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E377D" w14:textId="77777777" w:rsidR="004D2FD8" w:rsidRPr="001D54DE" w:rsidRDefault="004D2FD8">
      <w:pPr>
        <w:pStyle w:val="Balk1"/>
        <w:numPr>
          <w:ilvl w:val="0"/>
          <w:numId w:val="0"/>
        </w:numPr>
        <w:tabs>
          <w:tab w:val="left" w:pos="2268"/>
        </w:tabs>
        <w:rPr>
          <w:rFonts w:ascii="Times New Roman" w:hAnsi="Times New Roman"/>
          <w:sz w:val="28"/>
          <w:lang w:val="en-US"/>
        </w:rPr>
      </w:pPr>
      <w:bookmarkStart w:id="0" w:name="_Toc42488098"/>
      <w:r w:rsidRPr="001D54DE">
        <w:rPr>
          <w:rFonts w:ascii="Times New Roman" w:hAnsi="Times New Roman"/>
          <w:i/>
          <w:sz w:val="40"/>
          <w:lang w:val="en-US"/>
        </w:rPr>
        <w:t xml:space="preserve">ANNEX </w:t>
      </w:r>
      <w:r w:rsidR="00E13CDE" w:rsidRPr="001D54DE">
        <w:rPr>
          <w:rFonts w:ascii="Times New Roman" w:hAnsi="Times New Roman"/>
          <w:i/>
          <w:sz w:val="40"/>
          <w:lang w:val="en-US"/>
        </w:rPr>
        <w:t xml:space="preserve">II </w:t>
      </w:r>
      <w:r w:rsidR="00EB4039" w:rsidRPr="001D54DE">
        <w:rPr>
          <w:rFonts w:ascii="Times New Roman" w:hAnsi="Times New Roman"/>
          <w:i/>
          <w:sz w:val="40"/>
          <w:lang w:val="en-US"/>
        </w:rPr>
        <w:t xml:space="preserve">+ </w:t>
      </w:r>
      <w:r w:rsidR="005D571C" w:rsidRPr="001D54DE">
        <w:rPr>
          <w:rFonts w:ascii="Times New Roman" w:hAnsi="Times New Roman"/>
          <w:i/>
          <w:sz w:val="40"/>
          <w:lang w:val="en-US"/>
        </w:rPr>
        <w:t>III:</w:t>
      </w:r>
      <w:r w:rsidRPr="001D54DE">
        <w:rPr>
          <w:rFonts w:ascii="Times New Roman" w:hAnsi="Times New Roman"/>
          <w:i/>
          <w:sz w:val="40"/>
          <w:lang w:val="en-US"/>
        </w:rPr>
        <w:tab/>
      </w:r>
      <w:r w:rsidRPr="001D54DE">
        <w:rPr>
          <w:rFonts w:ascii="Times New Roman" w:hAnsi="Times New Roman"/>
          <w:i/>
          <w:lang w:val="en-US"/>
        </w:rPr>
        <w:t xml:space="preserve"> </w:t>
      </w:r>
      <w:r w:rsidRPr="001D54DE">
        <w:rPr>
          <w:rFonts w:ascii="Times New Roman" w:hAnsi="Times New Roman"/>
          <w:sz w:val="28"/>
          <w:lang w:val="en-US"/>
        </w:rPr>
        <w:t>TECHNICAL SPECIFICATIONS</w:t>
      </w:r>
      <w:bookmarkEnd w:id="0"/>
      <w:r w:rsidR="00EB4039" w:rsidRPr="001D54DE">
        <w:rPr>
          <w:rFonts w:ascii="Times New Roman" w:hAnsi="Times New Roman"/>
          <w:sz w:val="28"/>
          <w:lang w:val="en-US"/>
        </w:rPr>
        <w:t xml:space="preserve"> + TECHNICAL OFFER</w:t>
      </w:r>
    </w:p>
    <w:p w14:paraId="72939903" w14:textId="77777777" w:rsidR="004D2FD8" w:rsidRPr="001D54DE" w:rsidRDefault="004D2FD8">
      <w:pPr>
        <w:spacing w:before="0" w:after="0"/>
        <w:ind w:left="567" w:hanging="567"/>
        <w:rPr>
          <w:rFonts w:ascii="Times New Roman" w:hAnsi="Times New Roman"/>
          <w:lang w:val="en-US"/>
        </w:rPr>
      </w:pPr>
    </w:p>
    <w:p w14:paraId="236209CB" w14:textId="6A94BA64" w:rsidR="000F3878" w:rsidRPr="001D54DE" w:rsidRDefault="000F3878" w:rsidP="00C4214C">
      <w:pPr>
        <w:tabs>
          <w:tab w:val="right" w:pos="14459"/>
        </w:tabs>
        <w:jc w:val="both"/>
        <w:outlineLvl w:val="0"/>
        <w:rPr>
          <w:rFonts w:ascii="Times New Roman" w:hAnsi="Times New Roman"/>
          <w:b/>
          <w:lang w:val="en-US"/>
        </w:rPr>
      </w:pPr>
      <w:r w:rsidRPr="001D54DE">
        <w:rPr>
          <w:rFonts w:ascii="Times New Roman" w:hAnsi="Times New Roman"/>
          <w:b/>
          <w:sz w:val="22"/>
          <w:szCs w:val="22"/>
          <w:lang w:val="en-US"/>
        </w:rPr>
        <w:t xml:space="preserve">Contract </w:t>
      </w:r>
      <w:r w:rsidR="005D571C" w:rsidRPr="001D54DE">
        <w:rPr>
          <w:rFonts w:ascii="Times New Roman" w:hAnsi="Times New Roman"/>
          <w:b/>
          <w:sz w:val="22"/>
          <w:szCs w:val="22"/>
          <w:lang w:val="en-US"/>
        </w:rPr>
        <w:t>title:</w:t>
      </w:r>
      <w:r w:rsidRPr="001D54DE">
        <w:rPr>
          <w:rFonts w:ascii="Times New Roman" w:hAnsi="Times New Roman"/>
          <w:b/>
          <w:sz w:val="22"/>
          <w:szCs w:val="22"/>
          <w:lang w:val="en-US"/>
        </w:rPr>
        <w:t xml:space="preserve"> </w:t>
      </w:r>
      <w:r w:rsidR="002F2B8B" w:rsidRPr="001D54DE">
        <w:rPr>
          <w:rFonts w:ascii="Times New Roman" w:hAnsi="Times New Roman"/>
          <w:b/>
          <w:sz w:val="22"/>
          <w:szCs w:val="22"/>
          <w:lang w:val="en-US"/>
        </w:rPr>
        <w:t>“</w:t>
      </w:r>
      <w:r w:rsidR="005960BE">
        <w:rPr>
          <w:rFonts w:ascii="Times New Roman" w:hAnsi="Times New Roman"/>
          <w:b/>
          <w:sz w:val="22"/>
          <w:szCs w:val="22"/>
          <w:lang w:val="en-US"/>
        </w:rPr>
        <w:t>Supply of B</w:t>
      </w:r>
      <w:r w:rsidR="00990EAC" w:rsidRPr="001D54DE">
        <w:rPr>
          <w:rFonts w:ascii="Times New Roman" w:hAnsi="Times New Roman"/>
          <w:b/>
          <w:sz w:val="22"/>
          <w:szCs w:val="22"/>
          <w:lang w:val="en-US"/>
        </w:rPr>
        <w:t>i</w:t>
      </w:r>
      <w:r w:rsidR="0048311A" w:rsidRPr="001D54DE">
        <w:rPr>
          <w:rFonts w:ascii="Times New Roman" w:hAnsi="Times New Roman"/>
          <w:b/>
          <w:sz w:val="22"/>
          <w:szCs w:val="22"/>
          <w:lang w:val="en-US"/>
        </w:rPr>
        <w:t>cycles</w:t>
      </w:r>
      <w:r w:rsidR="002F2B8B" w:rsidRPr="001D54DE">
        <w:rPr>
          <w:rFonts w:ascii="Times New Roman" w:hAnsi="Times New Roman"/>
          <w:b/>
          <w:sz w:val="22"/>
          <w:szCs w:val="22"/>
          <w:lang w:val="en-US"/>
        </w:rPr>
        <w:t>”</w:t>
      </w:r>
      <w:r w:rsidRPr="001D54DE">
        <w:rPr>
          <w:rFonts w:ascii="Times New Roman" w:hAnsi="Times New Roman"/>
          <w:b/>
          <w:sz w:val="22"/>
          <w:szCs w:val="22"/>
          <w:lang w:val="en-US"/>
        </w:rPr>
        <w:tab/>
      </w:r>
      <w:r w:rsidRPr="001D54DE">
        <w:rPr>
          <w:rFonts w:ascii="Times New Roman" w:hAnsi="Times New Roman"/>
          <w:b/>
          <w:sz w:val="22"/>
          <w:lang w:val="en-US"/>
        </w:rPr>
        <w:t>p 1 /</w:t>
      </w:r>
      <w:r w:rsidR="00B57D67">
        <w:rPr>
          <w:rFonts w:ascii="Times New Roman" w:hAnsi="Times New Roman"/>
          <w:b/>
          <w:sz w:val="22"/>
          <w:lang w:val="en-US"/>
        </w:rPr>
        <w:t>19</w:t>
      </w:r>
    </w:p>
    <w:p w14:paraId="031E7469" w14:textId="24CC2BD6" w:rsidR="000F3878" w:rsidRPr="001D54DE" w:rsidRDefault="000F3878" w:rsidP="000F3878">
      <w:pPr>
        <w:tabs>
          <w:tab w:val="left" w:pos="7491"/>
        </w:tabs>
        <w:rPr>
          <w:rFonts w:ascii="Times New Roman" w:hAnsi="Times New Roman"/>
          <w:b/>
          <w:sz w:val="22"/>
          <w:lang w:val="en-US"/>
        </w:rPr>
      </w:pPr>
      <w:r w:rsidRPr="001D54DE">
        <w:rPr>
          <w:rFonts w:ascii="Times New Roman" w:hAnsi="Times New Roman"/>
          <w:b/>
          <w:sz w:val="22"/>
          <w:szCs w:val="22"/>
          <w:lang w:val="en-US"/>
        </w:rPr>
        <w:t>Publication reference:</w:t>
      </w:r>
      <w:r w:rsidR="0036173C" w:rsidRPr="001D54DE">
        <w:rPr>
          <w:rFonts w:ascii="Times New Roman" w:hAnsi="Times New Roman"/>
          <w:sz w:val="22"/>
          <w:lang w:val="en-US"/>
        </w:rPr>
        <w:t xml:space="preserve"> </w:t>
      </w:r>
      <w:r w:rsidR="005F6053" w:rsidRPr="001D54DE">
        <w:rPr>
          <w:rFonts w:ascii="Times New Roman" w:hAnsi="Times New Roman"/>
          <w:sz w:val="22"/>
          <w:lang w:val="en-US"/>
        </w:rPr>
        <w:t>CB005.2.21.080-LP-Supply-0</w:t>
      </w:r>
      <w:r w:rsidR="0048311A" w:rsidRPr="001D54DE">
        <w:rPr>
          <w:rFonts w:ascii="Times New Roman" w:hAnsi="Times New Roman"/>
          <w:sz w:val="22"/>
          <w:lang w:val="en-US"/>
        </w:rPr>
        <w:t>2</w:t>
      </w:r>
    </w:p>
    <w:p w14:paraId="7D3F403B" w14:textId="77777777" w:rsidR="00301346" w:rsidRPr="001D54DE" w:rsidRDefault="00301346" w:rsidP="005F6053">
      <w:pPr>
        <w:spacing w:before="0" w:after="0"/>
        <w:rPr>
          <w:rFonts w:ascii="Times New Roman" w:hAnsi="Times New Roman"/>
          <w:b/>
          <w:sz w:val="22"/>
          <w:szCs w:val="22"/>
          <w:lang w:val="en-US"/>
        </w:rPr>
      </w:pPr>
    </w:p>
    <w:p w14:paraId="7E9009FF" w14:textId="77777777" w:rsidR="00301346" w:rsidRPr="001D54DE" w:rsidRDefault="00301346" w:rsidP="00B25580">
      <w:pPr>
        <w:spacing w:before="0" w:after="0"/>
        <w:rPr>
          <w:rFonts w:ascii="Times New Roman" w:hAnsi="Times New Roman"/>
          <w:b/>
          <w:sz w:val="22"/>
          <w:szCs w:val="22"/>
          <w:highlight w:val="yellow"/>
          <w:lang w:val="en-US"/>
        </w:rPr>
      </w:pPr>
    </w:p>
    <w:p w14:paraId="76DC717F" w14:textId="77777777" w:rsidR="00EB4039" w:rsidRPr="001D54DE" w:rsidRDefault="00EB4039" w:rsidP="00301346">
      <w:pPr>
        <w:spacing w:before="0" w:after="0"/>
        <w:ind w:left="567" w:hanging="567"/>
        <w:rPr>
          <w:rFonts w:ascii="Times New Roman" w:hAnsi="Times New Roman"/>
          <w:b/>
          <w:sz w:val="22"/>
          <w:szCs w:val="22"/>
          <w:highlight w:val="yellow"/>
          <w:lang w:val="en-US"/>
        </w:rPr>
      </w:pPr>
    </w:p>
    <w:p w14:paraId="01FB0AB4" w14:textId="77777777" w:rsidR="00EB4039" w:rsidRPr="001D54DE" w:rsidRDefault="00EB4039" w:rsidP="00EB4039">
      <w:pPr>
        <w:spacing w:before="0" w:after="0"/>
        <w:ind w:left="567" w:hanging="567"/>
        <w:rPr>
          <w:rFonts w:ascii="Times New Roman" w:hAnsi="Times New Roman"/>
          <w:b/>
          <w:sz w:val="22"/>
          <w:szCs w:val="22"/>
          <w:lang w:val="en-US"/>
        </w:rPr>
      </w:pPr>
      <w:r w:rsidRPr="001D54DE">
        <w:rPr>
          <w:rFonts w:ascii="Times New Roman" w:hAnsi="Times New Roman"/>
          <w:b/>
          <w:sz w:val="22"/>
          <w:szCs w:val="22"/>
          <w:lang w:val="en-US"/>
        </w:rPr>
        <w:t>Column</w:t>
      </w:r>
      <w:r w:rsidR="007E53F9" w:rsidRPr="001D54DE">
        <w:rPr>
          <w:rFonts w:ascii="Times New Roman" w:hAnsi="Times New Roman"/>
          <w:b/>
          <w:sz w:val="22"/>
          <w:szCs w:val="22"/>
          <w:lang w:val="en-US"/>
        </w:rPr>
        <w:t>s</w:t>
      </w:r>
      <w:r w:rsidRPr="001D54DE">
        <w:rPr>
          <w:rFonts w:ascii="Times New Roman" w:hAnsi="Times New Roman"/>
          <w:b/>
          <w:sz w:val="22"/>
          <w:szCs w:val="22"/>
          <w:lang w:val="en-US"/>
        </w:rPr>
        <w:t xml:space="preserve"> 1-2 should be completed by the </w:t>
      </w:r>
      <w:r w:rsidR="00F30B06" w:rsidRPr="001D54DE">
        <w:rPr>
          <w:rFonts w:ascii="Times New Roman" w:hAnsi="Times New Roman"/>
          <w:b/>
          <w:sz w:val="22"/>
          <w:szCs w:val="22"/>
          <w:lang w:val="en-US"/>
        </w:rPr>
        <w:t>c</w:t>
      </w:r>
      <w:r w:rsidRPr="001D54DE">
        <w:rPr>
          <w:rFonts w:ascii="Times New Roman" w:hAnsi="Times New Roman"/>
          <w:b/>
          <w:sz w:val="22"/>
          <w:szCs w:val="22"/>
          <w:lang w:val="en-US"/>
        </w:rPr>
        <w:t xml:space="preserve">ontracting </w:t>
      </w:r>
      <w:r w:rsidR="00F30B06" w:rsidRPr="001D54DE">
        <w:rPr>
          <w:rFonts w:ascii="Times New Roman" w:hAnsi="Times New Roman"/>
          <w:b/>
          <w:sz w:val="22"/>
          <w:szCs w:val="22"/>
          <w:lang w:val="en-US"/>
        </w:rPr>
        <w:t>a</w:t>
      </w:r>
      <w:r w:rsidRPr="001D54DE">
        <w:rPr>
          <w:rFonts w:ascii="Times New Roman" w:hAnsi="Times New Roman"/>
          <w:b/>
          <w:sz w:val="22"/>
          <w:szCs w:val="22"/>
          <w:lang w:val="en-US"/>
        </w:rPr>
        <w:t>uthority</w:t>
      </w:r>
    </w:p>
    <w:p w14:paraId="16D64EB8" w14:textId="77777777" w:rsidR="00301346" w:rsidRPr="001D54DE" w:rsidRDefault="00301346" w:rsidP="00301346">
      <w:pPr>
        <w:spacing w:before="0" w:after="0"/>
        <w:ind w:left="567" w:hanging="567"/>
        <w:rPr>
          <w:rFonts w:ascii="Times New Roman" w:hAnsi="Times New Roman"/>
          <w:b/>
          <w:sz w:val="22"/>
          <w:szCs w:val="22"/>
          <w:lang w:val="en-US"/>
        </w:rPr>
      </w:pPr>
      <w:r w:rsidRPr="001D54DE">
        <w:rPr>
          <w:rFonts w:ascii="Times New Roman" w:hAnsi="Times New Roman"/>
          <w:b/>
          <w:sz w:val="22"/>
          <w:szCs w:val="22"/>
          <w:lang w:val="en-US"/>
        </w:rPr>
        <w:t>Column</w:t>
      </w:r>
      <w:r w:rsidR="007E53F9" w:rsidRPr="001D54DE">
        <w:rPr>
          <w:rFonts w:ascii="Times New Roman" w:hAnsi="Times New Roman"/>
          <w:b/>
          <w:sz w:val="22"/>
          <w:szCs w:val="22"/>
          <w:lang w:val="en-US"/>
        </w:rPr>
        <w:t>s</w:t>
      </w:r>
      <w:r w:rsidRPr="001D54DE">
        <w:rPr>
          <w:rFonts w:ascii="Times New Roman" w:hAnsi="Times New Roman"/>
          <w:b/>
          <w:sz w:val="22"/>
          <w:szCs w:val="22"/>
          <w:lang w:val="en-US"/>
        </w:rPr>
        <w:t xml:space="preserve"> 3-4 should be completed by the tenderer</w:t>
      </w:r>
    </w:p>
    <w:p w14:paraId="3696AC95" w14:textId="77777777" w:rsidR="004D2FD8" w:rsidRPr="001D54DE" w:rsidRDefault="00301346" w:rsidP="00301346">
      <w:pPr>
        <w:spacing w:before="0"/>
        <w:rPr>
          <w:rFonts w:ascii="Times New Roman" w:hAnsi="Times New Roman"/>
          <w:b/>
          <w:sz w:val="24"/>
          <w:lang w:val="en-US"/>
        </w:rPr>
      </w:pPr>
      <w:r w:rsidRPr="001D54DE">
        <w:rPr>
          <w:rFonts w:ascii="Times New Roman" w:hAnsi="Times New Roman"/>
          <w:b/>
          <w:sz w:val="22"/>
          <w:szCs w:val="22"/>
          <w:lang w:val="en-US"/>
        </w:rPr>
        <w:t xml:space="preserve">Column 5 is reserved for the evaluation committee </w:t>
      </w:r>
    </w:p>
    <w:p w14:paraId="4D67A266" w14:textId="77777777" w:rsidR="00EB4039" w:rsidRPr="001D54DE" w:rsidRDefault="00EB4039" w:rsidP="00EB4039">
      <w:pPr>
        <w:ind w:left="567" w:hanging="567"/>
        <w:rPr>
          <w:rFonts w:ascii="Times New Roman" w:hAnsi="Times New Roman"/>
          <w:sz w:val="22"/>
          <w:szCs w:val="22"/>
          <w:lang w:val="en-US"/>
        </w:rPr>
      </w:pPr>
      <w:r w:rsidRPr="001D54DE">
        <w:rPr>
          <w:rFonts w:ascii="Times New Roman" w:hAnsi="Times New Roman"/>
          <w:sz w:val="22"/>
          <w:szCs w:val="22"/>
          <w:lang w:val="en-US"/>
        </w:rPr>
        <w:t xml:space="preserve">Annex III - the </w:t>
      </w:r>
      <w:r w:rsidR="00F30B06" w:rsidRPr="001D54DE">
        <w:rPr>
          <w:rFonts w:ascii="Times New Roman" w:hAnsi="Times New Roman"/>
          <w:sz w:val="22"/>
          <w:szCs w:val="22"/>
          <w:lang w:val="en-US"/>
        </w:rPr>
        <w:t>c</w:t>
      </w:r>
      <w:r w:rsidRPr="001D54DE">
        <w:rPr>
          <w:rFonts w:ascii="Times New Roman" w:hAnsi="Times New Roman"/>
          <w:sz w:val="22"/>
          <w:szCs w:val="22"/>
          <w:lang w:val="en-US"/>
        </w:rPr>
        <w:t>ontractor's technical offer</w:t>
      </w:r>
    </w:p>
    <w:p w14:paraId="1BCE0DD4" w14:textId="77777777" w:rsidR="00EB4039" w:rsidRPr="001D54DE" w:rsidRDefault="00EB4039" w:rsidP="00EB4039">
      <w:pPr>
        <w:ind w:left="567" w:hanging="567"/>
        <w:rPr>
          <w:rFonts w:ascii="Times New Roman" w:hAnsi="Times New Roman"/>
          <w:sz w:val="22"/>
          <w:szCs w:val="22"/>
          <w:lang w:val="en-US"/>
        </w:rPr>
      </w:pPr>
      <w:r w:rsidRPr="001D54DE">
        <w:rPr>
          <w:rFonts w:ascii="Times New Roman" w:hAnsi="Times New Roman"/>
          <w:sz w:val="22"/>
          <w:szCs w:val="22"/>
          <w:lang w:val="en-US"/>
        </w:rPr>
        <w:t xml:space="preserve">The tenderers are requested to complete the template on the next pages: </w:t>
      </w:r>
    </w:p>
    <w:p w14:paraId="4AF551A3" w14:textId="77777777" w:rsidR="00EB4039" w:rsidRPr="001D54DE" w:rsidRDefault="000F3878" w:rsidP="00EB4039">
      <w:pPr>
        <w:numPr>
          <w:ilvl w:val="0"/>
          <w:numId w:val="35"/>
        </w:numPr>
        <w:spacing w:before="0" w:after="0"/>
        <w:jc w:val="both"/>
        <w:rPr>
          <w:rFonts w:ascii="Times New Roman" w:hAnsi="Times New Roman"/>
          <w:sz w:val="22"/>
          <w:szCs w:val="22"/>
          <w:lang w:val="en-US"/>
        </w:rPr>
      </w:pPr>
      <w:r w:rsidRPr="001D54DE">
        <w:rPr>
          <w:rFonts w:ascii="Times New Roman" w:hAnsi="Times New Roman"/>
          <w:sz w:val="22"/>
          <w:szCs w:val="22"/>
          <w:lang w:val="en-US"/>
        </w:rPr>
        <w:t>C</w:t>
      </w:r>
      <w:r w:rsidR="00EB4039" w:rsidRPr="001D54DE">
        <w:rPr>
          <w:rFonts w:ascii="Times New Roman" w:hAnsi="Times New Roman"/>
          <w:sz w:val="22"/>
          <w:szCs w:val="22"/>
          <w:lang w:val="en-US"/>
        </w:rPr>
        <w:t xml:space="preserve">olumn </w:t>
      </w:r>
      <w:r w:rsidRPr="001D54DE">
        <w:rPr>
          <w:rFonts w:ascii="Times New Roman" w:hAnsi="Times New Roman"/>
          <w:sz w:val="22"/>
          <w:szCs w:val="22"/>
          <w:lang w:val="en-US"/>
        </w:rPr>
        <w:t xml:space="preserve">2 is completed by the </w:t>
      </w:r>
      <w:r w:rsidR="00F30B06" w:rsidRPr="001D54DE">
        <w:rPr>
          <w:rFonts w:ascii="Times New Roman" w:hAnsi="Times New Roman"/>
          <w:sz w:val="22"/>
          <w:szCs w:val="22"/>
          <w:lang w:val="en-US"/>
        </w:rPr>
        <w:t>c</w:t>
      </w:r>
      <w:r w:rsidRPr="001D54DE">
        <w:rPr>
          <w:rFonts w:ascii="Times New Roman" w:hAnsi="Times New Roman"/>
          <w:sz w:val="22"/>
          <w:szCs w:val="22"/>
          <w:lang w:val="en-US"/>
        </w:rPr>
        <w:t xml:space="preserve">ontracting </w:t>
      </w:r>
      <w:r w:rsidR="00F30B06" w:rsidRPr="001D54DE">
        <w:rPr>
          <w:rFonts w:ascii="Times New Roman" w:hAnsi="Times New Roman"/>
          <w:sz w:val="22"/>
          <w:szCs w:val="22"/>
          <w:lang w:val="en-US"/>
        </w:rPr>
        <w:t>a</w:t>
      </w:r>
      <w:r w:rsidRPr="001D54DE">
        <w:rPr>
          <w:rFonts w:ascii="Times New Roman" w:hAnsi="Times New Roman"/>
          <w:sz w:val="22"/>
          <w:szCs w:val="22"/>
          <w:lang w:val="en-US"/>
        </w:rPr>
        <w:t xml:space="preserve">uthority </w:t>
      </w:r>
      <w:r w:rsidR="00EB4039" w:rsidRPr="001D54DE">
        <w:rPr>
          <w:rFonts w:ascii="Times New Roman" w:hAnsi="Times New Roman"/>
          <w:sz w:val="22"/>
          <w:szCs w:val="22"/>
          <w:lang w:val="en-US"/>
        </w:rPr>
        <w:t>shows the required specifications</w:t>
      </w:r>
      <w:r w:rsidRPr="001D54DE">
        <w:rPr>
          <w:rFonts w:ascii="Times New Roman" w:hAnsi="Times New Roman"/>
          <w:sz w:val="22"/>
          <w:szCs w:val="22"/>
          <w:lang w:val="en-US"/>
        </w:rPr>
        <w:t xml:space="preserve"> (not to be modified by the tenderer)</w:t>
      </w:r>
      <w:r w:rsidR="00EB4039" w:rsidRPr="001D54DE">
        <w:rPr>
          <w:rFonts w:ascii="Times New Roman" w:hAnsi="Times New Roman"/>
          <w:sz w:val="22"/>
          <w:szCs w:val="22"/>
          <w:lang w:val="en-US"/>
        </w:rPr>
        <w:t xml:space="preserve">, </w:t>
      </w:r>
    </w:p>
    <w:p w14:paraId="4049A8F7" w14:textId="77777777" w:rsidR="00EB4039" w:rsidRPr="001D54DE" w:rsidRDefault="000F3878" w:rsidP="00EB4039">
      <w:pPr>
        <w:numPr>
          <w:ilvl w:val="0"/>
          <w:numId w:val="35"/>
        </w:numPr>
        <w:spacing w:before="0" w:after="0"/>
        <w:jc w:val="both"/>
        <w:rPr>
          <w:rFonts w:ascii="Times New Roman" w:hAnsi="Times New Roman"/>
          <w:sz w:val="22"/>
          <w:szCs w:val="22"/>
          <w:lang w:val="en-US"/>
        </w:rPr>
      </w:pPr>
      <w:r w:rsidRPr="001D54DE">
        <w:rPr>
          <w:rFonts w:ascii="Times New Roman" w:hAnsi="Times New Roman"/>
          <w:sz w:val="22"/>
          <w:szCs w:val="22"/>
          <w:lang w:val="en-US"/>
        </w:rPr>
        <w:t>Column 3</w:t>
      </w:r>
      <w:r w:rsidR="00EB4039" w:rsidRPr="001D54DE">
        <w:rPr>
          <w:rFonts w:ascii="Times New Roman" w:hAnsi="Times New Roman"/>
          <w:sz w:val="22"/>
          <w:szCs w:val="22"/>
          <w:lang w:val="en-US"/>
        </w:rPr>
        <w:t xml:space="preserve"> is to be filled in by the tenderer and must detail what is offered (for example the words </w:t>
      </w:r>
      <w:r w:rsidR="00F30B06" w:rsidRPr="001D54DE">
        <w:rPr>
          <w:rFonts w:ascii="Times New Roman" w:hAnsi="Times New Roman"/>
          <w:sz w:val="22"/>
          <w:szCs w:val="22"/>
          <w:lang w:val="en-US"/>
        </w:rPr>
        <w:t>‘</w:t>
      </w:r>
      <w:r w:rsidR="00EB4039" w:rsidRPr="001D54DE">
        <w:rPr>
          <w:rFonts w:ascii="Times New Roman" w:hAnsi="Times New Roman"/>
          <w:sz w:val="22"/>
          <w:szCs w:val="22"/>
          <w:lang w:val="en-US"/>
        </w:rPr>
        <w:t>compliant</w:t>
      </w:r>
      <w:r w:rsidR="00F30B06" w:rsidRPr="001D54DE">
        <w:rPr>
          <w:rFonts w:ascii="Times New Roman" w:hAnsi="Times New Roman"/>
          <w:sz w:val="22"/>
          <w:szCs w:val="22"/>
          <w:lang w:val="en-US"/>
        </w:rPr>
        <w:t>’</w:t>
      </w:r>
      <w:r w:rsidR="00EB4039" w:rsidRPr="001D54DE">
        <w:rPr>
          <w:rFonts w:ascii="Times New Roman" w:hAnsi="Times New Roman"/>
          <w:sz w:val="22"/>
          <w:szCs w:val="22"/>
          <w:lang w:val="en-US"/>
        </w:rPr>
        <w:t xml:space="preserve"> or </w:t>
      </w:r>
      <w:r w:rsidR="00F30B06" w:rsidRPr="001D54DE">
        <w:rPr>
          <w:rFonts w:ascii="Times New Roman" w:hAnsi="Times New Roman"/>
          <w:sz w:val="22"/>
          <w:szCs w:val="22"/>
          <w:lang w:val="en-US"/>
        </w:rPr>
        <w:t>‘</w:t>
      </w:r>
      <w:r w:rsidR="00EB4039" w:rsidRPr="001D54DE">
        <w:rPr>
          <w:rFonts w:ascii="Times New Roman" w:hAnsi="Times New Roman"/>
          <w:sz w:val="22"/>
          <w:szCs w:val="22"/>
          <w:lang w:val="en-US"/>
        </w:rPr>
        <w:t>yes</w:t>
      </w:r>
      <w:r w:rsidR="00F30B06" w:rsidRPr="001D54DE">
        <w:rPr>
          <w:rFonts w:ascii="Times New Roman" w:hAnsi="Times New Roman"/>
          <w:sz w:val="22"/>
          <w:szCs w:val="22"/>
          <w:lang w:val="en-US"/>
        </w:rPr>
        <w:t>’</w:t>
      </w:r>
      <w:r w:rsidR="00EB4039" w:rsidRPr="001D54DE">
        <w:rPr>
          <w:rFonts w:ascii="Times New Roman" w:hAnsi="Times New Roman"/>
          <w:sz w:val="22"/>
          <w:szCs w:val="22"/>
          <w:lang w:val="en-US"/>
        </w:rPr>
        <w:t xml:space="preserve"> are not sufficient)</w:t>
      </w:r>
      <w:r w:rsidR="00E656F6" w:rsidRPr="001D54DE">
        <w:rPr>
          <w:rFonts w:ascii="Times New Roman" w:hAnsi="Times New Roman"/>
          <w:sz w:val="22"/>
          <w:szCs w:val="22"/>
          <w:lang w:val="en-US"/>
        </w:rPr>
        <w:t xml:space="preserve"> </w:t>
      </w:r>
      <w:r w:rsidR="00EB4039" w:rsidRPr="001D54DE">
        <w:rPr>
          <w:rFonts w:ascii="Times New Roman" w:hAnsi="Times New Roman"/>
          <w:sz w:val="22"/>
          <w:szCs w:val="22"/>
          <w:lang w:val="en-US"/>
        </w:rPr>
        <w:t xml:space="preserve"> </w:t>
      </w:r>
    </w:p>
    <w:p w14:paraId="64E3E1E5" w14:textId="77777777" w:rsidR="00EB4039" w:rsidRPr="001D54DE" w:rsidRDefault="000F3878" w:rsidP="00EB4039">
      <w:pPr>
        <w:numPr>
          <w:ilvl w:val="0"/>
          <w:numId w:val="35"/>
        </w:numPr>
        <w:spacing w:before="0" w:after="0"/>
        <w:jc w:val="both"/>
        <w:rPr>
          <w:rFonts w:ascii="Times New Roman" w:hAnsi="Times New Roman"/>
          <w:sz w:val="22"/>
          <w:szCs w:val="22"/>
          <w:lang w:val="en-US"/>
        </w:rPr>
      </w:pPr>
      <w:r w:rsidRPr="001D54DE">
        <w:rPr>
          <w:rFonts w:ascii="Times New Roman" w:hAnsi="Times New Roman"/>
          <w:sz w:val="22"/>
          <w:szCs w:val="22"/>
          <w:lang w:val="en-US"/>
        </w:rPr>
        <w:t>Column 4</w:t>
      </w:r>
      <w:r w:rsidR="00EB4039" w:rsidRPr="001D54DE">
        <w:rPr>
          <w:rFonts w:ascii="Times New Roman" w:hAnsi="Times New Roman"/>
          <w:sz w:val="22"/>
          <w:szCs w:val="22"/>
          <w:lang w:val="en-US"/>
        </w:rPr>
        <w:t xml:space="preserve"> allows the tenderer to make comments on</w:t>
      </w:r>
      <w:r w:rsidR="00E656F6" w:rsidRPr="001D54DE">
        <w:rPr>
          <w:rFonts w:ascii="Times New Roman" w:hAnsi="Times New Roman"/>
          <w:sz w:val="22"/>
          <w:szCs w:val="22"/>
          <w:lang w:val="en-US"/>
        </w:rPr>
        <w:t xml:space="preserve"> </w:t>
      </w:r>
      <w:r w:rsidR="0078178B" w:rsidRPr="001D54DE">
        <w:rPr>
          <w:rFonts w:ascii="Times New Roman" w:hAnsi="Times New Roman"/>
          <w:sz w:val="22"/>
          <w:szCs w:val="22"/>
          <w:lang w:val="en-US"/>
        </w:rPr>
        <w:t xml:space="preserve">its </w:t>
      </w:r>
      <w:r w:rsidR="00EB4039" w:rsidRPr="001D54DE">
        <w:rPr>
          <w:rFonts w:ascii="Times New Roman" w:hAnsi="Times New Roman"/>
          <w:sz w:val="22"/>
          <w:szCs w:val="22"/>
          <w:lang w:val="en-US"/>
        </w:rPr>
        <w:t>proposed supply and to make eventual references to the documentation</w:t>
      </w:r>
    </w:p>
    <w:p w14:paraId="155E0A0D" w14:textId="77777777" w:rsidR="00EB4039" w:rsidRPr="001D54DE" w:rsidRDefault="00EB4039" w:rsidP="00EB4039">
      <w:pPr>
        <w:jc w:val="both"/>
        <w:rPr>
          <w:rFonts w:ascii="Times New Roman" w:hAnsi="Times New Roman"/>
          <w:sz w:val="22"/>
          <w:szCs w:val="22"/>
          <w:lang w:val="en-US"/>
        </w:rPr>
      </w:pPr>
      <w:r w:rsidRPr="001D54DE">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3B451DD" w14:textId="77777777" w:rsidR="005C4176" w:rsidRPr="001D54DE" w:rsidRDefault="00EB4039" w:rsidP="00EB4039">
      <w:pPr>
        <w:ind w:left="567" w:hanging="567"/>
        <w:jc w:val="both"/>
        <w:rPr>
          <w:rFonts w:ascii="Times New Roman" w:hAnsi="Times New Roman"/>
          <w:sz w:val="22"/>
          <w:szCs w:val="22"/>
          <w:lang w:val="en-US"/>
        </w:rPr>
      </w:pPr>
      <w:r w:rsidRPr="001D54DE">
        <w:rPr>
          <w:rFonts w:ascii="Times New Roman" w:hAnsi="Times New Roman"/>
          <w:sz w:val="22"/>
          <w:szCs w:val="22"/>
          <w:lang w:val="en-US"/>
        </w:rPr>
        <w:t>The offer must be clear enough to allow the evaluators to make an easy comparison between the requested specifications and the offered</w:t>
      </w:r>
      <w:r w:rsidRPr="001D54DE">
        <w:rPr>
          <w:rFonts w:ascii="Times New Roman" w:hAnsi="Times New Roman"/>
          <w:b/>
          <w:sz w:val="22"/>
          <w:szCs w:val="22"/>
          <w:lang w:val="en-US"/>
        </w:rPr>
        <w:t xml:space="preserve"> </w:t>
      </w:r>
      <w:r w:rsidRPr="001D54DE">
        <w:rPr>
          <w:rFonts w:ascii="Times New Roman" w:hAnsi="Times New Roman"/>
          <w:sz w:val="22"/>
          <w:szCs w:val="22"/>
          <w:lang w:val="en-US"/>
        </w:rPr>
        <w:t>specifications.</w:t>
      </w:r>
    </w:p>
    <w:p w14:paraId="47B56D84" w14:textId="77777777" w:rsidR="00EB4039" w:rsidRPr="001D54DE" w:rsidRDefault="005C4176" w:rsidP="00EB4039">
      <w:pPr>
        <w:ind w:left="567" w:hanging="567"/>
        <w:jc w:val="both"/>
        <w:rPr>
          <w:rFonts w:ascii="Times New Roman" w:hAnsi="Times New Roman"/>
          <w:b/>
          <w:sz w:val="22"/>
          <w:szCs w:val="22"/>
          <w:lang w:val="en-US"/>
        </w:rPr>
      </w:pPr>
      <w:r w:rsidRPr="001D54DE">
        <w:rPr>
          <w:rFonts w:ascii="Times New Roman" w:hAnsi="Times New Roman"/>
          <w:sz w:val="22"/>
          <w:szCs w:val="22"/>
          <w:lang w:val="en-US"/>
        </w:rPr>
        <w:br w:type="page"/>
      </w:r>
    </w:p>
    <w:tbl>
      <w:tblPr>
        <w:tblW w:w="1471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4678"/>
        <w:gridCol w:w="4244"/>
        <w:gridCol w:w="6"/>
        <w:gridCol w:w="2832"/>
        <w:gridCol w:w="1990"/>
      </w:tblGrid>
      <w:tr w:rsidR="00301346" w:rsidRPr="001D54DE" w14:paraId="37FE8C15" w14:textId="77777777" w:rsidTr="00D66B5F">
        <w:trPr>
          <w:cantSplit/>
          <w:trHeight w:val="879"/>
          <w:tblHeader/>
        </w:trPr>
        <w:tc>
          <w:tcPr>
            <w:tcW w:w="963" w:type="dxa"/>
            <w:shd w:val="pct5" w:color="auto" w:fill="FFFFFF"/>
          </w:tcPr>
          <w:p w14:paraId="16373FD1" w14:textId="77777777" w:rsidR="000F3878" w:rsidRPr="001D54DE" w:rsidRDefault="000F3878"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lastRenderedPageBreak/>
              <w:t>1.</w:t>
            </w:r>
          </w:p>
          <w:p w14:paraId="6097E6C0" w14:textId="77777777" w:rsidR="00301346" w:rsidRPr="001D54DE" w:rsidRDefault="00301346" w:rsidP="008A286F">
            <w:pPr>
              <w:spacing w:before="0" w:after="0"/>
              <w:jc w:val="center"/>
              <w:rPr>
                <w:rFonts w:ascii="Times New Roman" w:hAnsi="Times New Roman"/>
                <w:b/>
                <w:sz w:val="22"/>
                <w:szCs w:val="22"/>
                <w:highlight w:val="green"/>
                <w:lang w:val="en-US"/>
              </w:rPr>
            </w:pPr>
            <w:r w:rsidRPr="001D54DE">
              <w:rPr>
                <w:rFonts w:ascii="Times New Roman" w:hAnsi="Times New Roman"/>
                <w:b/>
                <w:sz w:val="22"/>
                <w:szCs w:val="22"/>
                <w:lang w:val="en-US"/>
              </w:rPr>
              <w:t xml:space="preserve">Item </w:t>
            </w:r>
            <w:r w:rsidR="00F30B06" w:rsidRPr="001D54DE">
              <w:rPr>
                <w:rFonts w:ascii="Times New Roman" w:hAnsi="Times New Roman"/>
                <w:b/>
                <w:sz w:val="22"/>
                <w:szCs w:val="22"/>
                <w:lang w:val="en-US"/>
              </w:rPr>
              <w:t>n</w:t>
            </w:r>
            <w:r w:rsidRPr="001D54DE">
              <w:rPr>
                <w:rFonts w:ascii="Times New Roman" w:hAnsi="Times New Roman"/>
                <w:b/>
                <w:sz w:val="22"/>
                <w:szCs w:val="22"/>
                <w:lang w:val="en-US"/>
              </w:rPr>
              <w:t>umber</w:t>
            </w:r>
          </w:p>
        </w:tc>
        <w:tc>
          <w:tcPr>
            <w:tcW w:w="4678" w:type="dxa"/>
            <w:shd w:val="pct5" w:color="auto" w:fill="FFFFFF"/>
          </w:tcPr>
          <w:p w14:paraId="3E7C4BEF" w14:textId="77777777" w:rsidR="000F3878" w:rsidRPr="001D54DE" w:rsidRDefault="000F3878"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2.</w:t>
            </w:r>
          </w:p>
          <w:p w14:paraId="4179F727" w14:textId="77777777" w:rsidR="00301346" w:rsidRPr="001D54DE" w:rsidRDefault="00301346"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 xml:space="preserve">Specifications </w:t>
            </w:r>
            <w:r w:rsidR="00F30B06" w:rsidRPr="001D54DE">
              <w:rPr>
                <w:rFonts w:ascii="Times New Roman" w:hAnsi="Times New Roman"/>
                <w:b/>
                <w:sz w:val="22"/>
                <w:szCs w:val="22"/>
                <w:lang w:val="en-US"/>
              </w:rPr>
              <w:t>r</w:t>
            </w:r>
            <w:r w:rsidR="00E64C97" w:rsidRPr="001D54DE">
              <w:rPr>
                <w:rFonts w:ascii="Times New Roman" w:hAnsi="Times New Roman"/>
                <w:b/>
                <w:sz w:val="22"/>
                <w:szCs w:val="22"/>
                <w:lang w:val="en-US"/>
              </w:rPr>
              <w:t>equired</w:t>
            </w:r>
          </w:p>
        </w:tc>
        <w:tc>
          <w:tcPr>
            <w:tcW w:w="4250" w:type="dxa"/>
            <w:gridSpan w:val="2"/>
            <w:shd w:val="pct5" w:color="auto" w:fill="FFFFFF"/>
          </w:tcPr>
          <w:p w14:paraId="7F0B5926" w14:textId="77777777" w:rsidR="000F3878" w:rsidRPr="001D54DE" w:rsidRDefault="000F3878"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3.</w:t>
            </w:r>
          </w:p>
          <w:p w14:paraId="7167F9AB" w14:textId="77777777" w:rsidR="00301346" w:rsidRPr="001D54DE" w:rsidRDefault="00301346"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Specifications</w:t>
            </w:r>
            <w:r w:rsidR="00E656F6" w:rsidRPr="001D54DE">
              <w:rPr>
                <w:rFonts w:ascii="Times New Roman" w:hAnsi="Times New Roman"/>
                <w:b/>
                <w:sz w:val="22"/>
                <w:szCs w:val="22"/>
                <w:lang w:val="en-US"/>
              </w:rPr>
              <w:t xml:space="preserve"> </w:t>
            </w:r>
            <w:r w:rsidR="00F30B06" w:rsidRPr="001D54DE">
              <w:rPr>
                <w:rFonts w:ascii="Times New Roman" w:hAnsi="Times New Roman"/>
                <w:b/>
                <w:sz w:val="22"/>
                <w:szCs w:val="22"/>
                <w:lang w:val="en-US"/>
              </w:rPr>
              <w:t>o</w:t>
            </w:r>
            <w:r w:rsidRPr="001D54DE">
              <w:rPr>
                <w:rFonts w:ascii="Times New Roman" w:hAnsi="Times New Roman"/>
                <w:b/>
                <w:sz w:val="22"/>
                <w:szCs w:val="22"/>
                <w:lang w:val="en-US"/>
              </w:rPr>
              <w:t>ffered</w:t>
            </w:r>
          </w:p>
        </w:tc>
        <w:tc>
          <w:tcPr>
            <w:tcW w:w="2832" w:type="dxa"/>
            <w:shd w:val="pct5" w:color="auto" w:fill="FFFFFF"/>
          </w:tcPr>
          <w:p w14:paraId="3CE2007E" w14:textId="77777777" w:rsidR="000F3878" w:rsidRPr="001D54DE" w:rsidRDefault="000F3878"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4.</w:t>
            </w:r>
            <w:r w:rsidR="00301346" w:rsidRPr="001D54DE">
              <w:rPr>
                <w:rFonts w:ascii="Times New Roman" w:hAnsi="Times New Roman"/>
                <w:b/>
                <w:sz w:val="22"/>
                <w:szCs w:val="22"/>
                <w:lang w:val="en-US"/>
              </w:rPr>
              <w:t xml:space="preserve"> </w:t>
            </w:r>
          </w:p>
          <w:p w14:paraId="4539C6DA" w14:textId="77777777" w:rsidR="00301346" w:rsidRPr="001D54DE" w:rsidRDefault="00301346"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 xml:space="preserve">Notes, remarks, </w:t>
            </w:r>
            <w:r w:rsidR="00034B1D" w:rsidRPr="001D54DE">
              <w:rPr>
                <w:rFonts w:ascii="Times New Roman" w:hAnsi="Times New Roman"/>
                <w:b/>
                <w:sz w:val="22"/>
                <w:szCs w:val="22"/>
                <w:lang w:val="en-US"/>
              </w:rPr>
              <w:br/>
              <w:t xml:space="preserve">ref </w:t>
            </w:r>
            <w:r w:rsidRPr="001D54DE">
              <w:rPr>
                <w:rFonts w:ascii="Times New Roman" w:hAnsi="Times New Roman"/>
                <w:b/>
                <w:sz w:val="22"/>
                <w:szCs w:val="22"/>
                <w:lang w:val="en-US"/>
              </w:rPr>
              <w:t>to documentation</w:t>
            </w:r>
          </w:p>
        </w:tc>
        <w:tc>
          <w:tcPr>
            <w:tcW w:w="1990" w:type="dxa"/>
            <w:shd w:val="pct5" w:color="auto" w:fill="FFFFFF"/>
          </w:tcPr>
          <w:p w14:paraId="548E744F" w14:textId="77777777" w:rsidR="000F3878" w:rsidRPr="001D54DE" w:rsidRDefault="000F3878"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5.</w:t>
            </w:r>
          </w:p>
          <w:p w14:paraId="7810CFBD" w14:textId="77777777" w:rsidR="00301346" w:rsidRPr="001D54DE" w:rsidRDefault="00301346" w:rsidP="008A286F">
            <w:pPr>
              <w:tabs>
                <w:tab w:val="left" w:pos="729"/>
              </w:tabs>
              <w:spacing w:before="0" w:after="0"/>
              <w:jc w:val="center"/>
              <w:rPr>
                <w:rFonts w:ascii="Times New Roman" w:hAnsi="Times New Roman"/>
                <w:b/>
                <w:sz w:val="22"/>
                <w:szCs w:val="22"/>
                <w:lang w:val="en-US"/>
              </w:rPr>
            </w:pPr>
            <w:r w:rsidRPr="001D54DE">
              <w:rPr>
                <w:rFonts w:ascii="Times New Roman" w:hAnsi="Times New Roman"/>
                <w:b/>
                <w:sz w:val="22"/>
                <w:szCs w:val="22"/>
                <w:lang w:val="en-US"/>
              </w:rPr>
              <w:t xml:space="preserve">Evaluation </w:t>
            </w:r>
            <w:r w:rsidR="00F30B06" w:rsidRPr="001D54DE">
              <w:rPr>
                <w:rFonts w:ascii="Times New Roman" w:hAnsi="Times New Roman"/>
                <w:b/>
                <w:sz w:val="22"/>
                <w:szCs w:val="22"/>
                <w:lang w:val="en-US"/>
              </w:rPr>
              <w:t>c</w:t>
            </w:r>
            <w:r w:rsidRPr="001D54DE">
              <w:rPr>
                <w:rFonts w:ascii="Times New Roman" w:hAnsi="Times New Roman"/>
                <w:b/>
                <w:sz w:val="22"/>
                <w:szCs w:val="22"/>
                <w:lang w:val="en-US"/>
              </w:rPr>
              <w:t xml:space="preserve">ommittee’s notes </w:t>
            </w:r>
          </w:p>
        </w:tc>
      </w:tr>
      <w:tr w:rsidR="005F6053" w:rsidRPr="001D54DE" w14:paraId="10C97D77" w14:textId="77777777" w:rsidTr="00D66B5F">
        <w:trPr>
          <w:cantSplit/>
        </w:trPr>
        <w:tc>
          <w:tcPr>
            <w:tcW w:w="963" w:type="dxa"/>
          </w:tcPr>
          <w:p w14:paraId="3B50D660" w14:textId="77777777" w:rsidR="005F6053" w:rsidRPr="001D54DE" w:rsidRDefault="005F6053"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1</w:t>
            </w:r>
          </w:p>
        </w:tc>
        <w:tc>
          <w:tcPr>
            <w:tcW w:w="4678" w:type="dxa"/>
          </w:tcPr>
          <w:p w14:paraId="235AEB62" w14:textId="77777777" w:rsidR="002F61E1" w:rsidRPr="001D54DE" w:rsidRDefault="002F61E1" w:rsidP="008A286F">
            <w:pPr>
              <w:pStyle w:val="ListeParagraf"/>
              <w:tabs>
                <w:tab w:val="left" w:pos="468"/>
              </w:tabs>
              <w:kinsoku w:val="0"/>
              <w:overflowPunct w:val="0"/>
              <w:ind w:hanging="167"/>
              <w:jc w:val="both"/>
              <w:rPr>
                <w:rFonts w:ascii="Times New Roman" w:hAnsi="Times New Roman" w:cs="Times New Roman"/>
                <w:b/>
                <w:bCs/>
                <w:color w:val="050505"/>
                <w:sz w:val="22"/>
                <w:szCs w:val="22"/>
                <w:lang w:val="en-US"/>
              </w:rPr>
            </w:pPr>
            <w:r w:rsidRPr="001D54DE">
              <w:rPr>
                <w:rFonts w:ascii="Times New Roman" w:hAnsi="Times New Roman" w:cs="Times New Roman"/>
                <w:b/>
                <w:bCs/>
                <w:color w:val="050505"/>
                <w:sz w:val="22"/>
                <w:szCs w:val="22"/>
                <w:lang w:val="en-US"/>
              </w:rPr>
              <w:t>Definitions</w:t>
            </w:r>
          </w:p>
          <w:p w14:paraId="273CE510" w14:textId="33B661EE" w:rsidR="00462174" w:rsidRPr="001D54DE" w:rsidRDefault="00462174" w:rsidP="008A286F">
            <w:pPr>
              <w:spacing w:before="0" w:after="0"/>
              <w:rPr>
                <w:rFonts w:ascii="Times New Roman" w:hAnsi="Times New Roman"/>
                <w:b/>
                <w:sz w:val="22"/>
                <w:szCs w:val="22"/>
                <w:highlight w:val="yellow"/>
                <w:lang w:val="en-US"/>
              </w:rPr>
            </w:pPr>
          </w:p>
        </w:tc>
        <w:tc>
          <w:tcPr>
            <w:tcW w:w="4250" w:type="dxa"/>
            <w:gridSpan w:val="2"/>
            <w:vAlign w:val="center"/>
          </w:tcPr>
          <w:p w14:paraId="662C5587" w14:textId="77777777" w:rsidR="005F6053" w:rsidRPr="001D54DE" w:rsidRDefault="005F6053" w:rsidP="008A286F">
            <w:pPr>
              <w:spacing w:before="0" w:after="0"/>
              <w:rPr>
                <w:rFonts w:ascii="Times New Roman" w:hAnsi="Times New Roman"/>
                <w:b/>
                <w:sz w:val="22"/>
                <w:szCs w:val="22"/>
                <w:lang w:val="en-US"/>
              </w:rPr>
            </w:pPr>
          </w:p>
        </w:tc>
        <w:tc>
          <w:tcPr>
            <w:tcW w:w="2832" w:type="dxa"/>
          </w:tcPr>
          <w:p w14:paraId="4DD9F728" w14:textId="77777777" w:rsidR="005F6053" w:rsidRPr="001D54DE" w:rsidRDefault="005F6053" w:rsidP="008A286F">
            <w:pPr>
              <w:spacing w:before="0" w:after="0"/>
              <w:rPr>
                <w:rFonts w:ascii="Times New Roman" w:hAnsi="Times New Roman"/>
                <w:b/>
                <w:sz w:val="22"/>
                <w:szCs w:val="22"/>
                <w:lang w:val="en-US"/>
              </w:rPr>
            </w:pPr>
          </w:p>
        </w:tc>
        <w:tc>
          <w:tcPr>
            <w:tcW w:w="1990" w:type="dxa"/>
          </w:tcPr>
          <w:p w14:paraId="3DEB8E93" w14:textId="77777777" w:rsidR="005F6053" w:rsidRPr="001D54DE" w:rsidRDefault="005F6053" w:rsidP="008A286F">
            <w:pPr>
              <w:tabs>
                <w:tab w:val="left" w:pos="729"/>
              </w:tabs>
              <w:spacing w:before="0" w:after="0"/>
              <w:jc w:val="center"/>
              <w:rPr>
                <w:rFonts w:ascii="Times New Roman" w:hAnsi="Times New Roman"/>
                <w:b/>
                <w:sz w:val="22"/>
                <w:szCs w:val="22"/>
                <w:lang w:val="en-US"/>
              </w:rPr>
            </w:pPr>
          </w:p>
        </w:tc>
      </w:tr>
      <w:tr w:rsidR="002F61E1" w:rsidRPr="001D54DE" w14:paraId="579DF972" w14:textId="77777777" w:rsidTr="00D66B5F">
        <w:trPr>
          <w:cantSplit/>
          <w:trHeight w:val="1918"/>
        </w:trPr>
        <w:tc>
          <w:tcPr>
            <w:tcW w:w="963" w:type="dxa"/>
          </w:tcPr>
          <w:p w14:paraId="29796680" w14:textId="14218BAD"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1.1.</w:t>
            </w:r>
          </w:p>
        </w:tc>
        <w:tc>
          <w:tcPr>
            <w:tcW w:w="4678" w:type="dxa"/>
          </w:tcPr>
          <w:p w14:paraId="23B34ECF" w14:textId="169268C3" w:rsidR="002F61E1" w:rsidRPr="001D54DE" w:rsidRDefault="00A4137B" w:rsidP="008A286F">
            <w:pPr>
              <w:pStyle w:val="ListeParagraf"/>
              <w:tabs>
                <w:tab w:val="left" w:pos="679"/>
              </w:tabs>
              <w:kinsoku w:val="0"/>
              <w:overflowPunct w:val="0"/>
              <w:ind w:hanging="167"/>
              <w:jc w:val="both"/>
              <w:rPr>
                <w:rFonts w:ascii="Times New Roman" w:hAnsi="Times New Roman" w:cs="Times New Roman"/>
                <w:b/>
                <w:bCs/>
                <w:color w:val="050506"/>
                <w:sz w:val="22"/>
                <w:szCs w:val="22"/>
                <w:lang w:val="en-US"/>
              </w:rPr>
            </w:pPr>
            <w:r w:rsidRPr="001D54DE">
              <w:rPr>
                <w:rFonts w:ascii="Times New Roman" w:hAnsi="Times New Roman" w:cs="Times New Roman"/>
                <w:b/>
                <w:bCs/>
                <w:color w:val="050506"/>
                <w:sz w:val="22"/>
                <w:szCs w:val="22"/>
                <w:lang w:val="en-US"/>
              </w:rPr>
              <w:t xml:space="preserve">Smart </w:t>
            </w:r>
            <w:r w:rsidR="002F61E1" w:rsidRPr="001D54DE">
              <w:rPr>
                <w:rFonts w:ascii="Times New Roman" w:hAnsi="Times New Roman" w:cs="Times New Roman"/>
                <w:b/>
                <w:bCs/>
                <w:color w:val="050506"/>
                <w:sz w:val="22"/>
                <w:szCs w:val="22"/>
                <w:lang w:val="en-US"/>
              </w:rPr>
              <w:t>Bike Renta</w:t>
            </w:r>
            <w:r w:rsidR="003C11A2" w:rsidRPr="001D54DE">
              <w:rPr>
                <w:rFonts w:ascii="Times New Roman" w:hAnsi="Times New Roman" w:cs="Times New Roman"/>
                <w:b/>
                <w:bCs/>
                <w:color w:val="050506"/>
                <w:sz w:val="22"/>
                <w:szCs w:val="22"/>
                <w:lang w:val="en-US"/>
              </w:rPr>
              <w:t>l</w:t>
            </w:r>
            <w:r w:rsidR="002F61E1" w:rsidRPr="001D54DE">
              <w:rPr>
                <w:rFonts w:ascii="Times New Roman" w:hAnsi="Times New Roman" w:cs="Times New Roman"/>
                <w:b/>
                <w:bCs/>
                <w:color w:val="050506"/>
                <w:spacing w:val="10"/>
                <w:sz w:val="22"/>
                <w:szCs w:val="22"/>
                <w:lang w:val="en-US"/>
              </w:rPr>
              <w:t xml:space="preserve"> </w:t>
            </w:r>
            <w:r w:rsidR="002F61E1" w:rsidRPr="001D54DE">
              <w:rPr>
                <w:rFonts w:ascii="Times New Roman" w:hAnsi="Times New Roman" w:cs="Times New Roman"/>
                <w:b/>
                <w:bCs/>
                <w:color w:val="050506"/>
                <w:sz w:val="22"/>
                <w:szCs w:val="22"/>
                <w:lang w:val="en-US"/>
              </w:rPr>
              <w:t>Terminal</w:t>
            </w:r>
          </w:p>
          <w:p w14:paraId="4D2F03E9" w14:textId="1987834D" w:rsidR="00CD6037" w:rsidRDefault="00CD6037" w:rsidP="00CD6037">
            <w:pPr>
              <w:spacing w:before="0" w:after="0"/>
              <w:rPr>
                <w:rFonts w:ascii="Calibri" w:hAnsi="Calibri" w:cs="Calibri"/>
                <w:snapToGrid/>
                <w:color w:val="000000"/>
                <w:lang w:val="tr-TR" w:eastAsia="tr-TR"/>
              </w:rPr>
            </w:pPr>
            <w:r>
              <w:rPr>
                <w:rFonts w:ascii="Calibri" w:hAnsi="Calibri" w:cs="Calibri"/>
                <w:color w:val="000000"/>
              </w:rPr>
              <w:t>It is the unit that provides intelligent bicycles, parking spaces and</w:t>
            </w:r>
            <w:r>
              <w:rPr>
                <w:rFonts w:ascii="Calibri" w:hAnsi="Calibri" w:cs="Calibri"/>
                <w:color w:val="000000"/>
              </w:rPr>
              <w:t xml:space="preserve"> </w:t>
            </w:r>
            <w:r>
              <w:rPr>
                <w:rFonts w:ascii="Calibri" w:hAnsi="Calibri" w:cs="Calibri"/>
                <w:color w:val="000000"/>
              </w:rPr>
              <w:t>users management, which is connected with the industrial computer</w:t>
            </w:r>
            <w:r>
              <w:rPr>
                <w:rFonts w:ascii="Calibri" w:hAnsi="Calibri" w:cs="Calibri"/>
                <w:color w:val="000000"/>
              </w:rPr>
              <w:t xml:space="preserve"> </w:t>
            </w:r>
            <w:r>
              <w:rPr>
                <w:rFonts w:ascii="Calibri" w:hAnsi="Calibri" w:cs="Calibri"/>
                <w:color w:val="000000"/>
              </w:rPr>
              <w:t>integrated touchscreen central computer system which</w:t>
            </w:r>
            <w:r>
              <w:rPr>
                <w:rFonts w:ascii="Calibri" w:hAnsi="Calibri" w:cs="Calibri"/>
                <w:color w:val="000000"/>
              </w:rPr>
              <w:t xml:space="preserve"> </w:t>
            </w:r>
            <w:r>
              <w:rPr>
                <w:rFonts w:ascii="Calibri" w:hAnsi="Calibri" w:cs="Calibri"/>
                <w:color w:val="000000"/>
              </w:rPr>
              <w:t>enables smart bikes to be rented member cards and city</w:t>
            </w:r>
            <w:r>
              <w:rPr>
                <w:rFonts w:ascii="Calibri" w:hAnsi="Calibri" w:cs="Calibri"/>
                <w:color w:val="000000"/>
              </w:rPr>
              <w:t xml:space="preserve"> </w:t>
            </w:r>
            <w:r>
              <w:rPr>
                <w:rFonts w:ascii="Calibri" w:hAnsi="Calibri" w:cs="Calibri"/>
                <w:color w:val="000000"/>
              </w:rPr>
              <w:t>transportation cards.</w:t>
            </w:r>
          </w:p>
          <w:p w14:paraId="315DFC1E" w14:textId="77777777" w:rsidR="002F61E1" w:rsidRPr="001D54DE" w:rsidRDefault="002F61E1" w:rsidP="008A286F">
            <w:pPr>
              <w:pStyle w:val="ListeParagraf"/>
              <w:tabs>
                <w:tab w:val="left" w:pos="468"/>
              </w:tabs>
              <w:kinsoku w:val="0"/>
              <w:overflowPunct w:val="0"/>
              <w:ind w:hanging="167"/>
              <w:jc w:val="both"/>
              <w:rPr>
                <w:rFonts w:ascii="Times New Roman" w:hAnsi="Times New Roman" w:cs="Times New Roman"/>
                <w:b/>
                <w:bCs/>
                <w:color w:val="050505"/>
                <w:sz w:val="22"/>
                <w:szCs w:val="22"/>
                <w:lang w:val="en-US"/>
              </w:rPr>
            </w:pPr>
          </w:p>
        </w:tc>
        <w:tc>
          <w:tcPr>
            <w:tcW w:w="4250" w:type="dxa"/>
            <w:gridSpan w:val="2"/>
            <w:vAlign w:val="center"/>
          </w:tcPr>
          <w:p w14:paraId="7D9DC68A"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28D68C74"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49D6FC68"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2F61E1" w:rsidRPr="001D54DE" w14:paraId="25CC0C66" w14:textId="77777777" w:rsidTr="00D66B5F">
        <w:trPr>
          <w:cantSplit/>
          <w:trHeight w:val="1720"/>
        </w:trPr>
        <w:tc>
          <w:tcPr>
            <w:tcW w:w="963" w:type="dxa"/>
          </w:tcPr>
          <w:p w14:paraId="5087EBA8" w14:textId="5C45373F"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1.2.</w:t>
            </w:r>
          </w:p>
        </w:tc>
        <w:tc>
          <w:tcPr>
            <w:tcW w:w="4678" w:type="dxa"/>
          </w:tcPr>
          <w:p w14:paraId="25A12992" w14:textId="77777777" w:rsidR="002F61E1" w:rsidRPr="001D54DE" w:rsidRDefault="002F61E1" w:rsidP="008A286F">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r w:rsidRPr="001D54DE">
              <w:rPr>
                <w:rFonts w:ascii="Times New Roman" w:hAnsi="Times New Roman" w:cs="Times New Roman"/>
                <w:b/>
                <w:bCs/>
                <w:color w:val="050405"/>
                <w:sz w:val="22"/>
                <w:szCs w:val="22"/>
                <w:lang w:val="en-US"/>
              </w:rPr>
              <w:t>Smart</w:t>
            </w:r>
            <w:r w:rsidRPr="001D54DE">
              <w:rPr>
                <w:rFonts w:ascii="Times New Roman" w:hAnsi="Times New Roman" w:cs="Times New Roman"/>
                <w:b/>
                <w:bCs/>
                <w:color w:val="050405"/>
                <w:spacing w:val="15"/>
                <w:sz w:val="22"/>
                <w:szCs w:val="22"/>
                <w:lang w:val="en-US"/>
              </w:rPr>
              <w:t xml:space="preserve"> </w:t>
            </w:r>
            <w:r w:rsidRPr="001D54DE">
              <w:rPr>
                <w:rFonts w:ascii="Times New Roman" w:hAnsi="Times New Roman" w:cs="Times New Roman"/>
                <w:b/>
                <w:bCs/>
                <w:color w:val="050405"/>
                <w:sz w:val="22"/>
                <w:szCs w:val="22"/>
                <w:lang w:val="en-US"/>
              </w:rPr>
              <w:t>Park</w:t>
            </w:r>
          </w:p>
          <w:p w14:paraId="096870E4" w14:textId="26A5F03F" w:rsidR="00A4137B" w:rsidRPr="00CD6037" w:rsidRDefault="00CD6037" w:rsidP="00CD6037">
            <w:pPr>
              <w:pStyle w:val="Balk2"/>
              <w:kinsoku w:val="0"/>
              <w:overflowPunct w:val="0"/>
              <w:spacing w:before="0" w:after="0"/>
              <w:jc w:val="both"/>
              <w:rPr>
                <w:rFonts w:ascii="Times New Roman" w:hAnsi="Times New Roman"/>
                <w:color w:val="161416"/>
                <w:sz w:val="22"/>
                <w:szCs w:val="22"/>
                <w:lang w:val="en-US"/>
              </w:rPr>
            </w:pPr>
            <w:r w:rsidRPr="00CD6037">
              <w:rPr>
                <w:rFonts w:ascii="Times New Roman" w:hAnsi="Times New Roman"/>
                <w:color w:val="161416"/>
                <w:sz w:val="22"/>
                <w:szCs w:val="22"/>
                <w:lang w:val="en-US"/>
              </w:rPr>
              <w:t>Smart Park It is a device that identifies the identities of bicycles, places</w:t>
            </w:r>
            <w:r>
              <w:rPr>
                <w:rFonts w:ascii="Times New Roman" w:hAnsi="Times New Roman"/>
                <w:color w:val="161416"/>
                <w:sz w:val="22"/>
                <w:szCs w:val="22"/>
                <w:lang w:val="en-US"/>
              </w:rPr>
              <w:t xml:space="preserve"> </w:t>
            </w:r>
            <w:r w:rsidRPr="00CD6037">
              <w:rPr>
                <w:rFonts w:ascii="Times New Roman" w:hAnsi="Times New Roman"/>
                <w:color w:val="161416"/>
                <w:sz w:val="22"/>
                <w:szCs w:val="22"/>
                <w:lang w:val="en-US"/>
              </w:rPr>
              <w:t>bicycles on the user, locks them by taking them from the user,</w:t>
            </w:r>
            <w:r>
              <w:rPr>
                <w:rFonts w:ascii="Times New Roman" w:hAnsi="Times New Roman"/>
                <w:color w:val="161416"/>
                <w:sz w:val="22"/>
                <w:szCs w:val="22"/>
                <w:lang w:val="en-US"/>
              </w:rPr>
              <w:t xml:space="preserve"> </w:t>
            </w:r>
            <w:r w:rsidRPr="00CD6037">
              <w:rPr>
                <w:rFonts w:ascii="Times New Roman" w:hAnsi="Times New Roman"/>
                <w:color w:val="161416"/>
                <w:sz w:val="22"/>
                <w:szCs w:val="22"/>
                <w:lang w:val="en-US"/>
              </w:rPr>
              <w:t>places the bicycles connected to the Smart bicycle rental</w:t>
            </w:r>
            <w:r>
              <w:rPr>
                <w:rFonts w:ascii="Times New Roman" w:hAnsi="Times New Roman"/>
                <w:color w:val="161416"/>
                <w:sz w:val="22"/>
                <w:szCs w:val="22"/>
                <w:lang w:val="en-US"/>
              </w:rPr>
              <w:t xml:space="preserve"> </w:t>
            </w:r>
            <w:r w:rsidRPr="00CD6037">
              <w:rPr>
                <w:rFonts w:ascii="Times New Roman" w:hAnsi="Times New Roman"/>
                <w:color w:val="161416"/>
                <w:sz w:val="22"/>
                <w:szCs w:val="22"/>
                <w:lang w:val="en-US"/>
              </w:rPr>
              <w:t>terminal with the parking control card.</w:t>
            </w:r>
          </w:p>
        </w:tc>
        <w:tc>
          <w:tcPr>
            <w:tcW w:w="4250" w:type="dxa"/>
            <w:gridSpan w:val="2"/>
            <w:vAlign w:val="center"/>
          </w:tcPr>
          <w:p w14:paraId="06BF91AE"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7E44722F"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22DD7B33"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A4137B" w:rsidRPr="001D54DE" w14:paraId="389D0E8C" w14:textId="77777777" w:rsidTr="00D66B5F">
        <w:trPr>
          <w:cantSplit/>
          <w:trHeight w:val="1582"/>
        </w:trPr>
        <w:tc>
          <w:tcPr>
            <w:tcW w:w="963" w:type="dxa"/>
          </w:tcPr>
          <w:p w14:paraId="32B3B7BE" w14:textId="72B51C3A" w:rsidR="00A4137B" w:rsidRPr="001D54DE" w:rsidRDefault="00A4137B"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1.3</w:t>
            </w:r>
          </w:p>
        </w:tc>
        <w:tc>
          <w:tcPr>
            <w:tcW w:w="4678" w:type="dxa"/>
          </w:tcPr>
          <w:p w14:paraId="79BA3922" w14:textId="77777777" w:rsidR="00A4137B" w:rsidRPr="001D54DE" w:rsidRDefault="00A4137B" w:rsidP="008A286F">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r w:rsidRPr="001D54DE">
              <w:rPr>
                <w:rFonts w:ascii="Times New Roman" w:hAnsi="Times New Roman" w:cs="Times New Roman"/>
                <w:b/>
                <w:bCs/>
                <w:color w:val="050405"/>
                <w:sz w:val="22"/>
                <w:szCs w:val="22"/>
                <w:lang w:val="en-US"/>
              </w:rPr>
              <w:t>Smart Bicycle</w:t>
            </w:r>
          </w:p>
          <w:p w14:paraId="23CAAA3D" w14:textId="77777777" w:rsidR="00CD6037" w:rsidRDefault="00CD6037" w:rsidP="00CD6037">
            <w:pPr>
              <w:spacing w:before="0" w:after="0"/>
              <w:jc w:val="both"/>
              <w:rPr>
                <w:rFonts w:ascii="Calibri" w:hAnsi="Calibri" w:cs="Calibri"/>
                <w:snapToGrid/>
                <w:color w:val="000000"/>
                <w:lang w:val="tr-TR" w:eastAsia="tr-TR"/>
              </w:rPr>
            </w:pPr>
            <w:r>
              <w:rPr>
                <w:rFonts w:ascii="Calibri" w:hAnsi="Calibri" w:cs="Calibri"/>
                <w:color w:val="000000"/>
              </w:rPr>
              <w:t>Each  Smart bicycle that can communicate with the parking control card, which is in constant connection with the management software, with a separate ID number for each bicycle, and can be followed instantly while at the station.</w:t>
            </w:r>
          </w:p>
          <w:p w14:paraId="339CD50F" w14:textId="7B860E69" w:rsidR="00A4137B" w:rsidRPr="001D54DE" w:rsidRDefault="00A4137B" w:rsidP="008A286F">
            <w:pPr>
              <w:pStyle w:val="ListeParagraf"/>
              <w:tabs>
                <w:tab w:val="left" w:pos="666"/>
              </w:tabs>
              <w:kinsoku w:val="0"/>
              <w:overflowPunct w:val="0"/>
              <w:ind w:left="0" w:firstLine="0"/>
              <w:jc w:val="both"/>
              <w:rPr>
                <w:rFonts w:ascii="Times New Roman" w:hAnsi="Times New Roman" w:cs="Times New Roman"/>
                <w:color w:val="050405"/>
                <w:sz w:val="22"/>
                <w:szCs w:val="22"/>
                <w:lang w:val="en-US"/>
              </w:rPr>
            </w:pPr>
          </w:p>
        </w:tc>
        <w:tc>
          <w:tcPr>
            <w:tcW w:w="4250" w:type="dxa"/>
            <w:gridSpan w:val="2"/>
            <w:vAlign w:val="center"/>
          </w:tcPr>
          <w:p w14:paraId="22A65C8B" w14:textId="77777777" w:rsidR="00A4137B" w:rsidRPr="001D54DE" w:rsidRDefault="00A4137B" w:rsidP="008A286F">
            <w:pPr>
              <w:spacing w:before="0" w:after="0"/>
              <w:rPr>
                <w:rFonts w:ascii="Times New Roman" w:hAnsi="Times New Roman"/>
                <w:b/>
                <w:sz w:val="22"/>
                <w:szCs w:val="22"/>
                <w:lang w:val="en-US"/>
              </w:rPr>
            </w:pPr>
          </w:p>
        </w:tc>
        <w:tc>
          <w:tcPr>
            <w:tcW w:w="2832" w:type="dxa"/>
          </w:tcPr>
          <w:p w14:paraId="63390DE5" w14:textId="77777777" w:rsidR="00A4137B" w:rsidRPr="001D54DE" w:rsidRDefault="00A4137B" w:rsidP="008A286F">
            <w:pPr>
              <w:spacing w:before="0" w:after="0"/>
              <w:rPr>
                <w:rFonts w:ascii="Times New Roman" w:hAnsi="Times New Roman"/>
                <w:b/>
                <w:sz w:val="22"/>
                <w:szCs w:val="22"/>
                <w:lang w:val="en-US"/>
              </w:rPr>
            </w:pPr>
          </w:p>
        </w:tc>
        <w:tc>
          <w:tcPr>
            <w:tcW w:w="1990" w:type="dxa"/>
          </w:tcPr>
          <w:p w14:paraId="1ED6FC62" w14:textId="77777777" w:rsidR="00A4137B" w:rsidRPr="001D54DE" w:rsidRDefault="00A4137B" w:rsidP="008A286F">
            <w:pPr>
              <w:tabs>
                <w:tab w:val="left" w:pos="729"/>
              </w:tabs>
              <w:spacing w:before="0" w:after="0"/>
              <w:jc w:val="center"/>
              <w:rPr>
                <w:rFonts w:ascii="Times New Roman" w:hAnsi="Times New Roman"/>
                <w:b/>
                <w:sz w:val="22"/>
                <w:szCs w:val="22"/>
                <w:lang w:val="en-US"/>
              </w:rPr>
            </w:pPr>
          </w:p>
        </w:tc>
      </w:tr>
      <w:tr w:rsidR="002F61E1" w:rsidRPr="001D54DE" w14:paraId="53E1E504" w14:textId="77777777" w:rsidTr="00D66B5F">
        <w:trPr>
          <w:cantSplit/>
          <w:trHeight w:val="1549"/>
        </w:trPr>
        <w:tc>
          <w:tcPr>
            <w:tcW w:w="963" w:type="dxa"/>
          </w:tcPr>
          <w:p w14:paraId="1884C47F" w14:textId="01E8FD53"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1.4.</w:t>
            </w:r>
          </w:p>
        </w:tc>
        <w:tc>
          <w:tcPr>
            <w:tcW w:w="4678" w:type="dxa"/>
          </w:tcPr>
          <w:p w14:paraId="3AB6A64D" w14:textId="77777777" w:rsidR="002F61E1" w:rsidRPr="001D54DE" w:rsidRDefault="002F61E1" w:rsidP="008A286F">
            <w:pPr>
              <w:pStyle w:val="ListeParagraf"/>
              <w:tabs>
                <w:tab w:val="left" w:pos="660"/>
              </w:tabs>
              <w:kinsoku w:val="0"/>
              <w:overflowPunct w:val="0"/>
              <w:ind w:hanging="167"/>
              <w:jc w:val="both"/>
              <w:rPr>
                <w:rFonts w:ascii="Times New Roman" w:hAnsi="Times New Roman" w:cs="Times New Roman"/>
                <w:b/>
                <w:bCs/>
                <w:color w:val="050405"/>
                <w:sz w:val="22"/>
                <w:szCs w:val="22"/>
                <w:lang w:val="en-US"/>
              </w:rPr>
            </w:pPr>
            <w:r w:rsidRPr="001D54DE">
              <w:rPr>
                <w:rFonts w:ascii="Times New Roman" w:hAnsi="Times New Roman" w:cs="Times New Roman"/>
                <w:b/>
                <w:bCs/>
                <w:color w:val="050405"/>
                <w:sz w:val="22"/>
                <w:szCs w:val="22"/>
                <w:lang w:val="en-US"/>
              </w:rPr>
              <w:t>Station</w:t>
            </w:r>
          </w:p>
          <w:p w14:paraId="5561B3D6" w14:textId="70CEC35C" w:rsidR="00CD6037" w:rsidRDefault="00CD6037" w:rsidP="00CD6037">
            <w:pPr>
              <w:spacing w:before="0" w:after="0"/>
              <w:rPr>
                <w:rFonts w:ascii="Calibri" w:hAnsi="Calibri" w:cs="Calibri"/>
                <w:snapToGrid/>
                <w:color w:val="000000"/>
                <w:lang w:val="tr-TR" w:eastAsia="tr-TR"/>
              </w:rPr>
            </w:pPr>
            <w:r>
              <w:rPr>
                <w:rFonts w:ascii="Calibri" w:hAnsi="Calibri" w:cs="Calibri"/>
                <w:color w:val="000000"/>
              </w:rPr>
              <w:t>Station 1 Smart Bicycle Rental Terminal is defined as a station for a certain</w:t>
            </w:r>
            <w:r>
              <w:rPr>
                <w:rFonts w:ascii="Calibri" w:hAnsi="Calibri" w:cs="Calibri"/>
                <w:color w:val="000000"/>
              </w:rPr>
              <w:t xml:space="preserve"> </w:t>
            </w:r>
            <w:r>
              <w:rPr>
                <w:rFonts w:ascii="Calibri" w:hAnsi="Calibri" w:cs="Calibri"/>
                <w:color w:val="000000"/>
              </w:rPr>
              <w:t>number of Smart parks and the whole system that a certain number of</w:t>
            </w:r>
            <w:r>
              <w:rPr>
                <w:rFonts w:ascii="Calibri" w:hAnsi="Calibri" w:cs="Calibri"/>
                <w:color w:val="000000"/>
              </w:rPr>
              <w:t xml:space="preserve"> </w:t>
            </w:r>
            <w:r>
              <w:rPr>
                <w:rFonts w:ascii="Calibri" w:hAnsi="Calibri" w:cs="Calibri"/>
                <w:color w:val="000000"/>
              </w:rPr>
              <w:t>Smart Bisikes form. 1.5. Mobile Application The mobile application is</w:t>
            </w:r>
            <w:r>
              <w:rPr>
                <w:rFonts w:ascii="Calibri" w:hAnsi="Calibri" w:cs="Calibri"/>
                <w:color w:val="000000"/>
              </w:rPr>
              <w:t xml:space="preserve"> </w:t>
            </w:r>
            <w:r>
              <w:rPr>
                <w:rFonts w:ascii="Calibri" w:hAnsi="Calibri" w:cs="Calibri"/>
                <w:color w:val="000000"/>
              </w:rPr>
              <w:t>mobile software that is connected to the whole system and</w:t>
            </w:r>
            <w:r>
              <w:rPr>
                <w:rFonts w:ascii="Calibri" w:hAnsi="Calibri" w:cs="Calibri"/>
                <w:color w:val="000000"/>
              </w:rPr>
              <w:t xml:space="preserve"> </w:t>
            </w:r>
            <w:r>
              <w:rPr>
                <w:rFonts w:ascii="Calibri" w:hAnsi="Calibri" w:cs="Calibri"/>
                <w:color w:val="000000"/>
              </w:rPr>
              <w:t>is prepared by the</w:t>
            </w:r>
            <w:r>
              <w:rPr>
                <w:rFonts w:ascii="Calibri" w:hAnsi="Calibri" w:cs="Calibri"/>
                <w:color w:val="000000"/>
              </w:rPr>
              <w:t xml:space="preserve"> </w:t>
            </w:r>
            <w:r>
              <w:rPr>
                <w:rFonts w:ascii="Calibri" w:hAnsi="Calibri" w:cs="Calibri"/>
                <w:color w:val="000000"/>
              </w:rPr>
              <w:t>contractor and integrated with the modules that show the member</w:t>
            </w:r>
            <w:r>
              <w:rPr>
                <w:rFonts w:ascii="Calibri" w:hAnsi="Calibri" w:cs="Calibri"/>
                <w:color w:val="000000"/>
              </w:rPr>
              <w:t xml:space="preserve"> </w:t>
            </w:r>
            <w:r>
              <w:rPr>
                <w:rFonts w:ascii="Calibri" w:hAnsi="Calibri" w:cs="Calibri"/>
                <w:color w:val="000000"/>
              </w:rPr>
              <w:t>transactions, stations, credit loading and payments made in the system.</w:t>
            </w:r>
          </w:p>
          <w:p w14:paraId="3873021F" w14:textId="4A41720D" w:rsidR="002F61E1" w:rsidRPr="001D54DE" w:rsidRDefault="002F61E1" w:rsidP="008A286F">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p>
        </w:tc>
        <w:tc>
          <w:tcPr>
            <w:tcW w:w="4250" w:type="dxa"/>
            <w:gridSpan w:val="2"/>
            <w:vAlign w:val="center"/>
          </w:tcPr>
          <w:p w14:paraId="2F252BC4"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400CC323"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44A6F3C0"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2F61E1" w:rsidRPr="001D54DE" w14:paraId="5B31F7CB" w14:textId="77777777" w:rsidTr="00D66B5F">
        <w:trPr>
          <w:cantSplit/>
          <w:trHeight w:val="1366"/>
        </w:trPr>
        <w:tc>
          <w:tcPr>
            <w:tcW w:w="963" w:type="dxa"/>
          </w:tcPr>
          <w:p w14:paraId="79770A3F" w14:textId="2A53BFB1"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lastRenderedPageBreak/>
              <w:t>1.5.</w:t>
            </w:r>
          </w:p>
        </w:tc>
        <w:tc>
          <w:tcPr>
            <w:tcW w:w="4678" w:type="dxa"/>
          </w:tcPr>
          <w:p w14:paraId="26FC1C9C" w14:textId="77777777" w:rsidR="002F61E1" w:rsidRPr="001D54DE" w:rsidRDefault="002F61E1" w:rsidP="008A286F">
            <w:pPr>
              <w:pStyle w:val="ListeParagraf"/>
              <w:tabs>
                <w:tab w:val="left" w:pos="660"/>
              </w:tabs>
              <w:kinsoku w:val="0"/>
              <w:overflowPunct w:val="0"/>
              <w:ind w:hanging="167"/>
              <w:jc w:val="both"/>
              <w:rPr>
                <w:rFonts w:ascii="Times New Roman" w:hAnsi="Times New Roman" w:cs="Times New Roman"/>
                <w:b/>
                <w:bCs/>
                <w:color w:val="0F0E10"/>
                <w:sz w:val="22"/>
                <w:szCs w:val="22"/>
                <w:lang w:val="en-US"/>
              </w:rPr>
            </w:pPr>
            <w:r w:rsidRPr="001D54DE">
              <w:rPr>
                <w:rFonts w:ascii="Times New Roman" w:hAnsi="Times New Roman" w:cs="Times New Roman"/>
                <w:b/>
                <w:bCs/>
                <w:color w:val="0F0E10"/>
                <w:sz w:val="22"/>
                <w:szCs w:val="22"/>
                <w:lang w:val="en-US"/>
              </w:rPr>
              <w:t>Mobile</w:t>
            </w:r>
            <w:r w:rsidRPr="001D54DE">
              <w:rPr>
                <w:rFonts w:ascii="Times New Roman" w:hAnsi="Times New Roman" w:cs="Times New Roman"/>
                <w:b/>
                <w:bCs/>
                <w:color w:val="0F0E10"/>
                <w:spacing w:val="3"/>
                <w:sz w:val="22"/>
                <w:szCs w:val="22"/>
                <w:lang w:val="en-US"/>
              </w:rPr>
              <w:t xml:space="preserve"> </w:t>
            </w:r>
            <w:r w:rsidRPr="001D54DE">
              <w:rPr>
                <w:rFonts w:ascii="Times New Roman" w:hAnsi="Times New Roman" w:cs="Times New Roman"/>
                <w:b/>
                <w:bCs/>
                <w:color w:val="0F0E10"/>
                <w:sz w:val="22"/>
                <w:szCs w:val="22"/>
                <w:lang w:val="en-US"/>
              </w:rPr>
              <w:t>Application</w:t>
            </w:r>
          </w:p>
          <w:p w14:paraId="44C7ECE8" w14:textId="2C33AC16" w:rsidR="002F61E1" w:rsidRPr="001D54DE" w:rsidRDefault="00CD6037" w:rsidP="008A286F">
            <w:pPr>
              <w:pStyle w:val="Balk2"/>
              <w:kinsoku w:val="0"/>
              <w:overflowPunct w:val="0"/>
              <w:spacing w:before="0" w:after="0"/>
              <w:ind w:right="118"/>
              <w:jc w:val="both"/>
              <w:rPr>
                <w:rFonts w:ascii="Times New Roman" w:hAnsi="Times New Roman"/>
                <w:color w:val="151314"/>
                <w:sz w:val="22"/>
                <w:szCs w:val="22"/>
                <w:lang w:val="en-US"/>
              </w:rPr>
            </w:pPr>
            <w:r w:rsidRPr="00CD6037">
              <w:rPr>
                <w:rFonts w:ascii="Times New Roman" w:hAnsi="Times New Roman"/>
                <w:color w:val="141315"/>
                <w:sz w:val="22"/>
                <w:szCs w:val="22"/>
                <w:lang w:val="en-US"/>
              </w:rPr>
              <w:t xml:space="preserve">The mobile application is a mobile software integrated with the entire system, prepared by the contractor, and integrated with modules that display member transactions, stations and station statuses in the </w:t>
            </w:r>
            <w:proofErr w:type="gramStart"/>
            <w:r w:rsidRPr="00CD6037">
              <w:rPr>
                <w:rFonts w:ascii="Times New Roman" w:hAnsi="Times New Roman"/>
                <w:color w:val="141315"/>
                <w:sz w:val="22"/>
                <w:szCs w:val="22"/>
                <w:lang w:val="en-US"/>
              </w:rPr>
              <w:t>system.</w:t>
            </w:r>
            <w:r w:rsidR="008A286F" w:rsidRPr="001D54DE">
              <w:rPr>
                <w:rFonts w:ascii="Times New Roman" w:hAnsi="Times New Roman"/>
                <w:color w:val="151314"/>
                <w:sz w:val="22"/>
                <w:szCs w:val="22"/>
                <w:lang w:val="en-US"/>
              </w:rPr>
              <w:t>.</w:t>
            </w:r>
            <w:proofErr w:type="gramEnd"/>
          </w:p>
          <w:p w14:paraId="66D114BC" w14:textId="77777777" w:rsidR="002F61E1" w:rsidRPr="001D54DE" w:rsidRDefault="002F61E1" w:rsidP="008A286F">
            <w:pPr>
              <w:pStyle w:val="ListeParagraf"/>
              <w:tabs>
                <w:tab w:val="left" w:pos="660"/>
              </w:tabs>
              <w:kinsoku w:val="0"/>
              <w:overflowPunct w:val="0"/>
              <w:ind w:hanging="167"/>
              <w:jc w:val="both"/>
              <w:rPr>
                <w:rFonts w:ascii="Times New Roman" w:hAnsi="Times New Roman" w:cs="Times New Roman"/>
                <w:b/>
                <w:bCs/>
                <w:color w:val="050405"/>
                <w:sz w:val="22"/>
                <w:szCs w:val="22"/>
                <w:lang w:val="en-US"/>
              </w:rPr>
            </w:pPr>
          </w:p>
        </w:tc>
        <w:tc>
          <w:tcPr>
            <w:tcW w:w="4250" w:type="dxa"/>
            <w:gridSpan w:val="2"/>
            <w:vAlign w:val="center"/>
          </w:tcPr>
          <w:p w14:paraId="7E156841"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164D7E67"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35F6E167"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2F61E1" w:rsidRPr="001D54DE" w14:paraId="7D5336A3" w14:textId="77777777" w:rsidTr="00D66B5F">
        <w:trPr>
          <w:cantSplit/>
          <w:trHeight w:val="455"/>
        </w:trPr>
        <w:tc>
          <w:tcPr>
            <w:tcW w:w="963" w:type="dxa"/>
          </w:tcPr>
          <w:p w14:paraId="555A21A1" w14:textId="4836C982"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2.</w:t>
            </w:r>
          </w:p>
        </w:tc>
        <w:tc>
          <w:tcPr>
            <w:tcW w:w="4678" w:type="dxa"/>
          </w:tcPr>
          <w:p w14:paraId="2D1A28AF" w14:textId="40834C29" w:rsidR="002F61E1" w:rsidRPr="001D54DE" w:rsidRDefault="00A22CF4" w:rsidP="008A286F">
            <w:pPr>
              <w:pStyle w:val="ListeParagraf"/>
              <w:tabs>
                <w:tab w:val="left" w:pos="1179"/>
              </w:tabs>
              <w:kinsoku w:val="0"/>
              <w:overflowPunct w:val="0"/>
              <w:ind w:hanging="167"/>
              <w:rPr>
                <w:rFonts w:ascii="Times New Roman" w:hAnsi="Times New Roman" w:cs="Times New Roman"/>
                <w:b/>
                <w:color w:val="0F0F11"/>
                <w:sz w:val="22"/>
                <w:szCs w:val="22"/>
                <w:lang w:val="en-US"/>
              </w:rPr>
            </w:pPr>
            <w:r w:rsidRPr="001D54DE">
              <w:rPr>
                <w:noProof/>
              </w:rPr>
              <mc:AlternateContent>
                <mc:Choice Requires="wps">
                  <w:drawing>
                    <wp:anchor distT="0" distB="0" distL="114300" distR="114300" simplePos="0" relativeHeight="251657728" behindDoc="0" locked="0" layoutInCell="0" allowOverlap="1" wp14:anchorId="5F9792DF" wp14:editId="09669C35">
                      <wp:simplePos x="0" y="0"/>
                      <wp:positionH relativeFrom="page">
                        <wp:posOffset>2621280</wp:posOffset>
                      </wp:positionH>
                      <wp:positionV relativeFrom="paragraph">
                        <wp:posOffset>-824230</wp:posOffset>
                      </wp:positionV>
                      <wp:extent cx="0" cy="438150"/>
                      <wp:effectExtent l="0" t="0" r="0" b="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38150"/>
                              </a:xfrm>
                              <a:custGeom>
                                <a:avLst/>
                                <a:gdLst>
                                  <a:gd name="T0" fmla="*/ 0 w 20"/>
                                  <a:gd name="T1" fmla="*/ 278225250 h 691"/>
                                  <a:gd name="T2" fmla="*/ 0 w 20"/>
                                  <a:gd name="T3" fmla="*/ 0 h 691"/>
                                  <a:gd name="T4" fmla="*/ 0 60000 65536"/>
                                  <a:gd name="T5" fmla="*/ 0 60000 65536"/>
                                </a:gdLst>
                                <a:ahLst/>
                                <a:cxnLst>
                                  <a:cxn ang="T4">
                                    <a:pos x="T0" y="T1"/>
                                  </a:cxn>
                                  <a:cxn ang="T5">
                                    <a:pos x="T2" y="T3"/>
                                  </a:cxn>
                                </a:cxnLst>
                                <a:rect l="0" t="0" r="r" b="b"/>
                                <a:pathLst>
                                  <a:path w="20" h="691">
                                    <a:moveTo>
                                      <a:pt x="0" y="691"/>
                                    </a:moveTo>
                                    <a:lnTo>
                                      <a:pt x="0" y="0"/>
                                    </a:lnTo>
                                  </a:path>
                                </a:pathLst>
                              </a:custGeom>
                              <a:noFill/>
                              <a:ln w="3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CEB06" id="Freeform 2" o:spid="_x0000_s1026" style="position:absolute;margin-left:206.4pt;margin-top:-64.9pt;width:0;height:3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" o:allowincell="f" path="m,691l,e" filled="f" strokeweight=".106mm">
                      <v:path arrowok="t" o:connecttype="custom" o:connectlocs="0,2147483646;0,0" o:connectangles="0,0"/>
                      <w10:wrap anchorx="page"/>
                    </v:shape>
                  </w:pict>
                </mc:Fallback>
              </mc:AlternateContent>
            </w:r>
            <w:r w:rsidR="002F61E1" w:rsidRPr="001D54DE">
              <w:rPr>
                <w:rFonts w:ascii="Times New Roman" w:hAnsi="Times New Roman" w:cs="Times New Roman"/>
                <w:b/>
                <w:color w:val="0F0F11"/>
                <w:sz w:val="22"/>
                <w:szCs w:val="22"/>
                <w:lang w:val="en-US"/>
              </w:rPr>
              <w:t>PARK</w:t>
            </w:r>
          </w:p>
          <w:p w14:paraId="7DC8EFAE" w14:textId="77777777" w:rsidR="002F61E1" w:rsidRPr="001D54DE" w:rsidRDefault="002F61E1" w:rsidP="008A286F">
            <w:pPr>
              <w:pStyle w:val="ListeParagraf"/>
              <w:tabs>
                <w:tab w:val="left" w:pos="660"/>
              </w:tabs>
              <w:kinsoku w:val="0"/>
              <w:overflowPunct w:val="0"/>
              <w:ind w:hanging="167"/>
              <w:jc w:val="both"/>
              <w:rPr>
                <w:rFonts w:ascii="Times New Roman" w:hAnsi="Times New Roman" w:cs="Times New Roman"/>
                <w:b/>
                <w:color w:val="0F0E10"/>
                <w:sz w:val="22"/>
                <w:szCs w:val="22"/>
                <w:lang w:val="en-US"/>
              </w:rPr>
            </w:pPr>
          </w:p>
        </w:tc>
        <w:tc>
          <w:tcPr>
            <w:tcW w:w="4250" w:type="dxa"/>
            <w:gridSpan w:val="2"/>
            <w:vAlign w:val="center"/>
          </w:tcPr>
          <w:p w14:paraId="209FF062"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32D590FB"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4627BB8F"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2F61E1" w:rsidRPr="001D54DE" w14:paraId="7A0C7B46" w14:textId="77777777" w:rsidTr="00077B92">
        <w:trPr>
          <w:cantSplit/>
          <w:trHeight w:val="456"/>
        </w:trPr>
        <w:tc>
          <w:tcPr>
            <w:tcW w:w="963" w:type="dxa"/>
          </w:tcPr>
          <w:p w14:paraId="34DA57FD" w14:textId="69A7C5B7"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2.1.</w:t>
            </w:r>
          </w:p>
        </w:tc>
        <w:tc>
          <w:tcPr>
            <w:tcW w:w="4678" w:type="dxa"/>
          </w:tcPr>
          <w:p w14:paraId="66F7BEB8" w14:textId="70D124C0" w:rsidR="002F61E1" w:rsidRDefault="002F61E1" w:rsidP="008A286F">
            <w:pPr>
              <w:pStyle w:val="Balk3"/>
              <w:keepNext w:val="0"/>
              <w:framePr w:hSpace="0" w:vSpace="0" w:wrap="auto" w:vAnchor="margin" w:yAlign="inline"/>
              <w:widowControl w:val="0"/>
              <w:tabs>
                <w:tab w:val="left" w:pos="1392"/>
              </w:tabs>
              <w:kinsoku w:val="0"/>
              <w:overflowPunct w:val="0"/>
              <w:autoSpaceDE w:val="0"/>
              <w:autoSpaceDN w:val="0"/>
              <w:adjustRightInd w:val="0"/>
              <w:spacing w:before="0" w:after="0"/>
              <w:rPr>
                <w:rFonts w:ascii="Times New Roman" w:hAnsi="Times New Roman"/>
                <w:b/>
                <w:bCs/>
                <w:color w:val="0F0F11"/>
                <w:w w:val="105"/>
                <w:sz w:val="22"/>
                <w:szCs w:val="22"/>
                <w:lang w:val="en-US"/>
              </w:rPr>
            </w:pPr>
            <w:r w:rsidRPr="001D54DE">
              <w:rPr>
                <w:rFonts w:ascii="Times New Roman" w:hAnsi="Times New Roman"/>
                <w:b/>
                <w:bCs/>
                <w:color w:val="0F0F11"/>
                <w:w w:val="105"/>
                <w:sz w:val="22"/>
                <w:szCs w:val="22"/>
                <w:lang w:val="en-US"/>
              </w:rPr>
              <w:t>G</w:t>
            </w:r>
            <w:r w:rsidR="008A286F" w:rsidRPr="001D54DE">
              <w:rPr>
                <w:rFonts w:ascii="Times New Roman" w:hAnsi="Times New Roman"/>
                <w:b/>
                <w:bCs/>
                <w:color w:val="0F0F11"/>
                <w:w w:val="105"/>
                <w:sz w:val="22"/>
                <w:szCs w:val="22"/>
                <w:lang w:val="en-US"/>
              </w:rPr>
              <w:t xml:space="preserve">eneral conditions </w:t>
            </w:r>
          </w:p>
          <w:p w14:paraId="376E55FC" w14:textId="4446382A" w:rsidR="00672B26" w:rsidRPr="001D54DE" w:rsidRDefault="00672B26" w:rsidP="00672B26">
            <w:pPr>
              <w:pStyle w:val="GvdeMetni"/>
              <w:kinsoku w:val="0"/>
              <w:overflowPunct w:val="0"/>
              <w:spacing w:before="0" w:after="0"/>
              <w:jc w:val="both"/>
              <w:rPr>
                <w:rFonts w:ascii="Times New Roman" w:hAnsi="Times New Roman"/>
                <w:color w:val="0F0F11"/>
                <w:sz w:val="22"/>
                <w:szCs w:val="22"/>
                <w:lang w:val="en-US"/>
              </w:rPr>
            </w:pPr>
          </w:p>
        </w:tc>
        <w:tc>
          <w:tcPr>
            <w:tcW w:w="4250" w:type="dxa"/>
            <w:gridSpan w:val="2"/>
            <w:vAlign w:val="center"/>
          </w:tcPr>
          <w:p w14:paraId="1EE56C8E"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62824C6A"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3BBA6DA1"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077B92" w:rsidRPr="001D54DE" w14:paraId="2E41DA10" w14:textId="77777777" w:rsidTr="00077B92">
        <w:trPr>
          <w:cantSplit/>
          <w:trHeight w:val="1605"/>
        </w:trPr>
        <w:tc>
          <w:tcPr>
            <w:tcW w:w="963" w:type="dxa"/>
          </w:tcPr>
          <w:p w14:paraId="68CA0C10" w14:textId="7D57A149" w:rsidR="00077B92" w:rsidRPr="001D54DE" w:rsidRDefault="00077B92" w:rsidP="008A286F">
            <w:pPr>
              <w:spacing w:before="0" w:after="0"/>
              <w:jc w:val="center"/>
              <w:rPr>
                <w:rFonts w:ascii="Times New Roman" w:hAnsi="Times New Roman"/>
                <w:b/>
                <w:sz w:val="22"/>
                <w:szCs w:val="22"/>
                <w:lang w:val="en-US"/>
              </w:rPr>
            </w:pPr>
            <w:r>
              <w:rPr>
                <w:rFonts w:ascii="Times New Roman" w:hAnsi="Times New Roman"/>
                <w:b/>
                <w:sz w:val="22"/>
                <w:szCs w:val="22"/>
                <w:lang w:val="en-US"/>
              </w:rPr>
              <w:t>2.1.1.</w:t>
            </w:r>
          </w:p>
        </w:tc>
        <w:tc>
          <w:tcPr>
            <w:tcW w:w="4678" w:type="dxa"/>
          </w:tcPr>
          <w:p w14:paraId="398176D6" w14:textId="77777777" w:rsidR="00077B92" w:rsidRDefault="00077B92" w:rsidP="00077B92">
            <w:pPr>
              <w:pStyle w:val="GvdeMetni"/>
              <w:kinsoku w:val="0"/>
              <w:overflowPunct w:val="0"/>
              <w:spacing w:before="0" w:after="0"/>
              <w:jc w:val="both"/>
              <w:rPr>
                <w:rFonts w:ascii="Times New Roman" w:hAnsi="Times New Roman"/>
                <w:snapToGrid/>
                <w:w w:val="105"/>
                <w:sz w:val="22"/>
                <w:szCs w:val="22"/>
                <w:lang w:val="en-US" w:eastAsia="tr-TR"/>
              </w:rPr>
            </w:pPr>
            <w:r w:rsidRPr="00CD6037">
              <w:rPr>
                <w:rFonts w:ascii="Times New Roman" w:hAnsi="Times New Roman"/>
                <w:snapToGrid/>
                <w:w w:val="105"/>
                <w:sz w:val="22"/>
                <w:szCs w:val="22"/>
                <w:lang w:val="en-US" w:eastAsia="tr-TR"/>
              </w:rPr>
              <w:t>It is the device that enables the identification of the bicycles, the bicycles, which are connected to the central server by the parking control card which enables the bicycles to be taken by the user, locked by the user, and the bicycles which are connected to the information server.</w:t>
            </w:r>
          </w:p>
          <w:p w14:paraId="2A3DC0D1" w14:textId="3A47CE10" w:rsidR="00077B92" w:rsidRPr="001D54DE" w:rsidRDefault="00077B92" w:rsidP="00077B92">
            <w:pPr>
              <w:pStyle w:val="GvdeMetni"/>
              <w:kinsoku w:val="0"/>
              <w:overflowPunct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1E1AE732" w14:textId="77777777" w:rsidR="00077B92" w:rsidRPr="001D54DE" w:rsidRDefault="00077B92" w:rsidP="008A286F">
            <w:pPr>
              <w:spacing w:before="0" w:after="0"/>
              <w:rPr>
                <w:rFonts w:ascii="Times New Roman" w:hAnsi="Times New Roman"/>
                <w:b/>
                <w:sz w:val="22"/>
                <w:szCs w:val="22"/>
                <w:lang w:val="en-US"/>
              </w:rPr>
            </w:pPr>
          </w:p>
        </w:tc>
        <w:tc>
          <w:tcPr>
            <w:tcW w:w="2832" w:type="dxa"/>
          </w:tcPr>
          <w:p w14:paraId="092437C4" w14:textId="77777777" w:rsidR="00077B92" w:rsidRPr="001D54DE" w:rsidRDefault="00077B92" w:rsidP="008A286F">
            <w:pPr>
              <w:spacing w:before="0" w:after="0"/>
              <w:rPr>
                <w:rFonts w:ascii="Times New Roman" w:hAnsi="Times New Roman"/>
                <w:b/>
                <w:sz w:val="22"/>
                <w:szCs w:val="22"/>
                <w:lang w:val="en-US"/>
              </w:rPr>
            </w:pPr>
          </w:p>
        </w:tc>
        <w:tc>
          <w:tcPr>
            <w:tcW w:w="1990" w:type="dxa"/>
          </w:tcPr>
          <w:p w14:paraId="4D7C226F" w14:textId="77777777" w:rsidR="00077B92" w:rsidRPr="001D54DE" w:rsidRDefault="00077B92" w:rsidP="008A286F">
            <w:pPr>
              <w:tabs>
                <w:tab w:val="left" w:pos="729"/>
              </w:tabs>
              <w:spacing w:before="0" w:after="0"/>
              <w:jc w:val="center"/>
              <w:rPr>
                <w:rFonts w:ascii="Times New Roman" w:hAnsi="Times New Roman"/>
                <w:b/>
                <w:sz w:val="22"/>
                <w:szCs w:val="22"/>
                <w:lang w:val="en-US"/>
              </w:rPr>
            </w:pPr>
          </w:p>
        </w:tc>
      </w:tr>
      <w:tr w:rsidR="00077B92" w:rsidRPr="001D54DE" w14:paraId="7B520DF0" w14:textId="77777777" w:rsidTr="00D66B5F">
        <w:trPr>
          <w:cantSplit/>
          <w:trHeight w:val="657"/>
        </w:trPr>
        <w:tc>
          <w:tcPr>
            <w:tcW w:w="963" w:type="dxa"/>
          </w:tcPr>
          <w:p w14:paraId="319A221A" w14:textId="701D54B3" w:rsidR="00077B92" w:rsidRDefault="00077B92" w:rsidP="008A286F">
            <w:pPr>
              <w:spacing w:before="0" w:after="0"/>
              <w:jc w:val="center"/>
              <w:rPr>
                <w:rFonts w:ascii="Times New Roman" w:hAnsi="Times New Roman"/>
                <w:b/>
                <w:sz w:val="22"/>
                <w:szCs w:val="22"/>
                <w:lang w:val="en-US"/>
              </w:rPr>
            </w:pPr>
            <w:r>
              <w:rPr>
                <w:rFonts w:ascii="Times New Roman" w:hAnsi="Times New Roman"/>
                <w:b/>
                <w:sz w:val="22"/>
                <w:szCs w:val="22"/>
                <w:lang w:val="en-US"/>
              </w:rPr>
              <w:t>2.1.2</w:t>
            </w:r>
          </w:p>
        </w:tc>
        <w:tc>
          <w:tcPr>
            <w:tcW w:w="4678" w:type="dxa"/>
          </w:tcPr>
          <w:p w14:paraId="5BF08E5A" w14:textId="1A1B5AE7" w:rsidR="00077B92" w:rsidRDefault="00077B92" w:rsidP="00077B92">
            <w:pPr>
              <w:pStyle w:val="GvdeMetni"/>
              <w:kinsoku w:val="0"/>
              <w:overflowPunct w:val="0"/>
              <w:spacing w:before="0" w:after="0"/>
              <w:jc w:val="both"/>
              <w:rPr>
                <w:rFonts w:ascii="Times New Roman" w:hAnsi="Times New Roman"/>
                <w:snapToGrid/>
                <w:w w:val="105"/>
                <w:sz w:val="22"/>
                <w:szCs w:val="22"/>
                <w:lang w:val="en-US" w:eastAsia="tr-TR"/>
              </w:rPr>
            </w:pPr>
            <w:r>
              <w:rPr>
                <w:rFonts w:ascii="Times New Roman" w:hAnsi="Times New Roman"/>
                <w:snapToGrid/>
                <w:w w:val="105"/>
                <w:sz w:val="22"/>
                <w:szCs w:val="22"/>
                <w:lang w:val="en-US" w:eastAsia="tr-TR"/>
              </w:rPr>
              <w:t>N/A</w:t>
            </w:r>
          </w:p>
          <w:p w14:paraId="011B01D6" w14:textId="77777777" w:rsidR="00077B92" w:rsidRPr="00CD6037" w:rsidRDefault="00077B92" w:rsidP="00077B92">
            <w:pPr>
              <w:pStyle w:val="GvdeMetni"/>
              <w:kinsoku w:val="0"/>
              <w:overflowPunct w:val="0"/>
              <w:spacing w:before="0" w:after="0"/>
              <w:jc w:val="both"/>
              <w:rPr>
                <w:rFonts w:ascii="Times New Roman" w:hAnsi="Times New Roman"/>
                <w:snapToGrid/>
                <w:w w:val="105"/>
                <w:sz w:val="22"/>
                <w:szCs w:val="22"/>
                <w:lang w:val="en-US" w:eastAsia="tr-TR"/>
              </w:rPr>
            </w:pPr>
          </w:p>
        </w:tc>
        <w:tc>
          <w:tcPr>
            <w:tcW w:w="4250" w:type="dxa"/>
            <w:gridSpan w:val="2"/>
            <w:vAlign w:val="center"/>
          </w:tcPr>
          <w:p w14:paraId="04221FAD" w14:textId="77777777" w:rsidR="00077B92" w:rsidRPr="001D54DE" w:rsidRDefault="00077B92" w:rsidP="008A286F">
            <w:pPr>
              <w:spacing w:before="0" w:after="0"/>
              <w:rPr>
                <w:rFonts w:ascii="Times New Roman" w:hAnsi="Times New Roman"/>
                <w:b/>
                <w:sz w:val="22"/>
                <w:szCs w:val="22"/>
                <w:lang w:val="en-US"/>
              </w:rPr>
            </w:pPr>
          </w:p>
        </w:tc>
        <w:tc>
          <w:tcPr>
            <w:tcW w:w="2832" w:type="dxa"/>
          </w:tcPr>
          <w:p w14:paraId="2C25D46A" w14:textId="77777777" w:rsidR="00077B92" w:rsidRPr="001D54DE" w:rsidRDefault="00077B92" w:rsidP="008A286F">
            <w:pPr>
              <w:spacing w:before="0" w:after="0"/>
              <w:rPr>
                <w:rFonts w:ascii="Times New Roman" w:hAnsi="Times New Roman"/>
                <w:b/>
                <w:sz w:val="22"/>
                <w:szCs w:val="22"/>
                <w:lang w:val="en-US"/>
              </w:rPr>
            </w:pPr>
          </w:p>
        </w:tc>
        <w:tc>
          <w:tcPr>
            <w:tcW w:w="1990" w:type="dxa"/>
          </w:tcPr>
          <w:p w14:paraId="4252BE0F" w14:textId="77777777" w:rsidR="00077B92" w:rsidRPr="001D54DE" w:rsidRDefault="00077B92" w:rsidP="008A286F">
            <w:pPr>
              <w:tabs>
                <w:tab w:val="left" w:pos="729"/>
              </w:tabs>
              <w:spacing w:before="0" w:after="0"/>
              <w:jc w:val="center"/>
              <w:rPr>
                <w:rFonts w:ascii="Times New Roman" w:hAnsi="Times New Roman"/>
                <w:b/>
                <w:sz w:val="22"/>
                <w:szCs w:val="22"/>
                <w:lang w:val="en-US"/>
              </w:rPr>
            </w:pPr>
          </w:p>
        </w:tc>
      </w:tr>
      <w:tr w:rsidR="002F61E1" w:rsidRPr="001D54DE" w14:paraId="79F1693D" w14:textId="77777777" w:rsidTr="00D66B5F">
        <w:trPr>
          <w:cantSplit/>
          <w:trHeight w:val="465"/>
        </w:trPr>
        <w:tc>
          <w:tcPr>
            <w:tcW w:w="963" w:type="dxa"/>
          </w:tcPr>
          <w:p w14:paraId="7BDC5EA2" w14:textId="3D24E341" w:rsidR="002F61E1" w:rsidRPr="001D54DE" w:rsidRDefault="002F61E1"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2.2.</w:t>
            </w:r>
          </w:p>
        </w:tc>
        <w:tc>
          <w:tcPr>
            <w:tcW w:w="4678" w:type="dxa"/>
          </w:tcPr>
          <w:p w14:paraId="78E5CFC5" w14:textId="77777777" w:rsidR="002F61E1" w:rsidRPr="001D54DE" w:rsidRDefault="002F61E1"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r w:rsidRPr="001D54DE">
              <w:rPr>
                <w:rFonts w:ascii="Times New Roman" w:hAnsi="Times New Roman"/>
                <w:b/>
                <w:bCs/>
                <w:color w:val="0F0F11"/>
                <w:w w:val="105"/>
                <w:sz w:val="22"/>
                <w:szCs w:val="22"/>
                <w:lang w:val="en-US"/>
              </w:rPr>
              <w:t>Body</w:t>
            </w:r>
          </w:p>
          <w:p w14:paraId="502761AA" w14:textId="6B22863A" w:rsidR="002F61E1" w:rsidRPr="001D54DE" w:rsidRDefault="002F61E1" w:rsidP="00CD6037">
            <w:pPr>
              <w:pStyle w:val="ListeParagraf"/>
              <w:tabs>
                <w:tab w:val="left" w:pos="2083"/>
              </w:tabs>
              <w:kinsoku w:val="0"/>
              <w:overflowPunct w:val="0"/>
              <w:ind w:left="0" w:firstLine="0"/>
              <w:jc w:val="both"/>
              <w:rPr>
                <w:rFonts w:ascii="Times New Roman" w:hAnsi="Times New Roman" w:cs="Times New Roman"/>
                <w:color w:val="0F0F11"/>
                <w:w w:val="105"/>
                <w:sz w:val="22"/>
                <w:szCs w:val="22"/>
                <w:lang w:val="en-US"/>
              </w:rPr>
            </w:pPr>
          </w:p>
        </w:tc>
        <w:tc>
          <w:tcPr>
            <w:tcW w:w="4250" w:type="dxa"/>
            <w:gridSpan w:val="2"/>
            <w:vAlign w:val="center"/>
          </w:tcPr>
          <w:p w14:paraId="11DA977E"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09F2835C"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37A617F2"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A76375" w:rsidRPr="001D54DE" w14:paraId="74D5AF8E" w14:textId="77777777" w:rsidTr="00D66B5F">
        <w:trPr>
          <w:cantSplit/>
          <w:trHeight w:val="465"/>
        </w:trPr>
        <w:tc>
          <w:tcPr>
            <w:tcW w:w="963" w:type="dxa"/>
          </w:tcPr>
          <w:p w14:paraId="2A40007C" w14:textId="49D61DBD"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w:t>
            </w:r>
            <w:r>
              <w:rPr>
                <w:rFonts w:ascii="Calibri" w:hAnsi="Calibri" w:cs="Calibri"/>
                <w:b/>
                <w:bCs/>
                <w:color w:val="000000"/>
              </w:rPr>
              <w:t>1.</w:t>
            </w:r>
          </w:p>
          <w:p w14:paraId="7F03FBF6" w14:textId="77777777" w:rsidR="00A76375" w:rsidRPr="001D54DE" w:rsidRDefault="00A76375" w:rsidP="008A286F">
            <w:pPr>
              <w:spacing w:before="0" w:after="0"/>
              <w:jc w:val="center"/>
              <w:rPr>
                <w:rFonts w:ascii="Times New Roman" w:hAnsi="Times New Roman"/>
                <w:b/>
                <w:sz w:val="22"/>
                <w:szCs w:val="22"/>
                <w:lang w:val="en-US"/>
              </w:rPr>
            </w:pPr>
          </w:p>
        </w:tc>
        <w:tc>
          <w:tcPr>
            <w:tcW w:w="4678" w:type="dxa"/>
          </w:tcPr>
          <w:p w14:paraId="56E5FD6F" w14:textId="47EA3133" w:rsidR="00A76375" w:rsidRPr="001D54DE" w:rsidRDefault="00A76375"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r w:rsidRPr="00CD6037">
              <w:rPr>
                <w:rFonts w:ascii="Times New Roman" w:hAnsi="Times New Roman"/>
                <w:color w:val="0F0F11"/>
                <w:w w:val="105"/>
                <w:sz w:val="22"/>
                <w:szCs w:val="22"/>
                <w:lang w:val="en-US"/>
              </w:rPr>
              <w:t>The intelligent bike park main body must be resistant to harsh use, forcing and bumping</w:t>
            </w:r>
          </w:p>
        </w:tc>
        <w:tc>
          <w:tcPr>
            <w:tcW w:w="4250" w:type="dxa"/>
            <w:gridSpan w:val="2"/>
            <w:vAlign w:val="center"/>
          </w:tcPr>
          <w:p w14:paraId="503868E9"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1F1D8777"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4AE2AB62"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2BE95FDF" w14:textId="77777777" w:rsidTr="00D66B5F">
        <w:trPr>
          <w:cantSplit/>
          <w:trHeight w:val="465"/>
        </w:trPr>
        <w:tc>
          <w:tcPr>
            <w:tcW w:w="963" w:type="dxa"/>
          </w:tcPr>
          <w:p w14:paraId="3FC0FCE8"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2.2.2. </w:t>
            </w:r>
          </w:p>
          <w:p w14:paraId="6F957152" w14:textId="77777777" w:rsidR="00A76375" w:rsidRPr="001D54DE" w:rsidRDefault="00A76375" w:rsidP="008A286F">
            <w:pPr>
              <w:spacing w:before="0" w:after="0"/>
              <w:jc w:val="center"/>
              <w:rPr>
                <w:rFonts w:ascii="Times New Roman" w:hAnsi="Times New Roman"/>
                <w:b/>
                <w:sz w:val="22"/>
                <w:szCs w:val="22"/>
                <w:lang w:val="en-US"/>
              </w:rPr>
            </w:pPr>
          </w:p>
        </w:tc>
        <w:tc>
          <w:tcPr>
            <w:tcW w:w="4678" w:type="dxa"/>
          </w:tcPr>
          <w:p w14:paraId="4B0BAE85" w14:textId="77777777" w:rsidR="00A76375" w:rsidRDefault="00A76375" w:rsidP="00A76375">
            <w:pPr>
              <w:spacing w:before="0" w:after="0"/>
              <w:jc w:val="both"/>
              <w:rPr>
                <w:rFonts w:ascii="Calibri" w:hAnsi="Calibri" w:cs="Calibri"/>
                <w:snapToGrid/>
                <w:color w:val="000000"/>
                <w:lang w:val="tr-TR" w:eastAsia="tr-TR"/>
              </w:rPr>
            </w:pPr>
            <w:r>
              <w:rPr>
                <w:rFonts w:ascii="Calibri" w:hAnsi="Calibri" w:cs="Calibri"/>
                <w:color w:val="000000"/>
              </w:rPr>
              <w:t>The intelligent bike park main body will be made of materials with at least 5 mm aluminum / stainless steel / fiber carbon and / or equivalent strength. A smart bike parking system will not be able to produce this kind of production because of the breakage of the gray cast iron easily.</w:t>
            </w:r>
          </w:p>
          <w:p w14:paraId="53294C5A" w14:textId="77777777" w:rsidR="00A76375" w:rsidRPr="001D54DE" w:rsidRDefault="00A76375"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7262F262"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58F983B3"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773E4BA8"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7CDBE19B" w14:textId="77777777" w:rsidTr="00D66B5F">
        <w:trPr>
          <w:cantSplit/>
          <w:trHeight w:val="465"/>
        </w:trPr>
        <w:tc>
          <w:tcPr>
            <w:tcW w:w="963" w:type="dxa"/>
          </w:tcPr>
          <w:p w14:paraId="57805762"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 xml:space="preserve">2.2.3. </w:t>
            </w:r>
          </w:p>
          <w:p w14:paraId="536E7052" w14:textId="77777777" w:rsidR="00A76375" w:rsidRPr="001D54DE" w:rsidRDefault="00A76375" w:rsidP="008A286F">
            <w:pPr>
              <w:spacing w:before="0" w:after="0"/>
              <w:jc w:val="center"/>
              <w:rPr>
                <w:rFonts w:ascii="Times New Roman" w:hAnsi="Times New Roman"/>
                <w:b/>
                <w:sz w:val="22"/>
                <w:szCs w:val="22"/>
                <w:lang w:val="en-US"/>
              </w:rPr>
            </w:pPr>
          </w:p>
        </w:tc>
        <w:tc>
          <w:tcPr>
            <w:tcW w:w="4678" w:type="dxa"/>
          </w:tcPr>
          <w:p w14:paraId="5F90DC64" w14:textId="77777777" w:rsidR="00A76375" w:rsidRPr="00077B92" w:rsidRDefault="00A76375" w:rsidP="00077B92">
            <w:pPr>
              <w:pStyle w:val="Balk3"/>
              <w:framePr w:wrap="auto"/>
              <w:widowControl w:val="0"/>
              <w:tabs>
                <w:tab w:val="left" w:pos="1807"/>
              </w:tabs>
              <w:kinsoku w:val="0"/>
              <w:overflowPunct w:val="0"/>
              <w:autoSpaceDE w:val="0"/>
              <w:autoSpaceDN w:val="0"/>
              <w:adjustRightInd w:val="0"/>
              <w:spacing w:before="0" w:after="0"/>
              <w:rPr>
                <w:rFonts w:ascii="Times New Roman" w:hAnsi="Times New Roman"/>
                <w:color w:val="0F0F11"/>
                <w:w w:val="105"/>
                <w:sz w:val="22"/>
                <w:szCs w:val="22"/>
                <w:lang w:val="en-US"/>
              </w:rPr>
            </w:pPr>
            <w:r w:rsidRPr="00077B92">
              <w:rPr>
                <w:rFonts w:ascii="Times New Roman" w:hAnsi="Times New Roman"/>
                <w:color w:val="0F0F11"/>
                <w:w w:val="105"/>
                <w:sz w:val="22"/>
                <w:szCs w:val="22"/>
                <w:lang w:val="en-US"/>
              </w:rPr>
              <w:t>Intelligent bicycle parking dimensions: Height should be at</w:t>
            </w:r>
          </w:p>
          <w:p w14:paraId="4ED7EE87" w14:textId="5363C025" w:rsidR="00A76375" w:rsidRPr="001D54DE" w:rsidRDefault="00A76375" w:rsidP="00077B92">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rPr>
                <w:rFonts w:ascii="Times New Roman" w:hAnsi="Times New Roman"/>
                <w:b/>
                <w:bCs/>
                <w:color w:val="0F0F11"/>
                <w:w w:val="105"/>
                <w:sz w:val="22"/>
                <w:szCs w:val="22"/>
                <w:lang w:val="en-US"/>
              </w:rPr>
            </w:pPr>
            <w:r w:rsidRPr="00077B92">
              <w:rPr>
                <w:rFonts w:ascii="Times New Roman" w:hAnsi="Times New Roman"/>
                <w:color w:val="0F0F11"/>
                <w:w w:val="105"/>
                <w:sz w:val="22"/>
                <w:szCs w:val="22"/>
                <w:lang w:val="en-US"/>
              </w:rPr>
              <w:t>least 70 cm at most 85 cm, width at least 30 cm at most 45 cm, depth at least 20 cm at most 40 cm</w:t>
            </w:r>
          </w:p>
        </w:tc>
        <w:tc>
          <w:tcPr>
            <w:tcW w:w="4250" w:type="dxa"/>
            <w:gridSpan w:val="2"/>
            <w:vAlign w:val="center"/>
          </w:tcPr>
          <w:p w14:paraId="4CE68ABB"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43651208"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17719E8A"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153D4678" w14:textId="77777777" w:rsidTr="00D66B5F">
        <w:trPr>
          <w:cantSplit/>
          <w:trHeight w:val="465"/>
        </w:trPr>
        <w:tc>
          <w:tcPr>
            <w:tcW w:w="963" w:type="dxa"/>
          </w:tcPr>
          <w:p w14:paraId="33F2C2B2"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2.2.4. </w:t>
            </w:r>
          </w:p>
          <w:p w14:paraId="4F459372" w14:textId="77777777" w:rsidR="00A76375" w:rsidRPr="001D54DE" w:rsidRDefault="00A76375" w:rsidP="008A286F">
            <w:pPr>
              <w:spacing w:before="0" w:after="0"/>
              <w:jc w:val="center"/>
              <w:rPr>
                <w:rFonts w:ascii="Times New Roman" w:hAnsi="Times New Roman"/>
                <w:b/>
                <w:sz w:val="22"/>
                <w:szCs w:val="22"/>
                <w:lang w:val="en-US"/>
              </w:rPr>
            </w:pPr>
          </w:p>
        </w:tc>
        <w:tc>
          <w:tcPr>
            <w:tcW w:w="4678" w:type="dxa"/>
          </w:tcPr>
          <w:p w14:paraId="1ADDF9F5" w14:textId="77777777" w:rsidR="00A76375" w:rsidRDefault="00A76375" w:rsidP="00A76375">
            <w:pPr>
              <w:spacing w:before="0" w:after="0"/>
              <w:jc w:val="both"/>
              <w:rPr>
                <w:rFonts w:ascii="Calibri" w:hAnsi="Calibri" w:cs="Calibri"/>
                <w:snapToGrid/>
                <w:color w:val="000000"/>
                <w:lang w:val="tr-TR" w:eastAsia="tr-TR"/>
              </w:rPr>
            </w:pPr>
            <w:r>
              <w:rPr>
                <w:rFonts w:ascii="Calibri" w:hAnsi="Calibri" w:cs="Calibri"/>
                <w:color w:val="000000"/>
              </w:rPr>
              <w:t>N/A</w:t>
            </w:r>
          </w:p>
          <w:p w14:paraId="3B36586D" w14:textId="77777777" w:rsidR="00A76375" w:rsidRPr="001D54DE" w:rsidRDefault="00A76375"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2EEB2989"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0EA541BE"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74D7C8BF"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79E93902" w14:textId="77777777" w:rsidTr="00D66B5F">
        <w:trPr>
          <w:cantSplit/>
          <w:trHeight w:val="465"/>
        </w:trPr>
        <w:tc>
          <w:tcPr>
            <w:tcW w:w="963" w:type="dxa"/>
          </w:tcPr>
          <w:p w14:paraId="6678CAAB"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2.2.5.</w:t>
            </w:r>
          </w:p>
          <w:p w14:paraId="5ECE1414" w14:textId="77777777" w:rsidR="00A76375" w:rsidRPr="001D54DE" w:rsidRDefault="00A76375" w:rsidP="00A76375">
            <w:pPr>
              <w:spacing w:before="0" w:after="0"/>
              <w:jc w:val="center"/>
              <w:rPr>
                <w:rFonts w:ascii="Times New Roman" w:hAnsi="Times New Roman"/>
                <w:b/>
                <w:sz w:val="22"/>
                <w:szCs w:val="22"/>
                <w:lang w:val="en-US"/>
              </w:rPr>
            </w:pPr>
          </w:p>
        </w:tc>
        <w:tc>
          <w:tcPr>
            <w:tcW w:w="4678" w:type="dxa"/>
          </w:tcPr>
          <w:p w14:paraId="22E532B0" w14:textId="6E86CA59" w:rsidR="00A76375" w:rsidRPr="00077B92" w:rsidRDefault="00A76375"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077B92">
              <w:rPr>
                <w:rFonts w:ascii="Times New Roman" w:hAnsi="Times New Roman"/>
                <w:color w:val="0F0F11"/>
                <w:w w:val="105"/>
                <w:sz w:val="22"/>
                <w:szCs w:val="22"/>
                <w:lang w:val="en-US"/>
              </w:rPr>
              <w:t>N/A</w:t>
            </w:r>
          </w:p>
        </w:tc>
        <w:tc>
          <w:tcPr>
            <w:tcW w:w="4250" w:type="dxa"/>
            <w:gridSpan w:val="2"/>
            <w:vAlign w:val="center"/>
          </w:tcPr>
          <w:p w14:paraId="4DD6413C"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2F917696"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7A7F1F85"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6997C7EC" w14:textId="77777777" w:rsidTr="00D66B5F">
        <w:trPr>
          <w:cantSplit/>
          <w:trHeight w:val="465"/>
        </w:trPr>
        <w:tc>
          <w:tcPr>
            <w:tcW w:w="963" w:type="dxa"/>
          </w:tcPr>
          <w:p w14:paraId="2B264CD6"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2.2.6.</w:t>
            </w:r>
          </w:p>
          <w:p w14:paraId="5F1B4B4A" w14:textId="77777777" w:rsidR="00A76375" w:rsidRDefault="00A76375" w:rsidP="00A76375">
            <w:pPr>
              <w:spacing w:before="0" w:after="0"/>
              <w:jc w:val="center"/>
              <w:rPr>
                <w:rFonts w:ascii="Calibri" w:hAnsi="Calibri" w:cs="Calibri"/>
                <w:b/>
                <w:bCs/>
                <w:color w:val="000000"/>
              </w:rPr>
            </w:pPr>
          </w:p>
        </w:tc>
        <w:tc>
          <w:tcPr>
            <w:tcW w:w="4678" w:type="dxa"/>
          </w:tcPr>
          <w:p w14:paraId="4F85E330" w14:textId="02365322" w:rsidR="00A76375" w:rsidRDefault="00A76375" w:rsidP="00077B92">
            <w:pPr>
              <w:spacing w:before="0" w:after="0"/>
              <w:rPr>
                <w:rFonts w:ascii="Calibri" w:hAnsi="Calibri" w:cs="Calibri"/>
                <w:snapToGrid/>
                <w:color w:val="000000"/>
                <w:lang w:val="tr-TR" w:eastAsia="tr-TR"/>
              </w:rPr>
            </w:pPr>
            <w:r>
              <w:rPr>
                <w:rFonts w:ascii="Calibri" w:hAnsi="Calibri" w:cs="Calibri"/>
                <w:color w:val="000000"/>
              </w:rPr>
              <w:t>The smart bike park main body</w:t>
            </w:r>
            <w:r w:rsidR="00077B92">
              <w:rPr>
                <w:rFonts w:ascii="Calibri" w:hAnsi="Calibri" w:cs="Calibri"/>
                <w:color w:val="000000"/>
              </w:rPr>
              <w:t xml:space="preserve"> </w:t>
            </w:r>
            <w:r>
              <w:rPr>
                <w:rFonts w:ascii="Calibri" w:hAnsi="Calibri" w:cs="Calibri"/>
                <w:color w:val="000000"/>
              </w:rPr>
              <w:t>should be constructed so that it will not be exposed to the weather due to</w:t>
            </w:r>
            <w:r>
              <w:rPr>
                <w:rFonts w:ascii="Calibri" w:hAnsi="Calibri" w:cs="Calibri"/>
                <w:color w:val="000000"/>
              </w:rPr>
              <w:br/>
              <w:t>weather conditions.</w:t>
            </w:r>
          </w:p>
          <w:p w14:paraId="35242D53" w14:textId="77777777" w:rsidR="00A76375" w:rsidRPr="001D54DE" w:rsidRDefault="00A76375" w:rsidP="002A5B74">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47EBA204"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35B35DA1"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3D1BABBA"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22EC5987" w14:textId="77777777" w:rsidTr="00D66B5F">
        <w:trPr>
          <w:cantSplit/>
          <w:trHeight w:val="465"/>
        </w:trPr>
        <w:tc>
          <w:tcPr>
            <w:tcW w:w="963" w:type="dxa"/>
          </w:tcPr>
          <w:p w14:paraId="736837F6"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2.2.7.</w:t>
            </w:r>
          </w:p>
          <w:p w14:paraId="3380A8B9" w14:textId="77777777" w:rsidR="00A76375" w:rsidRDefault="00A76375" w:rsidP="00A76375">
            <w:pPr>
              <w:spacing w:before="0" w:after="0"/>
              <w:jc w:val="center"/>
              <w:rPr>
                <w:rFonts w:ascii="Calibri" w:hAnsi="Calibri" w:cs="Calibri"/>
                <w:b/>
                <w:bCs/>
                <w:color w:val="000000"/>
              </w:rPr>
            </w:pPr>
          </w:p>
        </w:tc>
        <w:tc>
          <w:tcPr>
            <w:tcW w:w="4678" w:type="dxa"/>
          </w:tcPr>
          <w:p w14:paraId="4FBF4F86" w14:textId="77777777" w:rsidR="00A76375" w:rsidRPr="00077B92" w:rsidRDefault="00A76375" w:rsidP="00A76375">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077B92">
              <w:rPr>
                <w:rFonts w:ascii="Times New Roman" w:hAnsi="Times New Roman"/>
                <w:color w:val="0F0F11"/>
                <w:w w:val="105"/>
                <w:sz w:val="22"/>
                <w:szCs w:val="22"/>
                <w:lang w:val="en-US"/>
              </w:rPr>
              <w:t>The intelligent bike park main body cover will be opened and</w:t>
            </w:r>
          </w:p>
          <w:p w14:paraId="69D5914E" w14:textId="795A9A06" w:rsidR="00A76375" w:rsidRPr="00077B92" w:rsidRDefault="00A76375" w:rsidP="00A76375">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077B92">
              <w:rPr>
                <w:rFonts w:ascii="Times New Roman" w:hAnsi="Times New Roman"/>
                <w:color w:val="0F0F11"/>
                <w:w w:val="105"/>
                <w:sz w:val="22"/>
                <w:szCs w:val="22"/>
                <w:lang w:val="en-US"/>
              </w:rPr>
              <w:t>closed using secret keys with encrypted keys</w:t>
            </w:r>
          </w:p>
        </w:tc>
        <w:tc>
          <w:tcPr>
            <w:tcW w:w="4250" w:type="dxa"/>
            <w:gridSpan w:val="2"/>
            <w:vAlign w:val="center"/>
          </w:tcPr>
          <w:p w14:paraId="41343DD8"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0C355F83"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769DE879"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1675FADA" w14:textId="77777777" w:rsidTr="00D66B5F">
        <w:trPr>
          <w:cantSplit/>
          <w:trHeight w:val="465"/>
        </w:trPr>
        <w:tc>
          <w:tcPr>
            <w:tcW w:w="963" w:type="dxa"/>
          </w:tcPr>
          <w:p w14:paraId="6190D2B7"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2.2.8.</w:t>
            </w:r>
          </w:p>
          <w:p w14:paraId="0ADF56DF" w14:textId="77777777" w:rsidR="00A76375" w:rsidRDefault="00A76375" w:rsidP="00A76375">
            <w:pPr>
              <w:spacing w:before="0" w:after="0"/>
              <w:jc w:val="center"/>
              <w:rPr>
                <w:rFonts w:ascii="Calibri" w:hAnsi="Calibri" w:cs="Calibri"/>
                <w:b/>
                <w:bCs/>
                <w:color w:val="000000"/>
              </w:rPr>
            </w:pPr>
          </w:p>
        </w:tc>
        <w:tc>
          <w:tcPr>
            <w:tcW w:w="4678" w:type="dxa"/>
          </w:tcPr>
          <w:p w14:paraId="351454FF" w14:textId="5C41AC31" w:rsidR="00A76375" w:rsidRPr="00077B92" w:rsidRDefault="00A76375" w:rsidP="00077B92">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077B92">
              <w:rPr>
                <w:rFonts w:ascii="Times New Roman" w:hAnsi="Times New Roman"/>
                <w:color w:val="0F0F11"/>
                <w:w w:val="105"/>
                <w:sz w:val="22"/>
                <w:szCs w:val="22"/>
                <w:lang w:val="en-US"/>
              </w:rPr>
              <w:t>Only one smart</w:t>
            </w:r>
            <w:r w:rsidR="00077B92">
              <w:rPr>
                <w:rFonts w:ascii="Times New Roman" w:hAnsi="Times New Roman"/>
                <w:color w:val="0F0F11"/>
                <w:w w:val="105"/>
                <w:sz w:val="22"/>
                <w:szCs w:val="22"/>
                <w:lang w:val="en-US"/>
              </w:rPr>
              <w:t xml:space="preserve"> </w:t>
            </w:r>
            <w:r w:rsidRPr="00077B92">
              <w:rPr>
                <w:rFonts w:ascii="Times New Roman" w:hAnsi="Times New Roman"/>
                <w:color w:val="0F0F11"/>
                <w:w w:val="105"/>
                <w:sz w:val="22"/>
                <w:szCs w:val="22"/>
                <w:lang w:val="en-US"/>
              </w:rPr>
              <w:t>bike can be locked into each smart bike park</w:t>
            </w:r>
          </w:p>
        </w:tc>
        <w:tc>
          <w:tcPr>
            <w:tcW w:w="4250" w:type="dxa"/>
            <w:gridSpan w:val="2"/>
            <w:vAlign w:val="center"/>
          </w:tcPr>
          <w:p w14:paraId="680D8603"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69DB16F3"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150C5DC5"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32F33001" w14:textId="77777777" w:rsidTr="00D66B5F">
        <w:trPr>
          <w:cantSplit/>
          <w:trHeight w:val="465"/>
        </w:trPr>
        <w:tc>
          <w:tcPr>
            <w:tcW w:w="963" w:type="dxa"/>
          </w:tcPr>
          <w:p w14:paraId="23CB79AE"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2.2.9.</w:t>
            </w:r>
          </w:p>
          <w:p w14:paraId="16957CB9" w14:textId="77777777" w:rsidR="00A76375" w:rsidRDefault="00A76375" w:rsidP="00A76375">
            <w:pPr>
              <w:spacing w:before="0" w:after="0"/>
              <w:jc w:val="center"/>
              <w:rPr>
                <w:rFonts w:ascii="Calibri" w:hAnsi="Calibri" w:cs="Calibri"/>
                <w:b/>
                <w:bCs/>
                <w:color w:val="000000"/>
              </w:rPr>
            </w:pPr>
          </w:p>
        </w:tc>
        <w:tc>
          <w:tcPr>
            <w:tcW w:w="4678" w:type="dxa"/>
          </w:tcPr>
          <w:p w14:paraId="33360AAF" w14:textId="03AAFB5B" w:rsidR="00A76375" w:rsidRDefault="00A76375" w:rsidP="00077B92">
            <w:pPr>
              <w:spacing w:before="0" w:after="0"/>
              <w:rPr>
                <w:rFonts w:ascii="Calibri" w:hAnsi="Calibri" w:cs="Calibri"/>
                <w:snapToGrid/>
                <w:color w:val="000000"/>
                <w:lang w:val="tr-TR" w:eastAsia="tr-TR"/>
              </w:rPr>
            </w:pPr>
            <w:r>
              <w:rPr>
                <w:rFonts w:ascii="Calibri" w:hAnsi="Calibri" w:cs="Calibri"/>
                <w:color w:val="000000"/>
              </w:rPr>
              <w:t>Smart bikes</w:t>
            </w:r>
            <w:r w:rsidR="00077B92">
              <w:rPr>
                <w:rFonts w:ascii="Calibri" w:hAnsi="Calibri" w:cs="Calibri"/>
                <w:color w:val="000000"/>
              </w:rPr>
              <w:t xml:space="preserve"> </w:t>
            </w:r>
            <w:r>
              <w:rPr>
                <w:rFonts w:ascii="Calibri" w:hAnsi="Calibri" w:cs="Calibri"/>
                <w:color w:val="000000"/>
              </w:rPr>
              <w:t>can easily be picked up and delivered from smart bike parks with a</w:t>
            </w:r>
            <w:r w:rsidR="00077B92">
              <w:rPr>
                <w:rFonts w:ascii="Calibri" w:hAnsi="Calibri" w:cs="Calibri"/>
                <w:color w:val="000000"/>
              </w:rPr>
              <w:t xml:space="preserve"> </w:t>
            </w:r>
            <w:r>
              <w:rPr>
                <w:rFonts w:ascii="Calibri" w:hAnsi="Calibri" w:cs="Calibri"/>
                <w:color w:val="000000"/>
              </w:rPr>
              <w:t>single action.</w:t>
            </w:r>
          </w:p>
          <w:p w14:paraId="7FDE8FC2" w14:textId="77777777" w:rsidR="00A76375" w:rsidRPr="00A76375" w:rsidRDefault="00A76375" w:rsidP="00A76375">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183DFB6B"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1CE2E7C1"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47E18D36"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5533E40C" w14:textId="77777777" w:rsidTr="00D66B5F">
        <w:trPr>
          <w:cantSplit/>
          <w:trHeight w:val="465"/>
        </w:trPr>
        <w:tc>
          <w:tcPr>
            <w:tcW w:w="963" w:type="dxa"/>
          </w:tcPr>
          <w:p w14:paraId="5B228FC5"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2.2.10.</w:t>
            </w:r>
          </w:p>
          <w:p w14:paraId="0E74CEF4" w14:textId="77777777" w:rsidR="00A76375" w:rsidRDefault="00A76375" w:rsidP="00A76375">
            <w:pPr>
              <w:spacing w:before="0" w:after="0"/>
              <w:jc w:val="center"/>
              <w:rPr>
                <w:rFonts w:ascii="Calibri" w:hAnsi="Calibri" w:cs="Calibri"/>
                <w:b/>
                <w:bCs/>
                <w:color w:val="000000"/>
              </w:rPr>
            </w:pPr>
          </w:p>
        </w:tc>
        <w:tc>
          <w:tcPr>
            <w:tcW w:w="4678" w:type="dxa"/>
          </w:tcPr>
          <w:p w14:paraId="1851C14E" w14:textId="77777777" w:rsidR="00A76375" w:rsidRDefault="00A76375" w:rsidP="00A76375">
            <w:pPr>
              <w:spacing w:before="0" w:after="0"/>
              <w:jc w:val="both"/>
              <w:rPr>
                <w:rFonts w:ascii="Calibri" w:hAnsi="Calibri" w:cs="Calibri"/>
                <w:snapToGrid/>
                <w:color w:val="000000"/>
                <w:lang w:val="tr-TR" w:eastAsia="tr-TR"/>
              </w:rPr>
            </w:pPr>
            <w:r>
              <w:rPr>
                <w:rFonts w:ascii="Calibri" w:hAnsi="Calibri" w:cs="Calibri"/>
                <w:color w:val="000000"/>
              </w:rPr>
              <w:t>Smart bicycle parking stand should be hidden inside the door hinges.</w:t>
            </w:r>
          </w:p>
          <w:p w14:paraId="32341BEA" w14:textId="77777777" w:rsidR="00A76375" w:rsidRDefault="00A76375" w:rsidP="00A76375">
            <w:pPr>
              <w:spacing w:before="0" w:after="0"/>
              <w:jc w:val="both"/>
              <w:rPr>
                <w:rFonts w:ascii="Calibri" w:hAnsi="Calibri" w:cs="Calibri"/>
                <w:color w:val="000000"/>
              </w:rPr>
            </w:pPr>
          </w:p>
        </w:tc>
        <w:tc>
          <w:tcPr>
            <w:tcW w:w="4250" w:type="dxa"/>
            <w:gridSpan w:val="2"/>
            <w:vAlign w:val="center"/>
          </w:tcPr>
          <w:p w14:paraId="141FBF78"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210121CF"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437AB30D"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A76375" w:rsidRPr="001D54DE" w14:paraId="4F33800E" w14:textId="77777777" w:rsidTr="00D66B5F">
        <w:trPr>
          <w:cantSplit/>
          <w:trHeight w:val="465"/>
        </w:trPr>
        <w:tc>
          <w:tcPr>
            <w:tcW w:w="963" w:type="dxa"/>
          </w:tcPr>
          <w:p w14:paraId="66030DC7" w14:textId="77777777" w:rsidR="00A76375" w:rsidRDefault="00A76375" w:rsidP="00A76375">
            <w:pPr>
              <w:spacing w:before="0" w:after="0"/>
              <w:jc w:val="center"/>
              <w:rPr>
                <w:rFonts w:ascii="Calibri" w:hAnsi="Calibri" w:cs="Calibri"/>
                <w:b/>
                <w:bCs/>
                <w:snapToGrid/>
                <w:color w:val="000000"/>
                <w:lang w:val="tr-TR" w:eastAsia="tr-TR"/>
              </w:rPr>
            </w:pPr>
            <w:r>
              <w:rPr>
                <w:rFonts w:ascii="Calibri" w:hAnsi="Calibri" w:cs="Calibri"/>
                <w:b/>
                <w:bCs/>
                <w:color w:val="000000"/>
              </w:rPr>
              <w:t>2.2.11.</w:t>
            </w:r>
          </w:p>
          <w:p w14:paraId="0F1D6A72" w14:textId="77777777" w:rsidR="00A76375" w:rsidRDefault="00A76375" w:rsidP="00A76375">
            <w:pPr>
              <w:spacing w:before="0" w:after="0"/>
              <w:jc w:val="center"/>
              <w:rPr>
                <w:rFonts w:ascii="Calibri" w:hAnsi="Calibri" w:cs="Calibri"/>
                <w:b/>
                <w:bCs/>
                <w:color w:val="000000"/>
              </w:rPr>
            </w:pPr>
          </w:p>
        </w:tc>
        <w:tc>
          <w:tcPr>
            <w:tcW w:w="4678" w:type="dxa"/>
          </w:tcPr>
          <w:p w14:paraId="0054F0DA" w14:textId="77777777" w:rsidR="00A76375" w:rsidRDefault="00A76375" w:rsidP="00A76375">
            <w:pPr>
              <w:spacing w:before="0" w:after="0"/>
              <w:jc w:val="both"/>
              <w:rPr>
                <w:rFonts w:ascii="Calibri" w:hAnsi="Calibri" w:cs="Calibri"/>
                <w:snapToGrid/>
                <w:color w:val="000000"/>
                <w:lang w:val="tr-TR" w:eastAsia="tr-TR"/>
              </w:rPr>
            </w:pPr>
            <w:r>
              <w:rPr>
                <w:rFonts w:ascii="Calibri" w:hAnsi="Calibri" w:cs="Calibri"/>
                <w:color w:val="000000"/>
              </w:rPr>
              <w:t>N/A</w:t>
            </w:r>
          </w:p>
          <w:p w14:paraId="76894544" w14:textId="77777777" w:rsidR="00A76375" w:rsidRDefault="00A76375" w:rsidP="00A76375">
            <w:pPr>
              <w:spacing w:before="0" w:after="0"/>
              <w:jc w:val="both"/>
              <w:rPr>
                <w:rFonts w:ascii="Calibri" w:hAnsi="Calibri" w:cs="Calibri"/>
                <w:color w:val="000000"/>
              </w:rPr>
            </w:pPr>
          </w:p>
        </w:tc>
        <w:tc>
          <w:tcPr>
            <w:tcW w:w="4250" w:type="dxa"/>
            <w:gridSpan w:val="2"/>
            <w:vAlign w:val="center"/>
          </w:tcPr>
          <w:p w14:paraId="0B334834" w14:textId="77777777" w:rsidR="00A76375" w:rsidRPr="001D54DE" w:rsidRDefault="00A76375" w:rsidP="008A286F">
            <w:pPr>
              <w:spacing w:before="0" w:after="0"/>
              <w:rPr>
                <w:rFonts w:ascii="Times New Roman" w:hAnsi="Times New Roman"/>
                <w:b/>
                <w:sz w:val="22"/>
                <w:szCs w:val="22"/>
                <w:lang w:val="en-US"/>
              </w:rPr>
            </w:pPr>
          </w:p>
        </w:tc>
        <w:tc>
          <w:tcPr>
            <w:tcW w:w="2832" w:type="dxa"/>
          </w:tcPr>
          <w:p w14:paraId="4965A82A" w14:textId="77777777" w:rsidR="00A76375" w:rsidRPr="001D54DE" w:rsidRDefault="00A76375" w:rsidP="008A286F">
            <w:pPr>
              <w:spacing w:before="0" w:after="0"/>
              <w:rPr>
                <w:rFonts w:ascii="Times New Roman" w:hAnsi="Times New Roman"/>
                <w:b/>
                <w:sz w:val="22"/>
                <w:szCs w:val="22"/>
                <w:lang w:val="en-US"/>
              </w:rPr>
            </w:pPr>
          </w:p>
        </w:tc>
        <w:tc>
          <w:tcPr>
            <w:tcW w:w="1990" w:type="dxa"/>
          </w:tcPr>
          <w:p w14:paraId="5BF132B7" w14:textId="77777777" w:rsidR="00A76375" w:rsidRPr="001D54DE" w:rsidRDefault="00A76375" w:rsidP="008A286F">
            <w:pPr>
              <w:tabs>
                <w:tab w:val="left" w:pos="729"/>
              </w:tabs>
              <w:spacing w:before="0" w:after="0"/>
              <w:jc w:val="center"/>
              <w:rPr>
                <w:rFonts w:ascii="Times New Roman" w:hAnsi="Times New Roman"/>
                <w:b/>
                <w:sz w:val="22"/>
                <w:szCs w:val="22"/>
                <w:lang w:val="en-US"/>
              </w:rPr>
            </w:pPr>
          </w:p>
        </w:tc>
      </w:tr>
      <w:tr w:rsidR="002F61E1" w:rsidRPr="001D54DE" w14:paraId="64810BBA" w14:textId="77777777" w:rsidTr="00D66B5F">
        <w:trPr>
          <w:cantSplit/>
          <w:trHeight w:val="270"/>
        </w:trPr>
        <w:tc>
          <w:tcPr>
            <w:tcW w:w="963" w:type="dxa"/>
          </w:tcPr>
          <w:p w14:paraId="18F21C14" w14:textId="50BDBF08" w:rsidR="002F61E1" w:rsidRPr="001D54DE" w:rsidRDefault="0010392A" w:rsidP="00A76375">
            <w:pPr>
              <w:spacing w:before="0" w:after="0"/>
              <w:rPr>
                <w:rFonts w:ascii="Times New Roman" w:hAnsi="Times New Roman"/>
                <w:b/>
                <w:sz w:val="22"/>
                <w:szCs w:val="22"/>
                <w:lang w:val="en-US"/>
              </w:rPr>
            </w:pPr>
            <w:r w:rsidRPr="001D54DE">
              <w:rPr>
                <w:rFonts w:ascii="Times New Roman" w:hAnsi="Times New Roman"/>
                <w:b/>
                <w:sz w:val="22"/>
                <w:szCs w:val="22"/>
                <w:lang w:val="en-US"/>
              </w:rPr>
              <w:t>2.3.</w:t>
            </w:r>
          </w:p>
        </w:tc>
        <w:tc>
          <w:tcPr>
            <w:tcW w:w="4678" w:type="dxa"/>
          </w:tcPr>
          <w:p w14:paraId="46AF997D" w14:textId="59A02BD2" w:rsidR="00E92BC5" w:rsidRPr="001D54DE" w:rsidRDefault="00B329B5"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Electronic</w:t>
            </w:r>
            <w:r w:rsidRPr="001D54DE">
              <w:rPr>
                <w:rFonts w:ascii="Times New Roman" w:hAnsi="Times New Roman"/>
                <w:b/>
                <w:bCs/>
                <w:color w:val="0E0C0F"/>
                <w:spacing w:val="17"/>
                <w:w w:val="105"/>
                <w:sz w:val="22"/>
                <w:szCs w:val="22"/>
                <w:lang w:val="en-US"/>
              </w:rPr>
              <w:t xml:space="preserve"> </w:t>
            </w:r>
            <w:r w:rsidRPr="001D54DE">
              <w:rPr>
                <w:rFonts w:ascii="Times New Roman" w:hAnsi="Times New Roman"/>
                <w:b/>
                <w:bCs/>
                <w:color w:val="0E0C0F"/>
                <w:w w:val="105"/>
                <w:sz w:val="22"/>
                <w:szCs w:val="22"/>
                <w:lang w:val="en-US"/>
              </w:rPr>
              <w:t>Parts</w:t>
            </w:r>
          </w:p>
          <w:p w14:paraId="1B2BE15E" w14:textId="51E5E835" w:rsidR="00063E09" w:rsidRPr="001D54DE" w:rsidRDefault="00B329B5" w:rsidP="00E92BC5">
            <w:pPr>
              <w:pStyle w:val="ListeParagraf"/>
              <w:tabs>
                <w:tab w:val="left" w:pos="1841"/>
              </w:tabs>
              <w:kinsoku w:val="0"/>
              <w:overflowPunct w:val="0"/>
              <w:ind w:left="0"/>
              <w:jc w:val="both"/>
              <w:rPr>
                <w:rFonts w:ascii="Times New Roman" w:hAnsi="Times New Roman" w:cs="Times New Roman"/>
                <w:color w:val="0E0C0F"/>
                <w:spacing w:val="-3"/>
                <w:w w:val="105"/>
                <w:sz w:val="22"/>
                <w:szCs w:val="22"/>
                <w:lang w:val="en-US"/>
              </w:rPr>
            </w:pPr>
            <w:r w:rsidRPr="001D54DE">
              <w:rPr>
                <w:rFonts w:ascii="Times New Roman" w:hAnsi="Times New Roman" w:cs="Times New Roman"/>
                <w:color w:val="3B3B3D"/>
                <w:w w:val="105"/>
                <w:sz w:val="22"/>
                <w:szCs w:val="22"/>
                <w:lang w:val="en-US"/>
              </w:rPr>
              <w:t>T</w:t>
            </w:r>
            <w:r w:rsidRPr="001D54DE">
              <w:rPr>
                <w:rFonts w:ascii="Times New Roman" w:hAnsi="Times New Roman" w:cs="Times New Roman"/>
                <w:color w:val="0E0C0F"/>
                <w:w w:val="105"/>
                <w:sz w:val="22"/>
                <w:szCs w:val="22"/>
                <w:lang w:val="en-US"/>
              </w:rPr>
              <w:t>o</w:t>
            </w:r>
            <w:r w:rsidRPr="001D54DE">
              <w:rPr>
                <w:rFonts w:ascii="Times New Roman" w:hAnsi="Times New Roman" w:cs="Times New Roman"/>
                <w:color w:val="0E0C0F"/>
                <w:spacing w:val="-23"/>
                <w:w w:val="105"/>
                <w:sz w:val="22"/>
                <w:szCs w:val="22"/>
                <w:lang w:val="en-US"/>
              </w:rPr>
              <w:t xml:space="preserve"> </w:t>
            </w:r>
          </w:p>
        </w:tc>
        <w:tc>
          <w:tcPr>
            <w:tcW w:w="4250" w:type="dxa"/>
            <w:gridSpan w:val="2"/>
            <w:vAlign w:val="center"/>
          </w:tcPr>
          <w:p w14:paraId="7D718C2A" w14:textId="77777777" w:rsidR="002F61E1" w:rsidRPr="001D54DE" w:rsidRDefault="002F61E1" w:rsidP="008A286F">
            <w:pPr>
              <w:spacing w:before="0" w:after="0"/>
              <w:rPr>
                <w:rFonts w:ascii="Times New Roman" w:hAnsi="Times New Roman"/>
                <w:b/>
                <w:sz w:val="22"/>
                <w:szCs w:val="22"/>
                <w:lang w:val="en-US"/>
              </w:rPr>
            </w:pPr>
          </w:p>
        </w:tc>
        <w:tc>
          <w:tcPr>
            <w:tcW w:w="2832" w:type="dxa"/>
          </w:tcPr>
          <w:p w14:paraId="081B303B" w14:textId="77777777" w:rsidR="002F61E1" w:rsidRPr="001D54DE" w:rsidRDefault="002F61E1" w:rsidP="008A286F">
            <w:pPr>
              <w:spacing w:before="0" w:after="0"/>
              <w:rPr>
                <w:rFonts w:ascii="Times New Roman" w:hAnsi="Times New Roman"/>
                <w:b/>
                <w:sz w:val="22"/>
                <w:szCs w:val="22"/>
                <w:lang w:val="en-US"/>
              </w:rPr>
            </w:pPr>
          </w:p>
        </w:tc>
        <w:tc>
          <w:tcPr>
            <w:tcW w:w="1990" w:type="dxa"/>
          </w:tcPr>
          <w:p w14:paraId="1615FC69" w14:textId="77777777" w:rsidR="002F61E1" w:rsidRPr="001D54DE" w:rsidRDefault="002F61E1" w:rsidP="008A286F">
            <w:pPr>
              <w:tabs>
                <w:tab w:val="left" w:pos="729"/>
              </w:tabs>
              <w:spacing w:before="0" w:after="0"/>
              <w:jc w:val="center"/>
              <w:rPr>
                <w:rFonts w:ascii="Times New Roman" w:hAnsi="Times New Roman"/>
                <w:b/>
                <w:sz w:val="22"/>
                <w:szCs w:val="22"/>
                <w:lang w:val="en-US"/>
              </w:rPr>
            </w:pPr>
          </w:p>
        </w:tc>
      </w:tr>
      <w:tr w:rsidR="00631639" w:rsidRPr="001D54DE" w14:paraId="14AC5639" w14:textId="77777777" w:rsidTr="00D66B5F">
        <w:trPr>
          <w:cantSplit/>
          <w:trHeight w:val="270"/>
        </w:trPr>
        <w:tc>
          <w:tcPr>
            <w:tcW w:w="963" w:type="dxa"/>
          </w:tcPr>
          <w:p w14:paraId="7C9B6CA5" w14:textId="1DE572E3" w:rsidR="00631639" w:rsidRPr="001D54DE" w:rsidRDefault="00631639" w:rsidP="00A76375">
            <w:pPr>
              <w:spacing w:before="0" w:after="0"/>
              <w:rPr>
                <w:rFonts w:ascii="Times New Roman" w:hAnsi="Times New Roman"/>
                <w:b/>
                <w:sz w:val="22"/>
                <w:szCs w:val="22"/>
                <w:lang w:val="en-US"/>
              </w:rPr>
            </w:pPr>
            <w:r>
              <w:rPr>
                <w:rFonts w:ascii="Times New Roman" w:hAnsi="Times New Roman"/>
                <w:b/>
                <w:sz w:val="22"/>
                <w:szCs w:val="22"/>
                <w:lang w:val="en-US"/>
              </w:rPr>
              <w:t>2.3.1</w:t>
            </w:r>
          </w:p>
        </w:tc>
        <w:tc>
          <w:tcPr>
            <w:tcW w:w="4678" w:type="dxa"/>
          </w:tcPr>
          <w:p w14:paraId="1458B113"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71A3E907"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382FB1BF"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8C2BE23"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204FEB7"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A12C049" w14:textId="77777777" w:rsidTr="00D66B5F">
        <w:trPr>
          <w:cantSplit/>
          <w:trHeight w:val="270"/>
        </w:trPr>
        <w:tc>
          <w:tcPr>
            <w:tcW w:w="963" w:type="dxa"/>
          </w:tcPr>
          <w:p w14:paraId="020B6B66"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w:t>
            </w:r>
          </w:p>
          <w:p w14:paraId="73A5B304"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42081A3A"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36D187EE"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1F588975"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229E18BC"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2627A5DC"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11E703F" w14:textId="77777777" w:rsidTr="00D66B5F">
        <w:trPr>
          <w:cantSplit/>
          <w:trHeight w:val="270"/>
        </w:trPr>
        <w:tc>
          <w:tcPr>
            <w:tcW w:w="963" w:type="dxa"/>
          </w:tcPr>
          <w:p w14:paraId="6F993149"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 xml:space="preserve">2.3.3. </w:t>
            </w:r>
          </w:p>
          <w:p w14:paraId="461DF251"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12FBB4A0"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05E5D73C"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D7EC90D"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3F3D0A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1B98D48A"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4624BFBC" w14:textId="77777777" w:rsidTr="00D66B5F">
        <w:trPr>
          <w:cantSplit/>
          <w:trHeight w:val="270"/>
        </w:trPr>
        <w:tc>
          <w:tcPr>
            <w:tcW w:w="963" w:type="dxa"/>
          </w:tcPr>
          <w:p w14:paraId="6CCD1DAB"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lastRenderedPageBreak/>
              <w:t>2.3.4.</w:t>
            </w:r>
          </w:p>
          <w:p w14:paraId="1B9229E1"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2AA651E6"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All electronic devices in the parking area must be</w:t>
            </w:r>
            <w:r>
              <w:rPr>
                <w:rFonts w:ascii="Calibri" w:hAnsi="Calibri" w:cs="Calibri"/>
                <w:color w:val="000000"/>
              </w:rPr>
              <w:br/>
              <w:t>corrosion resistant.</w:t>
            </w:r>
          </w:p>
          <w:p w14:paraId="515D4CFE"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035F8538"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028659C3"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72E4BF4"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462DCD91" w14:textId="77777777" w:rsidTr="00D66B5F">
        <w:trPr>
          <w:cantSplit/>
          <w:trHeight w:val="270"/>
        </w:trPr>
        <w:tc>
          <w:tcPr>
            <w:tcW w:w="963" w:type="dxa"/>
          </w:tcPr>
          <w:p w14:paraId="242B6E87"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2.3.5.</w:t>
            </w:r>
          </w:p>
          <w:p w14:paraId="2D34E628"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534082D1" w14:textId="5B3687C1" w:rsidR="00631639" w:rsidRDefault="00631639" w:rsidP="00077B92">
            <w:pPr>
              <w:spacing w:before="0" w:after="0"/>
              <w:rPr>
                <w:rFonts w:ascii="Calibri" w:hAnsi="Calibri" w:cs="Calibri"/>
                <w:snapToGrid/>
                <w:color w:val="000000"/>
                <w:lang w:val="tr-TR" w:eastAsia="tr-TR"/>
              </w:rPr>
            </w:pPr>
            <w:r>
              <w:rPr>
                <w:rFonts w:ascii="Calibri" w:hAnsi="Calibri" w:cs="Calibri"/>
                <w:color w:val="000000"/>
              </w:rPr>
              <w:t>The mechanical processes in the park (bicycle lock, bicycle lock,</w:t>
            </w:r>
            <w:r w:rsidR="00077B92">
              <w:rPr>
                <w:rFonts w:ascii="Calibri" w:hAnsi="Calibri" w:cs="Calibri"/>
                <w:color w:val="000000"/>
              </w:rPr>
              <w:t xml:space="preserve"> </w:t>
            </w:r>
            <w:r>
              <w:rPr>
                <w:rFonts w:ascii="Calibri" w:hAnsi="Calibri" w:cs="Calibri"/>
                <w:color w:val="000000"/>
              </w:rPr>
              <w:t>etc.) must be transmitted to the center and all log operations should be</w:t>
            </w:r>
            <w:r w:rsidR="00077B92">
              <w:rPr>
                <w:rFonts w:ascii="Calibri" w:hAnsi="Calibri" w:cs="Calibri"/>
                <w:color w:val="000000"/>
              </w:rPr>
              <w:t xml:space="preserve"> </w:t>
            </w:r>
            <w:r>
              <w:rPr>
                <w:rFonts w:ascii="Calibri" w:hAnsi="Calibri" w:cs="Calibri"/>
                <w:color w:val="000000"/>
              </w:rPr>
              <w:t>done.</w:t>
            </w:r>
          </w:p>
          <w:p w14:paraId="616E5BA7"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1BF0EAD"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9A2EA18"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9FBA675"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AB3B1B8" w14:textId="77777777" w:rsidTr="00D66B5F">
        <w:trPr>
          <w:cantSplit/>
          <w:trHeight w:val="270"/>
        </w:trPr>
        <w:tc>
          <w:tcPr>
            <w:tcW w:w="963" w:type="dxa"/>
          </w:tcPr>
          <w:p w14:paraId="74C1EEF7"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2.3.6.</w:t>
            </w:r>
          </w:p>
          <w:p w14:paraId="6E1DCD63"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2F512022"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When the station locks in the parking spaces, the information that the bicycle locks on the system will be recorded. The locking mechanisms will detect the locking by the sensor connected to the parking control card.</w:t>
            </w:r>
          </w:p>
          <w:p w14:paraId="085D304D"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7A12ABA6"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394FE98E"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9BFB5F1"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AF55793" w14:textId="77777777" w:rsidTr="00D66B5F">
        <w:trPr>
          <w:cantSplit/>
          <w:trHeight w:val="270"/>
        </w:trPr>
        <w:tc>
          <w:tcPr>
            <w:tcW w:w="963" w:type="dxa"/>
          </w:tcPr>
          <w:p w14:paraId="2D6BBD6D"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2.3.7.</w:t>
            </w:r>
          </w:p>
          <w:p w14:paraId="6B8E77EE"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5ADB2E82"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The electronic control card located on the bicycle parks located in the station must be structured to provide both bicycle locking (sensor detection and locking mechanism operation) and reading of the magnetic card on the bicycle. Sensor detection, activation of the lock mechanism and card reading will be done with one device, not with individual devices.</w:t>
            </w:r>
          </w:p>
          <w:p w14:paraId="539BDDB8"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1D95CA37"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67B68D0"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1770BC52"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6CABD863" w14:textId="77777777" w:rsidTr="00D66B5F">
        <w:trPr>
          <w:cantSplit/>
          <w:trHeight w:val="270"/>
        </w:trPr>
        <w:tc>
          <w:tcPr>
            <w:tcW w:w="963" w:type="dxa"/>
          </w:tcPr>
          <w:p w14:paraId="1EFDC916"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2.3.8.</w:t>
            </w:r>
          </w:p>
          <w:p w14:paraId="6805624F" w14:textId="77777777" w:rsidR="00631639" w:rsidRPr="001D54DE" w:rsidRDefault="00631639" w:rsidP="00A76375">
            <w:pPr>
              <w:spacing w:before="0" w:after="0"/>
              <w:rPr>
                <w:rFonts w:ascii="Times New Roman" w:hAnsi="Times New Roman"/>
                <w:b/>
                <w:sz w:val="22"/>
                <w:szCs w:val="22"/>
                <w:lang w:val="en-US"/>
              </w:rPr>
            </w:pPr>
          </w:p>
        </w:tc>
        <w:tc>
          <w:tcPr>
            <w:tcW w:w="4678" w:type="dxa"/>
          </w:tcPr>
          <w:p w14:paraId="1873A6BA"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31994F2F" w14:textId="77777777" w:rsidR="00631639" w:rsidRPr="001D54DE" w:rsidRDefault="00631639" w:rsidP="00E92BC5">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17F99C9"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73B9A72"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4A0ECDE"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62B38858" w14:textId="77777777" w:rsidTr="00D66B5F">
        <w:trPr>
          <w:cantSplit/>
          <w:trHeight w:val="270"/>
        </w:trPr>
        <w:tc>
          <w:tcPr>
            <w:tcW w:w="963" w:type="dxa"/>
          </w:tcPr>
          <w:p w14:paraId="1475F020"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2.3.2.1</w:t>
            </w:r>
          </w:p>
          <w:p w14:paraId="50DADA6D" w14:textId="77777777" w:rsidR="00631639" w:rsidRDefault="00631639" w:rsidP="00631639">
            <w:pPr>
              <w:spacing w:before="0" w:after="0"/>
              <w:rPr>
                <w:rFonts w:ascii="Calibri" w:hAnsi="Calibri" w:cs="Calibri"/>
                <w:b/>
                <w:bCs/>
                <w:color w:val="000000"/>
              </w:rPr>
            </w:pPr>
          </w:p>
        </w:tc>
        <w:tc>
          <w:tcPr>
            <w:tcW w:w="4678" w:type="dxa"/>
          </w:tcPr>
          <w:p w14:paraId="7AA9F2D4"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When the user receives or delivers the bike (user ID, bike ID, date-time information, Smart bike rental terminal ID information, parking ID information) via the parking control card, it will be transmitted to the central database via the kiosk terminal and recorded.</w:t>
            </w:r>
          </w:p>
          <w:p w14:paraId="76FA6CF9"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00338373"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534670F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5068E204"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24D580F6" w14:textId="77777777" w:rsidTr="00D66B5F">
        <w:trPr>
          <w:cantSplit/>
          <w:trHeight w:val="270"/>
        </w:trPr>
        <w:tc>
          <w:tcPr>
            <w:tcW w:w="963" w:type="dxa"/>
          </w:tcPr>
          <w:p w14:paraId="1EC87870"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2.3.2.2</w:t>
            </w:r>
          </w:p>
          <w:p w14:paraId="02E80308" w14:textId="77777777" w:rsidR="00631639" w:rsidRDefault="00631639" w:rsidP="00631639">
            <w:pPr>
              <w:spacing w:before="0" w:after="0"/>
              <w:rPr>
                <w:rFonts w:ascii="Calibri" w:hAnsi="Calibri" w:cs="Calibri"/>
                <w:b/>
                <w:bCs/>
                <w:color w:val="000000"/>
              </w:rPr>
            </w:pPr>
          </w:p>
        </w:tc>
        <w:tc>
          <w:tcPr>
            <w:tcW w:w="4678" w:type="dxa"/>
          </w:tcPr>
          <w:p w14:paraId="79FA291D"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There will be a park control card on the</w:t>
            </w:r>
            <w:r>
              <w:rPr>
                <w:rFonts w:ascii="Calibri" w:hAnsi="Calibri" w:cs="Calibri"/>
                <w:color w:val="000000"/>
              </w:rPr>
              <w:br/>
              <w:t>park.</w:t>
            </w:r>
          </w:p>
          <w:p w14:paraId="19C8ECE7"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4C3506BA"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294FEFE1"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AB24A33"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10BB39C8" w14:textId="77777777" w:rsidTr="00D66B5F">
        <w:trPr>
          <w:cantSplit/>
          <w:trHeight w:val="270"/>
        </w:trPr>
        <w:tc>
          <w:tcPr>
            <w:tcW w:w="963" w:type="dxa"/>
          </w:tcPr>
          <w:p w14:paraId="2B942C53"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2.3.2.3</w:t>
            </w:r>
          </w:p>
          <w:p w14:paraId="22518B02" w14:textId="77777777" w:rsidR="00631639" w:rsidRDefault="00631639" w:rsidP="00631639">
            <w:pPr>
              <w:spacing w:before="0" w:after="0"/>
              <w:rPr>
                <w:rFonts w:ascii="Calibri" w:hAnsi="Calibri" w:cs="Calibri"/>
                <w:b/>
                <w:bCs/>
                <w:color w:val="000000"/>
              </w:rPr>
            </w:pPr>
          </w:p>
        </w:tc>
        <w:tc>
          <w:tcPr>
            <w:tcW w:w="4678" w:type="dxa"/>
          </w:tcPr>
          <w:p w14:paraId="3ECE81C5"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13.56 Mifare card reader technology.</w:t>
            </w:r>
          </w:p>
          <w:p w14:paraId="2D4E936F"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3A7ADCA5"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66F7F2F"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E6EEE5D"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048BC55A" w14:textId="77777777" w:rsidTr="00D66B5F">
        <w:trPr>
          <w:cantSplit/>
          <w:trHeight w:val="270"/>
        </w:trPr>
        <w:tc>
          <w:tcPr>
            <w:tcW w:w="963" w:type="dxa"/>
          </w:tcPr>
          <w:p w14:paraId="3411B93E"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lastRenderedPageBreak/>
              <w:t>2.3.2.4</w:t>
            </w:r>
          </w:p>
          <w:p w14:paraId="7F4454B7" w14:textId="77777777" w:rsidR="00631639" w:rsidRDefault="00631639" w:rsidP="00631639">
            <w:pPr>
              <w:spacing w:before="0" w:after="0"/>
              <w:rPr>
                <w:rFonts w:ascii="Calibri" w:hAnsi="Calibri" w:cs="Calibri"/>
                <w:b/>
                <w:bCs/>
                <w:color w:val="000000"/>
              </w:rPr>
            </w:pPr>
          </w:p>
        </w:tc>
        <w:tc>
          <w:tcPr>
            <w:tcW w:w="4678" w:type="dxa"/>
          </w:tcPr>
          <w:p w14:paraId="608430E0"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TCP/IP ve RS485 bağlantısı desteklemelidir.</w:t>
            </w:r>
          </w:p>
          <w:p w14:paraId="7B72F6C0"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047110C6"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009D3A80"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2AD9E751"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3F8D44FD" w14:textId="77777777" w:rsidTr="00D66B5F">
        <w:trPr>
          <w:cantSplit/>
          <w:trHeight w:val="270"/>
        </w:trPr>
        <w:tc>
          <w:tcPr>
            <w:tcW w:w="963" w:type="dxa"/>
          </w:tcPr>
          <w:p w14:paraId="3CBFF61A"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2.3.2.5</w:t>
            </w:r>
          </w:p>
          <w:p w14:paraId="35B67167" w14:textId="77777777" w:rsidR="00631639" w:rsidRDefault="00631639" w:rsidP="00631639">
            <w:pPr>
              <w:spacing w:before="0" w:after="0"/>
              <w:rPr>
                <w:rFonts w:ascii="Calibri" w:hAnsi="Calibri" w:cs="Calibri"/>
                <w:b/>
                <w:bCs/>
                <w:color w:val="000000"/>
              </w:rPr>
            </w:pPr>
          </w:p>
        </w:tc>
        <w:tc>
          <w:tcPr>
            <w:tcW w:w="4678" w:type="dxa"/>
          </w:tcPr>
          <w:p w14:paraId="0897868F"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Must have the ability to work online.</w:t>
            </w:r>
          </w:p>
          <w:p w14:paraId="33295C67"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54CAA90B"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DC3EBBA"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60372B84"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3DCE3FF9" w14:textId="77777777" w:rsidTr="00D66B5F">
        <w:trPr>
          <w:cantSplit/>
          <w:trHeight w:val="270"/>
        </w:trPr>
        <w:tc>
          <w:tcPr>
            <w:tcW w:w="963" w:type="dxa"/>
          </w:tcPr>
          <w:p w14:paraId="08765D4D"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2.3.2.6</w:t>
            </w:r>
          </w:p>
          <w:p w14:paraId="130F464C" w14:textId="77777777" w:rsidR="00631639" w:rsidRDefault="00631639" w:rsidP="00631639">
            <w:pPr>
              <w:spacing w:before="0" w:after="0"/>
              <w:rPr>
                <w:rFonts w:ascii="Calibri" w:hAnsi="Calibri" w:cs="Calibri"/>
                <w:b/>
                <w:bCs/>
                <w:color w:val="000000"/>
              </w:rPr>
            </w:pPr>
          </w:p>
        </w:tc>
        <w:tc>
          <w:tcPr>
            <w:tcW w:w="4678" w:type="dxa"/>
          </w:tcPr>
          <w:p w14:paraId="38DBED80"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4C087C2B"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7C906C6B"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4B9C3F61"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438457A"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4E5312C8" w14:textId="77777777" w:rsidTr="00D66B5F">
        <w:trPr>
          <w:cantSplit/>
          <w:trHeight w:val="270"/>
        </w:trPr>
        <w:tc>
          <w:tcPr>
            <w:tcW w:w="963" w:type="dxa"/>
          </w:tcPr>
          <w:p w14:paraId="4BE93E8B"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2.3.2.7</w:t>
            </w:r>
          </w:p>
          <w:p w14:paraId="31BE374C" w14:textId="77777777" w:rsidR="00631639" w:rsidRDefault="00631639" w:rsidP="00631639">
            <w:pPr>
              <w:spacing w:before="0" w:after="0"/>
              <w:rPr>
                <w:rFonts w:ascii="Calibri" w:hAnsi="Calibri" w:cs="Calibri"/>
                <w:b/>
                <w:bCs/>
                <w:color w:val="000000"/>
              </w:rPr>
            </w:pPr>
          </w:p>
        </w:tc>
        <w:tc>
          <w:tcPr>
            <w:tcW w:w="4678" w:type="dxa"/>
          </w:tcPr>
          <w:p w14:paraId="7114C302"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695C2FC1"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10A0F474"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09CECADA"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5D48D653"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1D574EC4" w14:textId="77777777" w:rsidTr="00D66B5F">
        <w:trPr>
          <w:cantSplit/>
          <w:trHeight w:val="270"/>
        </w:trPr>
        <w:tc>
          <w:tcPr>
            <w:tcW w:w="963" w:type="dxa"/>
          </w:tcPr>
          <w:p w14:paraId="76F7F7D2"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2.3.2.8</w:t>
            </w:r>
          </w:p>
          <w:p w14:paraId="67F0051C" w14:textId="77777777" w:rsidR="00631639" w:rsidRDefault="00631639" w:rsidP="00631639">
            <w:pPr>
              <w:spacing w:before="0" w:after="0"/>
              <w:rPr>
                <w:rFonts w:ascii="Calibri" w:hAnsi="Calibri" w:cs="Calibri"/>
                <w:b/>
                <w:bCs/>
                <w:color w:val="000000"/>
              </w:rPr>
            </w:pPr>
          </w:p>
        </w:tc>
        <w:tc>
          <w:tcPr>
            <w:tcW w:w="4678" w:type="dxa"/>
          </w:tcPr>
          <w:p w14:paraId="381ABFCA"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N/A</w:t>
            </w:r>
          </w:p>
          <w:p w14:paraId="7E00FE47"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0727D458"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E09F2D6"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EB5BE6D"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974FE60" w14:textId="77777777" w:rsidTr="00D66B5F">
        <w:trPr>
          <w:cantSplit/>
          <w:trHeight w:val="270"/>
        </w:trPr>
        <w:tc>
          <w:tcPr>
            <w:tcW w:w="963" w:type="dxa"/>
          </w:tcPr>
          <w:p w14:paraId="11D3BD5D"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2.3.2.9</w:t>
            </w:r>
          </w:p>
          <w:p w14:paraId="5FC319D7" w14:textId="77777777" w:rsidR="00631639" w:rsidRDefault="00631639" w:rsidP="00631639">
            <w:pPr>
              <w:spacing w:before="0" w:after="0"/>
              <w:rPr>
                <w:rFonts w:ascii="Calibri" w:hAnsi="Calibri" w:cs="Calibri"/>
                <w:b/>
                <w:bCs/>
                <w:color w:val="000000"/>
              </w:rPr>
            </w:pPr>
          </w:p>
        </w:tc>
        <w:tc>
          <w:tcPr>
            <w:tcW w:w="4678" w:type="dxa"/>
          </w:tcPr>
          <w:p w14:paraId="749CF04F"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The device must be able to operate at a temperature</w:t>
            </w:r>
            <w:r>
              <w:rPr>
                <w:rFonts w:ascii="Calibri" w:hAnsi="Calibri" w:cs="Calibri"/>
                <w:color w:val="000000"/>
              </w:rPr>
              <w:br/>
              <w:t>of -25°C/+75°</w:t>
            </w:r>
          </w:p>
          <w:p w14:paraId="5AC3272B"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0BC28334"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4030088E"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DC4FEF0"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3DF8B82C" w14:textId="77777777" w:rsidTr="00D66B5F">
        <w:trPr>
          <w:cantSplit/>
          <w:trHeight w:val="270"/>
        </w:trPr>
        <w:tc>
          <w:tcPr>
            <w:tcW w:w="963" w:type="dxa"/>
          </w:tcPr>
          <w:p w14:paraId="427EBF7A" w14:textId="77777777" w:rsidR="00631639" w:rsidRDefault="00631639" w:rsidP="00631639">
            <w:pPr>
              <w:spacing w:before="0" w:after="0"/>
              <w:rPr>
                <w:rFonts w:ascii="Calibri" w:hAnsi="Calibri" w:cs="Calibri"/>
                <w:b/>
                <w:bCs/>
                <w:snapToGrid/>
                <w:color w:val="000000"/>
                <w:lang w:val="tr-TR" w:eastAsia="tr-TR"/>
              </w:rPr>
            </w:pPr>
            <w:r>
              <w:rPr>
                <w:rFonts w:ascii="Calibri" w:hAnsi="Calibri" w:cs="Calibri"/>
                <w:b/>
                <w:bCs/>
                <w:color w:val="000000"/>
              </w:rPr>
              <w:t>2.3.2.10</w:t>
            </w:r>
          </w:p>
          <w:p w14:paraId="6741501E" w14:textId="77777777" w:rsidR="00631639" w:rsidRDefault="00631639" w:rsidP="00631639">
            <w:pPr>
              <w:spacing w:before="0" w:after="0"/>
              <w:rPr>
                <w:rFonts w:ascii="Calibri" w:hAnsi="Calibri" w:cs="Calibri"/>
                <w:b/>
                <w:bCs/>
                <w:color w:val="000000"/>
              </w:rPr>
            </w:pPr>
          </w:p>
        </w:tc>
        <w:tc>
          <w:tcPr>
            <w:tcW w:w="4678" w:type="dxa"/>
          </w:tcPr>
          <w:p w14:paraId="3564D8B2" w14:textId="77777777" w:rsidR="00631639" w:rsidRDefault="00631639" w:rsidP="00631639">
            <w:pPr>
              <w:spacing w:before="0" w:after="0"/>
              <w:jc w:val="both"/>
              <w:rPr>
                <w:rFonts w:ascii="Calibri" w:hAnsi="Calibri" w:cs="Calibri"/>
                <w:snapToGrid/>
                <w:color w:val="000000"/>
                <w:lang w:val="tr-TR" w:eastAsia="tr-TR"/>
              </w:rPr>
            </w:pPr>
            <w:r>
              <w:rPr>
                <w:rFonts w:ascii="Calibri" w:hAnsi="Calibri" w:cs="Calibri"/>
                <w:color w:val="000000"/>
              </w:rPr>
              <w:t>The device must be protected against</w:t>
            </w:r>
            <w:r>
              <w:rPr>
                <w:rFonts w:ascii="Calibri" w:hAnsi="Calibri" w:cs="Calibri"/>
                <w:color w:val="000000"/>
              </w:rPr>
              <w:br/>
              <w:t>high voltage..</w:t>
            </w:r>
          </w:p>
          <w:p w14:paraId="4FAB758D" w14:textId="77777777" w:rsidR="00631639" w:rsidRDefault="00631639" w:rsidP="00631639">
            <w:pPr>
              <w:spacing w:before="0" w:after="0"/>
              <w:jc w:val="both"/>
              <w:rPr>
                <w:rFonts w:ascii="Calibri" w:hAnsi="Calibri" w:cs="Calibri"/>
                <w:color w:val="000000"/>
              </w:rPr>
            </w:pPr>
          </w:p>
        </w:tc>
        <w:tc>
          <w:tcPr>
            <w:tcW w:w="4250" w:type="dxa"/>
            <w:gridSpan w:val="2"/>
            <w:vAlign w:val="center"/>
          </w:tcPr>
          <w:p w14:paraId="7FC97637"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EC90D92"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321A81F7"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B329B5" w:rsidRPr="001D54DE" w14:paraId="18B3F586" w14:textId="77777777" w:rsidTr="00D66B5F">
        <w:trPr>
          <w:cantSplit/>
          <w:trHeight w:val="540"/>
        </w:trPr>
        <w:tc>
          <w:tcPr>
            <w:tcW w:w="963" w:type="dxa"/>
          </w:tcPr>
          <w:p w14:paraId="47F4FFB1" w14:textId="1E9BB2EC" w:rsidR="00B329B5" w:rsidRPr="001D54DE" w:rsidRDefault="00E71EA5"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2.4.</w:t>
            </w:r>
          </w:p>
        </w:tc>
        <w:tc>
          <w:tcPr>
            <w:tcW w:w="4678" w:type="dxa"/>
          </w:tcPr>
          <w:p w14:paraId="5659E8D6" w14:textId="524637ED" w:rsidR="00B329B5" w:rsidRPr="001D54DE" w:rsidRDefault="00E71EA5" w:rsidP="00E71EA5">
            <w:pPr>
              <w:pStyle w:val="GvdeMetni"/>
              <w:kinsoku w:val="0"/>
              <w:overflowPunct w:val="0"/>
              <w:spacing w:before="0" w:after="0"/>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Bike Lock System</w:t>
            </w:r>
          </w:p>
          <w:p w14:paraId="1D01F3A2" w14:textId="3B962FE0" w:rsidR="00AF5C1B" w:rsidRPr="001D54DE" w:rsidRDefault="00AF5C1B" w:rsidP="00AF5C1B">
            <w:pPr>
              <w:pStyle w:val="GvdeMetni"/>
              <w:kinsoku w:val="0"/>
              <w:overflowPunct w:val="0"/>
              <w:spacing w:before="0" w:after="0"/>
              <w:ind w:right="57"/>
              <w:jc w:val="both"/>
              <w:rPr>
                <w:rFonts w:ascii="Times New Roman" w:hAnsi="Times New Roman"/>
                <w:color w:val="0E0C0F"/>
                <w:w w:val="105"/>
                <w:sz w:val="22"/>
                <w:szCs w:val="22"/>
                <w:lang w:val="en-US"/>
              </w:rPr>
            </w:pPr>
          </w:p>
        </w:tc>
        <w:tc>
          <w:tcPr>
            <w:tcW w:w="4250" w:type="dxa"/>
            <w:gridSpan w:val="2"/>
            <w:vAlign w:val="center"/>
          </w:tcPr>
          <w:p w14:paraId="6EEC4885" w14:textId="77777777" w:rsidR="00B329B5" w:rsidRPr="001D54DE" w:rsidRDefault="00B329B5" w:rsidP="008A286F">
            <w:pPr>
              <w:spacing w:before="0" w:after="0"/>
              <w:rPr>
                <w:rFonts w:ascii="Times New Roman" w:hAnsi="Times New Roman"/>
                <w:b/>
                <w:sz w:val="22"/>
                <w:szCs w:val="22"/>
                <w:lang w:val="en-US"/>
              </w:rPr>
            </w:pPr>
          </w:p>
        </w:tc>
        <w:tc>
          <w:tcPr>
            <w:tcW w:w="2832" w:type="dxa"/>
          </w:tcPr>
          <w:p w14:paraId="79A6F8C5" w14:textId="77777777" w:rsidR="00B329B5" w:rsidRPr="001D54DE" w:rsidRDefault="00B329B5" w:rsidP="008A286F">
            <w:pPr>
              <w:spacing w:before="0" w:after="0"/>
              <w:rPr>
                <w:rFonts w:ascii="Times New Roman" w:hAnsi="Times New Roman"/>
                <w:b/>
                <w:sz w:val="22"/>
                <w:szCs w:val="22"/>
                <w:lang w:val="en-US"/>
              </w:rPr>
            </w:pPr>
          </w:p>
        </w:tc>
        <w:tc>
          <w:tcPr>
            <w:tcW w:w="1990" w:type="dxa"/>
          </w:tcPr>
          <w:p w14:paraId="15A2917C" w14:textId="77777777" w:rsidR="00B329B5" w:rsidRPr="001D54DE" w:rsidRDefault="00B329B5" w:rsidP="008A286F">
            <w:pPr>
              <w:tabs>
                <w:tab w:val="left" w:pos="729"/>
              </w:tabs>
              <w:spacing w:before="0" w:after="0"/>
              <w:jc w:val="center"/>
              <w:rPr>
                <w:rFonts w:ascii="Times New Roman" w:hAnsi="Times New Roman"/>
                <w:b/>
                <w:sz w:val="22"/>
                <w:szCs w:val="22"/>
                <w:lang w:val="en-US"/>
              </w:rPr>
            </w:pPr>
          </w:p>
        </w:tc>
      </w:tr>
      <w:tr w:rsidR="00631639" w:rsidRPr="001D54DE" w14:paraId="77921BFB" w14:textId="77777777" w:rsidTr="00D66B5F">
        <w:trPr>
          <w:cantSplit/>
          <w:trHeight w:val="240"/>
        </w:trPr>
        <w:tc>
          <w:tcPr>
            <w:tcW w:w="963" w:type="dxa"/>
          </w:tcPr>
          <w:p w14:paraId="06E2AE24" w14:textId="40F3A933" w:rsidR="00631639" w:rsidRPr="001D54DE" w:rsidRDefault="00631639" w:rsidP="008A286F">
            <w:pPr>
              <w:spacing w:before="0" w:after="0"/>
              <w:jc w:val="center"/>
              <w:rPr>
                <w:rFonts w:ascii="Times New Roman" w:hAnsi="Times New Roman"/>
                <w:b/>
                <w:sz w:val="22"/>
                <w:szCs w:val="22"/>
                <w:lang w:val="en-US"/>
              </w:rPr>
            </w:pPr>
            <w:r>
              <w:rPr>
                <w:rFonts w:ascii="Times New Roman" w:hAnsi="Times New Roman"/>
                <w:b/>
                <w:sz w:val="22"/>
                <w:szCs w:val="22"/>
                <w:lang w:val="en-US"/>
              </w:rPr>
              <w:t>2.4.1.</w:t>
            </w:r>
          </w:p>
        </w:tc>
        <w:tc>
          <w:tcPr>
            <w:tcW w:w="4678" w:type="dxa"/>
          </w:tcPr>
          <w:p w14:paraId="7697A6DA"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Intelligent bicycle parking lock will be in a structure in the main body.</w:t>
            </w:r>
          </w:p>
          <w:p w14:paraId="413F3F32" w14:textId="77777777" w:rsidR="00631639" w:rsidRPr="001D54DE" w:rsidRDefault="00631639" w:rsidP="00E71EA5">
            <w:pPr>
              <w:pStyle w:val="GvdeMetni"/>
              <w:kinsoku w:val="0"/>
              <w:overflowPunct w:val="0"/>
              <w:spacing w:before="0" w:after="0"/>
              <w:rPr>
                <w:rFonts w:ascii="Times New Roman" w:hAnsi="Times New Roman"/>
                <w:b/>
                <w:bCs/>
                <w:color w:val="0E0C0F"/>
                <w:w w:val="105"/>
                <w:sz w:val="22"/>
                <w:szCs w:val="22"/>
                <w:lang w:val="en-US"/>
              </w:rPr>
            </w:pPr>
          </w:p>
        </w:tc>
        <w:tc>
          <w:tcPr>
            <w:tcW w:w="4250" w:type="dxa"/>
            <w:gridSpan w:val="2"/>
            <w:vAlign w:val="center"/>
          </w:tcPr>
          <w:p w14:paraId="326829C5"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11744C7"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54B67ACE"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47D011DC" w14:textId="77777777" w:rsidTr="00D66B5F">
        <w:trPr>
          <w:cantSplit/>
        </w:trPr>
        <w:tc>
          <w:tcPr>
            <w:tcW w:w="963" w:type="dxa"/>
          </w:tcPr>
          <w:p w14:paraId="1EC70317"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t>2.4.2.</w:t>
            </w:r>
          </w:p>
          <w:p w14:paraId="7FFDDE2F" w14:textId="77777777" w:rsidR="00631639" w:rsidRPr="001D54DE" w:rsidRDefault="00631639" w:rsidP="008A286F">
            <w:pPr>
              <w:spacing w:before="0" w:after="0"/>
              <w:jc w:val="center"/>
              <w:rPr>
                <w:rFonts w:ascii="Times New Roman" w:hAnsi="Times New Roman"/>
                <w:b/>
                <w:sz w:val="22"/>
                <w:szCs w:val="22"/>
                <w:lang w:val="en-US"/>
              </w:rPr>
            </w:pPr>
          </w:p>
        </w:tc>
        <w:tc>
          <w:tcPr>
            <w:tcW w:w="4678" w:type="dxa"/>
          </w:tcPr>
          <w:p w14:paraId="70B622C3"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locking system must be able to lock the bicycle securely to the park.</w:t>
            </w:r>
          </w:p>
          <w:p w14:paraId="4941BCBE" w14:textId="77777777" w:rsidR="00631639" w:rsidRPr="001D54DE" w:rsidRDefault="00631639" w:rsidP="00E71EA5">
            <w:pPr>
              <w:pStyle w:val="GvdeMetni"/>
              <w:kinsoku w:val="0"/>
              <w:overflowPunct w:val="0"/>
              <w:spacing w:before="0" w:after="0"/>
              <w:rPr>
                <w:rFonts w:ascii="Times New Roman" w:hAnsi="Times New Roman"/>
                <w:b/>
                <w:bCs/>
                <w:color w:val="0E0C0F"/>
                <w:w w:val="105"/>
                <w:sz w:val="22"/>
                <w:szCs w:val="22"/>
                <w:lang w:val="en-US"/>
              </w:rPr>
            </w:pPr>
          </w:p>
        </w:tc>
        <w:tc>
          <w:tcPr>
            <w:tcW w:w="4250" w:type="dxa"/>
            <w:gridSpan w:val="2"/>
            <w:vAlign w:val="center"/>
          </w:tcPr>
          <w:p w14:paraId="79F28EAD"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95871E4"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116192A"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4660E3A2" w14:textId="77777777" w:rsidTr="00D66B5F">
        <w:trPr>
          <w:cantSplit/>
        </w:trPr>
        <w:tc>
          <w:tcPr>
            <w:tcW w:w="963" w:type="dxa"/>
          </w:tcPr>
          <w:p w14:paraId="501E6528"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t>2.4.3.</w:t>
            </w:r>
          </w:p>
          <w:p w14:paraId="63150074" w14:textId="77777777" w:rsidR="00631639" w:rsidRDefault="00631639" w:rsidP="00631639">
            <w:pPr>
              <w:spacing w:before="0" w:after="0"/>
              <w:jc w:val="center"/>
              <w:rPr>
                <w:rFonts w:ascii="Calibri" w:hAnsi="Calibri" w:cs="Calibri"/>
                <w:b/>
                <w:bCs/>
                <w:color w:val="000000"/>
              </w:rPr>
            </w:pPr>
          </w:p>
        </w:tc>
        <w:tc>
          <w:tcPr>
            <w:tcW w:w="4678" w:type="dxa"/>
          </w:tcPr>
          <w:p w14:paraId="017E74F1"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user must be able to lock the bicycle to the park in a simple manner with a single move</w:t>
            </w:r>
          </w:p>
          <w:p w14:paraId="37BF596D" w14:textId="77777777" w:rsidR="00631639" w:rsidRDefault="00631639" w:rsidP="00631639">
            <w:pPr>
              <w:spacing w:before="0" w:after="0"/>
              <w:rPr>
                <w:rFonts w:ascii="Calibri" w:hAnsi="Calibri" w:cs="Calibri"/>
                <w:color w:val="000000"/>
              </w:rPr>
            </w:pPr>
          </w:p>
        </w:tc>
        <w:tc>
          <w:tcPr>
            <w:tcW w:w="4250" w:type="dxa"/>
            <w:gridSpan w:val="2"/>
            <w:vAlign w:val="center"/>
          </w:tcPr>
          <w:p w14:paraId="42D68B08"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3BA082FB"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17CD9F31"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3A3FAA83" w14:textId="77777777" w:rsidTr="00D66B5F">
        <w:trPr>
          <w:cantSplit/>
        </w:trPr>
        <w:tc>
          <w:tcPr>
            <w:tcW w:w="963" w:type="dxa"/>
          </w:tcPr>
          <w:p w14:paraId="7B634C66"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t>2.4.4.</w:t>
            </w:r>
          </w:p>
          <w:p w14:paraId="77DDC945" w14:textId="77777777" w:rsidR="00631639" w:rsidRDefault="00631639" w:rsidP="00631639">
            <w:pPr>
              <w:spacing w:before="0" w:after="0"/>
              <w:jc w:val="center"/>
              <w:rPr>
                <w:rFonts w:ascii="Calibri" w:hAnsi="Calibri" w:cs="Calibri"/>
                <w:b/>
                <w:bCs/>
                <w:color w:val="000000"/>
              </w:rPr>
            </w:pPr>
          </w:p>
        </w:tc>
        <w:tc>
          <w:tcPr>
            <w:tcW w:w="4678" w:type="dxa"/>
          </w:tcPr>
          <w:p w14:paraId="62F32FAF"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locks must have a structure that meets these</w:t>
            </w:r>
            <w:r>
              <w:rPr>
                <w:rFonts w:ascii="Calibri" w:hAnsi="Calibri" w:cs="Calibri"/>
                <w:color w:val="000000"/>
              </w:rPr>
              <w:br/>
              <w:t>requirements, taking into account the fact that they will be found outside and the number of uses is high</w:t>
            </w:r>
          </w:p>
          <w:p w14:paraId="127F6543" w14:textId="77777777" w:rsidR="00631639" w:rsidRDefault="00631639" w:rsidP="00631639">
            <w:pPr>
              <w:spacing w:before="0" w:after="0"/>
              <w:rPr>
                <w:rFonts w:ascii="Calibri" w:hAnsi="Calibri" w:cs="Calibri"/>
                <w:color w:val="000000"/>
              </w:rPr>
            </w:pPr>
          </w:p>
        </w:tc>
        <w:tc>
          <w:tcPr>
            <w:tcW w:w="4250" w:type="dxa"/>
            <w:gridSpan w:val="2"/>
            <w:vAlign w:val="center"/>
          </w:tcPr>
          <w:p w14:paraId="3C5C854B"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447272CD"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5AAF32B"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66D73136" w14:textId="77777777" w:rsidTr="00D66B5F">
        <w:trPr>
          <w:cantSplit/>
        </w:trPr>
        <w:tc>
          <w:tcPr>
            <w:tcW w:w="963" w:type="dxa"/>
          </w:tcPr>
          <w:p w14:paraId="393421DB"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2.4.5.</w:t>
            </w:r>
          </w:p>
          <w:p w14:paraId="775B2759" w14:textId="77777777" w:rsidR="00631639" w:rsidRDefault="00631639" w:rsidP="00631639">
            <w:pPr>
              <w:spacing w:before="0" w:after="0"/>
              <w:jc w:val="center"/>
              <w:rPr>
                <w:rFonts w:ascii="Calibri" w:hAnsi="Calibri" w:cs="Calibri"/>
                <w:b/>
                <w:bCs/>
                <w:color w:val="000000"/>
              </w:rPr>
            </w:pPr>
          </w:p>
        </w:tc>
        <w:tc>
          <w:tcPr>
            <w:tcW w:w="4678" w:type="dxa"/>
          </w:tcPr>
          <w:p w14:paraId="1F686880"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user must be able to deliver the bicycle when the</w:t>
            </w:r>
            <w:r>
              <w:rPr>
                <w:rFonts w:ascii="Calibri" w:hAnsi="Calibri" w:cs="Calibri"/>
                <w:color w:val="000000"/>
              </w:rPr>
              <w:br/>
              <w:t>power is cut off and the power supply is exhausted, and the locking</w:t>
            </w:r>
            <w:r>
              <w:rPr>
                <w:rFonts w:ascii="Calibri" w:hAnsi="Calibri" w:cs="Calibri"/>
                <w:color w:val="000000"/>
              </w:rPr>
              <w:br/>
              <w:t>system must be able to continue operation.</w:t>
            </w:r>
          </w:p>
          <w:p w14:paraId="7F016F66" w14:textId="77777777" w:rsidR="00631639" w:rsidRDefault="00631639" w:rsidP="00631639">
            <w:pPr>
              <w:spacing w:before="0" w:after="0"/>
              <w:rPr>
                <w:rFonts w:ascii="Calibri" w:hAnsi="Calibri" w:cs="Calibri"/>
                <w:color w:val="000000"/>
              </w:rPr>
            </w:pPr>
          </w:p>
        </w:tc>
        <w:tc>
          <w:tcPr>
            <w:tcW w:w="4250" w:type="dxa"/>
            <w:gridSpan w:val="2"/>
            <w:vAlign w:val="center"/>
          </w:tcPr>
          <w:p w14:paraId="751B95CF"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3E4F2CD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E78440A"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7EB1F52C" w14:textId="77777777" w:rsidTr="00D66B5F">
        <w:trPr>
          <w:cantSplit/>
        </w:trPr>
        <w:tc>
          <w:tcPr>
            <w:tcW w:w="963" w:type="dxa"/>
          </w:tcPr>
          <w:p w14:paraId="0CC19B33"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t>2.4.6.</w:t>
            </w:r>
          </w:p>
          <w:p w14:paraId="334CB2BD" w14:textId="77777777" w:rsidR="00631639" w:rsidRDefault="00631639" w:rsidP="00631639">
            <w:pPr>
              <w:spacing w:before="0" w:after="0"/>
              <w:jc w:val="center"/>
              <w:rPr>
                <w:rFonts w:ascii="Calibri" w:hAnsi="Calibri" w:cs="Calibri"/>
                <w:b/>
                <w:bCs/>
                <w:color w:val="000000"/>
              </w:rPr>
            </w:pPr>
          </w:p>
        </w:tc>
        <w:tc>
          <w:tcPr>
            <w:tcW w:w="4678" w:type="dxa"/>
          </w:tcPr>
          <w:p w14:paraId="3C5E9B11" w14:textId="3B830D91"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locking system must be constructed from an external</w:t>
            </w:r>
            <w:r w:rsidR="00077B92">
              <w:rPr>
                <w:rFonts w:ascii="Calibri" w:hAnsi="Calibri" w:cs="Calibri"/>
                <w:color w:val="000000"/>
              </w:rPr>
              <w:t xml:space="preserve"> </w:t>
            </w:r>
            <w:r>
              <w:rPr>
                <w:rFonts w:ascii="Calibri" w:hAnsi="Calibri" w:cs="Calibri"/>
                <w:color w:val="000000"/>
              </w:rPr>
              <w:t>intervention. It should be fixed with at least 4 metric screws and these screws should not be</w:t>
            </w:r>
            <w:r w:rsidR="00077B92">
              <w:rPr>
                <w:rFonts w:ascii="Calibri" w:hAnsi="Calibri" w:cs="Calibri"/>
                <w:color w:val="000000"/>
              </w:rPr>
              <w:t xml:space="preserve"> </w:t>
            </w:r>
            <w:r>
              <w:rPr>
                <w:rFonts w:ascii="Calibri" w:hAnsi="Calibri" w:cs="Calibri"/>
                <w:color w:val="000000"/>
              </w:rPr>
              <w:t>visible from the outside.</w:t>
            </w:r>
          </w:p>
          <w:p w14:paraId="2071D3A7" w14:textId="77777777" w:rsidR="00631639" w:rsidRDefault="00631639" w:rsidP="00631639">
            <w:pPr>
              <w:spacing w:before="0" w:after="0"/>
              <w:rPr>
                <w:rFonts w:ascii="Calibri" w:hAnsi="Calibri" w:cs="Calibri"/>
                <w:color w:val="000000"/>
              </w:rPr>
            </w:pPr>
          </w:p>
        </w:tc>
        <w:tc>
          <w:tcPr>
            <w:tcW w:w="4250" w:type="dxa"/>
            <w:gridSpan w:val="2"/>
            <w:vAlign w:val="center"/>
          </w:tcPr>
          <w:p w14:paraId="49D18316"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059EBF88"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36268465"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1A15C5FB" w14:textId="77777777" w:rsidTr="00D66B5F">
        <w:trPr>
          <w:cantSplit/>
        </w:trPr>
        <w:tc>
          <w:tcPr>
            <w:tcW w:w="963" w:type="dxa"/>
          </w:tcPr>
          <w:p w14:paraId="4A578CF7" w14:textId="4457C46A" w:rsidR="00631639" w:rsidRDefault="00631639" w:rsidP="00631639">
            <w:pPr>
              <w:spacing w:before="0" w:after="0"/>
              <w:jc w:val="center"/>
              <w:rPr>
                <w:rFonts w:ascii="Calibri" w:hAnsi="Calibri" w:cs="Calibri"/>
                <w:b/>
                <w:bCs/>
                <w:color w:val="000000"/>
              </w:rPr>
            </w:pPr>
            <w:r>
              <w:rPr>
                <w:rFonts w:ascii="Calibri" w:hAnsi="Calibri" w:cs="Calibri"/>
                <w:b/>
                <w:bCs/>
                <w:color w:val="000000"/>
              </w:rPr>
              <w:t>3.</w:t>
            </w:r>
          </w:p>
        </w:tc>
        <w:tc>
          <w:tcPr>
            <w:tcW w:w="4678" w:type="dxa"/>
          </w:tcPr>
          <w:p w14:paraId="1BC7BD3E" w14:textId="6ABBDE9B" w:rsidR="00631639" w:rsidRDefault="00631639" w:rsidP="00631639">
            <w:pPr>
              <w:spacing w:before="0" w:after="0"/>
              <w:rPr>
                <w:rFonts w:ascii="Calibri" w:hAnsi="Calibri" w:cs="Calibri"/>
                <w:color w:val="000000"/>
              </w:rPr>
            </w:pPr>
            <w:r w:rsidRPr="00631639">
              <w:rPr>
                <w:rFonts w:ascii="Times New Roman" w:hAnsi="Times New Roman"/>
                <w:b/>
                <w:bCs/>
                <w:color w:val="0E0C0F"/>
                <w:w w:val="105"/>
                <w:sz w:val="22"/>
                <w:szCs w:val="22"/>
                <w:lang w:val="en-US"/>
              </w:rPr>
              <w:t>CYCLING</w:t>
            </w:r>
          </w:p>
        </w:tc>
        <w:tc>
          <w:tcPr>
            <w:tcW w:w="4250" w:type="dxa"/>
            <w:gridSpan w:val="2"/>
            <w:vAlign w:val="center"/>
          </w:tcPr>
          <w:p w14:paraId="58B3C15F"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030E4F27"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56FF4563"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21B06CF2" w14:textId="77777777" w:rsidTr="00D66B5F">
        <w:trPr>
          <w:cantSplit/>
        </w:trPr>
        <w:tc>
          <w:tcPr>
            <w:tcW w:w="963" w:type="dxa"/>
          </w:tcPr>
          <w:p w14:paraId="36DA434C" w14:textId="2BB19304" w:rsidR="00631639" w:rsidRDefault="00631639" w:rsidP="00631639">
            <w:pPr>
              <w:spacing w:before="0" w:after="0"/>
              <w:jc w:val="center"/>
              <w:rPr>
                <w:rFonts w:ascii="Calibri" w:hAnsi="Calibri" w:cs="Calibri"/>
                <w:b/>
                <w:bCs/>
                <w:color w:val="000000"/>
              </w:rPr>
            </w:pPr>
            <w:r>
              <w:rPr>
                <w:rFonts w:ascii="Calibri" w:hAnsi="Calibri" w:cs="Calibri"/>
                <w:b/>
                <w:bCs/>
                <w:color w:val="000000"/>
              </w:rPr>
              <w:t>3.1</w:t>
            </w:r>
          </w:p>
        </w:tc>
        <w:tc>
          <w:tcPr>
            <w:tcW w:w="4678" w:type="dxa"/>
          </w:tcPr>
          <w:p w14:paraId="6E549B6A" w14:textId="74C3045E" w:rsidR="00631639" w:rsidRPr="00631639" w:rsidRDefault="00631639" w:rsidP="00631639">
            <w:pPr>
              <w:spacing w:before="0" w:after="0"/>
              <w:rPr>
                <w:rFonts w:ascii="Calibri" w:hAnsi="Calibri" w:cs="Calibri"/>
                <w:b/>
                <w:bCs/>
                <w:color w:val="000000"/>
              </w:rPr>
            </w:pPr>
            <w:r>
              <w:rPr>
                <w:rFonts w:ascii="Calibri" w:hAnsi="Calibri" w:cs="Calibri"/>
                <w:b/>
                <w:bCs/>
                <w:color w:val="000000"/>
              </w:rPr>
              <w:t>BODY</w:t>
            </w:r>
          </w:p>
        </w:tc>
        <w:tc>
          <w:tcPr>
            <w:tcW w:w="4250" w:type="dxa"/>
            <w:gridSpan w:val="2"/>
            <w:vAlign w:val="center"/>
          </w:tcPr>
          <w:p w14:paraId="3EDB256C"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8377A12"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352FC94"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1C396040" w14:textId="77777777" w:rsidTr="00D66B5F">
        <w:trPr>
          <w:cantSplit/>
        </w:trPr>
        <w:tc>
          <w:tcPr>
            <w:tcW w:w="963" w:type="dxa"/>
          </w:tcPr>
          <w:p w14:paraId="3094E582" w14:textId="1D6CA341" w:rsidR="00631639" w:rsidRDefault="00631639" w:rsidP="00631639">
            <w:pPr>
              <w:spacing w:before="0" w:after="0"/>
              <w:jc w:val="center"/>
              <w:rPr>
                <w:rFonts w:ascii="Calibri" w:hAnsi="Calibri" w:cs="Calibri"/>
                <w:b/>
                <w:bCs/>
                <w:color w:val="000000"/>
              </w:rPr>
            </w:pPr>
            <w:r w:rsidRPr="00631639">
              <w:rPr>
                <w:rFonts w:ascii="Calibri" w:hAnsi="Calibri" w:cs="Calibri"/>
                <w:b/>
                <w:bCs/>
                <w:color w:val="000000"/>
              </w:rPr>
              <w:t>3.1.1.</w:t>
            </w:r>
          </w:p>
        </w:tc>
        <w:tc>
          <w:tcPr>
            <w:tcW w:w="4678" w:type="dxa"/>
          </w:tcPr>
          <w:p w14:paraId="36B2777E" w14:textId="349FA04E"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Electronic components such as intelligent bikes, all gears,</w:t>
            </w:r>
            <w:r w:rsidR="00077B92">
              <w:rPr>
                <w:rFonts w:ascii="Calibri" w:hAnsi="Calibri" w:cs="Calibri"/>
                <w:color w:val="000000"/>
              </w:rPr>
              <w:t xml:space="preserve"> </w:t>
            </w:r>
            <w:r>
              <w:rPr>
                <w:rFonts w:ascii="Calibri" w:hAnsi="Calibri" w:cs="Calibri"/>
                <w:color w:val="000000"/>
              </w:rPr>
              <w:t>chains, front and rear braking devices, shift gears, dynamo gear, cable</w:t>
            </w:r>
            <w:r w:rsidR="00077B92">
              <w:rPr>
                <w:rFonts w:ascii="Calibri" w:hAnsi="Calibri" w:cs="Calibri"/>
                <w:color w:val="000000"/>
              </w:rPr>
              <w:t xml:space="preserve"> </w:t>
            </w:r>
            <w:r>
              <w:rPr>
                <w:rFonts w:ascii="Calibri" w:hAnsi="Calibri" w:cs="Calibri"/>
                <w:color w:val="000000"/>
              </w:rPr>
              <w:t>and steel wire components (brake wires, gears, electric wires, etc.) will</w:t>
            </w:r>
            <w:r w:rsidR="00077B92">
              <w:rPr>
                <w:rFonts w:ascii="Calibri" w:hAnsi="Calibri" w:cs="Calibri"/>
                <w:color w:val="000000"/>
              </w:rPr>
              <w:t xml:space="preserve"> </w:t>
            </w:r>
            <w:r>
              <w:rPr>
                <w:rFonts w:ascii="Calibri" w:hAnsi="Calibri" w:cs="Calibri"/>
                <w:color w:val="000000"/>
              </w:rPr>
              <w:t>not interfere with use, will not interfere with the user and will not be</w:t>
            </w:r>
            <w:r w:rsidR="00077B92">
              <w:rPr>
                <w:rFonts w:ascii="Calibri" w:hAnsi="Calibri" w:cs="Calibri"/>
                <w:color w:val="000000"/>
              </w:rPr>
              <w:t xml:space="preserve"> </w:t>
            </w:r>
            <w:r>
              <w:rPr>
                <w:rFonts w:ascii="Calibri" w:hAnsi="Calibri" w:cs="Calibri"/>
                <w:color w:val="000000"/>
              </w:rPr>
              <w:t>damaged by minor damage.</w:t>
            </w:r>
          </w:p>
          <w:p w14:paraId="5B357DAC" w14:textId="77777777" w:rsidR="00631639" w:rsidRDefault="00631639" w:rsidP="00631639">
            <w:pPr>
              <w:spacing w:before="0" w:after="0"/>
              <w:rPr>
                <w:rFonts w:ascii="Calibri" w:hAnsi="Calibri" w:cs="Calibri"/>
                <w:color w:val="000000"/>
              </w:rPr>
            </w:pPr>
          </w:p>
        </w:tc>
        <w:tc>
          <w:tcPr>
            <w:tcW w:w="4250" w:type="dxa"/>
            <w:gridSpan w:val="2"/>
            <w:vAlign w:val="center"/>
          </w:tcPr>
          <w:p w14:paraId="2E231A55"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3B60978"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9960B39"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1B71F90C" w14:textId="77777777" w:rsidTr="00D66B5F">
        <w:trPr>
          <w:cantSplit/>
        </w:trPr>
        <w:tc>
          <w:tcPr>
            <w:tcW w:w="963" w:type="dxa"/>
          </w:tcPr>
          <w:p w14:paraId="389D047B"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br/>
              <w:t>3.1.2.</w:t>
            </w:r>
          </w:p>
          <w:p w14:paraId="1771A599" w14:textId="77777777" w:rsidR="00631639" w:rsidRDefault="00631639" w:rsidP="00631639">
            <w:pPr>
              <w:spacing w:before="0" w:after="0"/>
              <w:jc w:val="center"/>
              <w:rPr>
                <w:rFonts w:ascii="Calibri" w:hAnsi="Calibri" w:cs="Calibri"/>
                <w:b/>
                <w:bCs/>
                <w:color w:val="000000"/>
              </w:rPr>
            </w:pPr>
          </w:p>
        </w:tc>
        <w:tc>
          <w:tcPr>
            <w:tcW w:w="4678" w:type="dxa"/>
          </w:tcPr>
          <w:p w14:paraId="700EF301"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bicycle will be made of cast aluminum material.</w:t>
            </w:r>
          </w:p>
          <w:p w14:paraId="7DEAA709" w14:textId="77777777" w:rsidR="00631639" w:rsidRDefault="00631639" w:rsidP="00631639">
            <w:pPr>
              <w:spacing w:before="0" w:after="0"/>
              <w:rPr>
                <w:rFonts w:ascii="Calibri" w:hAnsi="Calibri" w:cs="Calibri"/>
                <w:color w:val="000000"/>
              </w:rPr>
            </w:pPr>
          </w:p>
        </w:tc>
        <w:tc>
          <w:tcPr>
            <w:tcW w:w="4250" w:type="dxa"/>
            <w:gridSpan w:val="2"/>
            <w:vAlign w:val="center"/>
          </w:tcPr>
          <w:p w14:paraId="2E16F6E9"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420B1F30"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3FB84669"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F16326A" w14:textId="77777777" w:rsidTr="00D66B5F">
        <w:trPr>
          <w:cantSplit/>
        </w:trPr>
        <w:tc>
          <w:tcPr>
            <w:tcW w:w="963" w:type="dxa"/>
          </w:tcPr>
          <w:p w14:paraId="609963D5"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br/>
              <w:t>3.1.3.</w:t>
            </w:r>
          </w:p>
          <w:p w14:paraId="554E3023" w14:textId="77777777" w:rsidR="00631639" w:rsidRDefault="00631639" w:rsidP="00631639">
            <w:pPr>
              <w:spacing w:before="0" w:after="0"/>
              <w:jc w:val="center"/>
              <w:rPr>
                <w:rFonts w:ascii="Calibri" w:hAnsi="Calibri" w:cs="Calibri"/>
                <w:b/>
                <w:bCs/>
                <w:color w:val="000000"/>
              </w:rPr>
            </w:pPr>
          </w:p>
        </w:tc>
        <w:tc>
          <w:tcPr>
            <w:tcW w:w="4678" w:type="dxa"/>
          </w:tcPr>
          <w:p w14:paraId="2CD0CC5B"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Bicycle tire rims will be at least 26 inches.</w:t>
            </w:r>
          </w:p>
          <w:p w14:paraId="3399961E" w14:textId="77777777" w:rsidR="00631639" w:rsidRDefault="00631639" w:rsidP="00631639">
            <w:pPr>
              <w:spacing w:before="0" w:after="0"/>
              <w:rPr>
                <w:rFonts w:ascii="Calibri" w:hAnsi="Calibri" w:cs="Calibri"/>
                <w:color w:val="000000"/>
              </w:rPr>
            </w:pPr>
          </w:p>
        </w:tc>
        <w:tc>
          <w:tcPr>
            <w:tcW w:w="4250" w:type="dxa"/>
            <w:gridSpan w:val="2"/>
            <w:vAlign w:val="center"/>
          </w:tcPr>
          <w:p w14:paraId="2620C9DA"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52EC7893"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54DA8B13"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74934A69" w14:textId="77777777" w:rsidTr="00D66B5F">
        <w:trPr>
          <w:cantSplit/>
        </w:trPr>
        <w:tc>
          <w:tcPr>
            <w:tcW w:w="963" w:type="dxa"/>
          </w:tcPr>
          <w:p w14:paraId="71AEEA41"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br/>
              <w:t>3.1.4.</w:t>
            </w:r>
          </w:p>
          <w:p w14:paraId="05B687A1" w14:textId="77777777" w:rsidR="00631639" w:rsidRDefault="00631639" w:rsidP="00631639">
            <w:pPr>
              <w:spacing w:before="0" w:after="0"/>
              <w:jc w:val="center"/>
              <w:rPr>
                <w:rFonts w:ascii="Calibri" w:hAnsi="Calibri" w:cs="Calibri"/>
                <w:b/>
                <w:bCs/>
                <w:color w:val="000000"/>
              </w:rPr>
            </w:pPr>
          </w:p>
        </w:tc>
        <w:tc>
          <w:tcPr>
            <w:tcW w:w="4678" w:type="dxa"/>
          </w:tcPr>
          <w:p w14:paraId="63FFE74C"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Bicycle chain will be provided.</w:t>
            </w:r>
          </w:p>
          <w:p w14:paraId="467DEDCD" w14:textId="77777777" w:rsidR="00631639" w:rsidRDefault="00631639" w:rsidP="00631639">
            <w:pPr>
              <w:spacing w:before="0" w:after="0"/>
              <w:rPr>
                <w:rFonts w:ascii="Calibri" w:hAnsi="Calibri" w:cs="Calibri"/>
                <w:color w:val="000000"/>
              </w:rPr>
            </w:pPr>
          </w:p>
        </w:tc>
        <w:tc>
          <w:tcPr>
            <w:tcW w:w="4250" w:type="dxa"/>
            <w:gridSpan w:val="2"/>
            <w:vAlign w:val="center"/>
          </w:tcPr>
          <w:p w14:paraId="6818A1CB"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403DE2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736E9692"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68DAC62C" w14:textId="77777777" w:rsidTr="00D66B5F">
        <w:trPr>
          <w:cantSplit/>
        </w:trPr>
        <w:tc>
          <w:tcPr>
            <w:tcW w:w="963" w:type="dxa"/>
          </w:tcPr>
          <w:p w14:paraId="72DF0478"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br/>
              <w:t>3.1.5.</w:t>
            </w:r>
          </w:p>
          <w:p w14:paraId="2FA86498" w14:textId="77777777" w:rsidR="00631639" w:rsidRDefault="00631639" w:rsidP="00631639">
            <w:pPr>
              <w:spacing w:before="0" w:after="0"/>
              <w:jc w:val="center"/>
              <w:rPr>
                <w:rFonts w:ascii="Calibri" w:hAnsi="Calibri" w:cs="Calibri"/>
                <w:b/>
                <w:bCs/>
                <w:color w:val="000000"/>
              </w:rPr>
            </w:pPr>
          </w:p>
        </w:tc>
        <w:tc>
          <w:tcPr>
            <w:tcW w:w="4678" w:type="dxa"/>
          </w:tcPr>
          <w:p w14:paraId="10903323" w14:textId="1F5EEF82"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The bicycle will be a springy saddle. this saddle should not be removed by</w:t>
            </w:r>
            <w:r w:rsidR="00077B92">
              <w:rPr>
                <w:rFonts w:ascii="Calibri" w:hAnsi="Calibri" w:cs="Calibri"/>
                <w:color w:val="000000"/>
              </w:rPr>
              <w:t xml:space="preserve"> </w:t>
            </w:r>
            <w:r>
              <w:rPr>
                <w:rFonts w:ascii="Calibri" w:hAnsi="Calibri" w:cs="Calibri"/>
                <w:color w:val="000000"/>
              </w:rPr>
              <w:t>the user.</w:t>
            </w:r>
          </w:p>
          <w:p w14:paraId="6A27F0A2" w14:textId="77777777" w:rsidR="00631639" w:rsidRDefault="00631639" w:rsidP="00631639">
            <w:pPr>
              <w:spacing w:before="0" w:after="0"/>
              <w:rPr>
                <w:rFonts w:ascii="Calibri" w:hAnsi="Calibri" w:cs="Calibri"/>
                <w:color w:val="000000"/>
              </w:rPr>
            </w:pPr>
          </w:p>
        </w:tc>
        <w:tc>
          <w:tcPr>
            <w:tcW w:w="4250" w:type="dxa"/>
            <w:gridSpan w:val="2"/>
            <w:vAlign w:val="center"/>
          </w:tcPr>
          <w:p w14:paraId="194779C1"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616A11A"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D2F40EF"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3CACD18A" w14:textId="77777777" w:rsidTr="00D66B5F">
        <w:trPr>
          <w:cantSplit/>
        </w:trPr>
        <w:tc>
          <w:tcPr>
            <w:tcW w:w="963" w:type="dxa"/>
          </w:tcPr>
          <w:p w14:paraId="041B429F" w14:textId="77777777" w:rsidR="00631639" w:rsidRDefault="00631639" w:rsidP="00631639">
            <w:pPr>
              <w:spacing w:before="0" w:after="0"/>
              <w:jc w:val="center"/>
              <w:rPr>
                <w:rFonts w:ascii="Calibri" w:hAnsi="Calibri" w:cs="Calibri"/>
                <w:b/>
                <w:bCs/>
                <w:snapToGrid/>
                <w:color w:val="000000"/>
                <w:lang w:val="tr-TR" w:eastAsia="tr-TR"/>
              </w:rPr>
            </w:pPr>
            <w:r>
              <w:rPr>
                <w:rFonts w:ascii="Calibri" w:hAnsi="Calibri" w:cs="Calibri"/>
                <w:b/>
                <w:bCs/>
                <w:color w:val="000000"/>
              </w:rPr>
              <w:br/>
              <w:t>3.1.6.</w:t>
            </w:r>
          </w:p>
          <w:p w14:paraId="507740A9" w14:textId="77777777" w:rsidR="00631639" w:rsidRDefault="00631639" w:rsidP="00631639">
            <w:pPr>
              <w:spacing w:before="0" w:after="0"/>
              <w:jc w:val="center"/>
              <w:rPr>
                <w:rFonts w:ascii="Calibri" w:hAnsi="Calibri" w:cs="Calibri"/>
                <w:b/>
                <w:bCs/>
                <w:color w:val="000000"/>
              </w:rPr>
            </w:pPr>
          </w:p>
        </w:tc>
        <w:tc>
          <w:tcPr>
            <w:tcW w:w="4678" w:type="dxa"/>
          </w:tcPr>
          <w:p w14:paraId="02CD03D1" w14:textId="77777777" w:rsidR="00631639" w:rsidRDefault="00631639" w:rsidP="00631639">
            <w:pPr>
              <w:spacing w:before="0" w:after="0"/>
              <w:rPr>
                <w:rFonts w:ascii="Calibri" w:hAnsi="Calibri" w:cs="Calibri"/>
                <w:snapToGrid/>
                <w:color w:val="000000"/>
                <w:lang w:val="tr-TR" w:eastAsia="tr-TR"/>
              </w:rPr>
            </w:pPr>
            <w:r>
              <w:rPr>
                <w:rFonts w:ascii="Calibri" w:hAnsi="Calibri" w:cs="Calibri"/>
                <w:color w:val="000000"/>
              </w:rPr>
              <w:t>Bicycles will have a dynamo arrangement of at least 6 watts.</w:t>
            </w:r>
          </w:p>
          <w:p w14:paraId="09F86F09" w14:textId="77777777" w:rsidR="00631639" w:rsidRDefault="00631639" w:rsidP="00631639">
            <w:pPr>
              <w:spacing w:before="0" w:after="0"/>
              <w:rPr>
                <w:rFonts w:ascii="Calibri" w:hAnsi="Calibri" w:cs="Calibri"/>
                <w:color w:val="000000"/>
              </w:rPr>
            </w:pPr>
          </w:p>
        </w:tc>
        <w:tc>
          <w:tcPr>
            <w:tcW w:w="4250" w:type="dxa"/>
            <w:gridSpan w:val="2"/>
            <w:vAlign w:val="center"/>
          </w:tcPr>
          <w:p w14:paraId="1AC8655E"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14E58A5D"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4F9C2A3"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242242C7" w14:textId="77777777" w:rsidTr="00D66B5F">
        <w:trPr>
          <w:cantSplit/>
        </w:trPr>
        <w:tc>
          <w:tcPr>
            <w:tcW w:w="963" w:type="dxa"/>
          </w:tcPr>
          <w:p w14:paraId="4C28748E" w14:textId="77777777" w:rsidR="00855709" w:rsidRDefault="00855709" w:rsidP="00855709">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br/>
              <w:t>3.1.7.</w:t>
            </w:r>
          </w:p>
          <w:p w14:paraId="72BAC041" w14:textId="77777777" w:rsidR="00631639" w:rsidRDefault="00631639" w:rsidP="00631639">
            <w:pPr>
              <w:spacing w:before="0" w:after="0"/>
              <w:jc w:val="center"/>
              <w:rPr>
                <w:rFonts w:ascii="Calibri" w:hAnsi="Calibri" w:cs="Calibri"/>
                <w:b/>
                <w:bCs/>
                <w:color w:val="000000"/>
              </w:rPr>
            </w:pPr>
          </w:p>
        </w:tc>
        <w:tc>
          <w:tcPr>
            <w:tcW w:w="4678" w:type="dxa"/>
          </w:tcPr>
          <w:p w14:paraId="1BE41F3F" w14:textId="77777777" w:rsidR="00855709" w:rsidRDefault="00855709" w:rsidP="00855709">
            <w:pPr>
              <w:spacing w:before="0" w:after="0"/>
              <w:rPr>
                <w:rFonts w:ascii="Calibri" w:hAnsi="Calibri" w:cs="Calibri"/>
                <w:snapToGrid/>
                <w:color w:val="000000"/>
                <w:lang w:val="tr-TR" w:eastAsia="tr-TR"/>
              </w:rPr>
            </w:pPr>
            <w:r>
              <w:rPr>
                <w:rFonts w:ascii="Calibri" w:hAnsi="Calibri" w:cs="Calibri"/>
                <w:color w:val="000000"/>
              </w:rPr>
              <w:t>The bikes will have 26 inch fenders on the front and rear tires.</w:t>
            </w:r>
          </w:p>
          <w:p w14:paraId="016E671E" w14:textId="77777777" w:rsidR="00631639" w:rsidRDefault="00631639" w:rsidP="00631639">
            <w:pPr>
              <w:spacing w:before="0" w:after="0"/>
              <w:rPr>
                <w:rFonts w:ascii="Calibri" w:hAnsi="Calibri" w:cs="Calibri"/>
                <w:color w:val="000000"/>
              </w:rPr>
            </w:pPr>
          </w:p>
        </w:tc>
        <w:tc>
          <w:tcPr>
            <w:tcW w:w="4250" w:type="dxa"/>
            <w:gridSpan w:val="2"/>
            <w:vAlign w:val="center"/>
          </w:tcPr>
          <w:p w14:paraId="037693CA"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7104E1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479116BE"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2C26C16" w14:textId="77777777" w:rsidTr="00D66B5F">
        <w:trPr>
          <w:cantSplit/>
        </w:trPr>
        <w:tc>
          <w:tcPr>
            <w:tcW w:w="963" w:type="dxa"/>
          </w:tcPr>
          <w:p w14:paraId="57A6D1F7" w14:textId="77777777" w:rsidR="00855709" w:rsidRDefault="00855709" w:rsidP="00855709">
            <w:pPr>
              <w:spacing w:before="0" w:after="0"/>
              <w:jc w:val="center"/>
              <w:rPr>
                <w:rFonts w:ascii="Calibri" w:hAnsi="Calibri" w:cs="Calibri"/>
                <w:b/>
                <w:bCs/>
                <w:snapToGrid/>
                <w:color w:val="000000"/>
                <w:lang w:val="tr-TR" w:eastAsia="tr-TR"/>
              </w:rPr>
            </w:pPr>
            <w:r>
              <w:rPr>
                <w:rFonts w:ascii="Calibri" w:hAnsi="Calibri" w:cs="Calibri"/>
                <w:b/>
                <w:bCs/>
                <w:color w:val="000000"/>
              </w:rPr>
              <w:br/>
              <w:t>3.1.8.</w:t>
            </w:r>
          </w:p>
          <w:p w14:paraId="4B01A573" w14:textId="77777777" w:rsidR="00631639" w:rsidRDefault="00631639" w:rsidP="00631639">
            <w:pPr>
              <w:spacing w:before="0" w:after="0"/>
              <w:jc w:val="center"/>
              <w:rPr>
                <w:rFonts w:ascii="Calibri" w:hAnsi="Calibri" w:cs="Calibri"/>
                <w:b/>
                <w:bCs/>
                <w:color w:val="000000"/>
              </w:rPr>
            </w:pPr>
          </w:p>
        </w:tc>
        <w:tc>
          <w:tcPr>
            <w:tcW w:w="4678" w:type="dxa"/>
          </w:tcPr>
          <w:p w14:paraId="028D5C7C" w14:textId="77777777" w:rsidR="00855709" w:rsidRDefault="00855709" w:rsidP="00855709">
            <w:pPr>
              <w:spacing w:before="0" w:after="0"/>
              <w:rPr>
                <w:rFonts w:ascii="Calibri" w:hAnsi="Calibri" w:cs="Calibri"/>
                <w:snapToGrid/>
                <w:color w:val="000000"/>
                <w:lang w:val="tr-TR" w:eastAsia="tr-TR"/>
              </w:rPr>
            </w:pPr>
            <w:r>
              <w:rPr>
                <w:rFonts w:ascii="Calibri" w:hAnsi="Calibri" w:cs="Calibri"/>
                <w:color w:val="000000"/>
              </w:rPr>
              <w:t>There will be 1 basket at the front of the bike.</w:t>
            </w:r>
          </w:p>
          <w:p w14:paraId="1935033F" w14:textId="77777777" w:rsidR="00631639" w:rsidRDefault="00631639" w:rsidP="00631639">
            <w:pPr>
              <w:spacing w:before="0" w:after="0"/>
              <w:rPr>
                <w:rFonts w:ascii="Calibri" w:hAnsi="Calibri" w:cs="Calibri"/>
                <w:color w:val="000000"/>
              </w:rPr>
            </w:pPr>
          </w:p>
        </w:tc>
        <w:tc>
          <w:tcPr>
            <w:tcW w:w="4250" w:type="dxa"/>
            <w:gridSpan w:val="2"/>
            <w:vAlign w:val="center"/>
          </w:tcPr>
          <w:p w14:paraId="21CA52E4"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69DAC7D9"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0931B391"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5415428E" w14:textId="77777777" w:rsidTr="00D66B5F">
        <w:trPr>
          <w:cantSplit/>
        </w:trPr>
        <w:tc>
          <w:tcPr>
            <w:tcW w:w="963" w:type="dxa"/>
          </w:tcPr>
          <w:p w14:paraId="06BA01FD" w14:textId="77777777" w:rsidR="00855709" w:rsidRDefault="00855709" w:rsidP="00855709">
            <w:pPr>
              <w:spacing w:before="0" w:after="0"/>
              <w:jc w:val="center"/>
              <w:rPr>
                <w:rFonts w:ascii="Calibri" w:hAnsi="Calibri" w:cs="Calibri"/>
                <w:b/>
                <w:bCs/>
                <w:snapToGrid/>
                <w:color w:val="000000"/>
                <w:lang w:val="tr-TR" w:eastAsia="tr-TR"/>
              </w:rPr>
            </w:pPr>
            <w:r>
              <w:rPr>
                <w:rFonts w:ascii="Calibri" w:hAnsi="Calibri" w:cs="Calibri"/>
                <w:b/>
                <w:bCs/>
                <w:color w:val="000000"/>
              </w:rPr>
              <w:br/>
              <w:t>3.1.9.</w:t>
            </w:r>
          </w:p>
          <w:p w14:paraId="5A334E0D" w14:textId="77777777" w:rsidR="00631639" w:rsidRDefault="00631639" w:rsidP="00631639">
            <w:pPr>
              <w:spacing w:before="0" w:after="0"/>
              <w:jc w:val="center"/>
              <w:rPr>
                <w:rFonts w:ascii="Calibri" w:hAnsi="Calibri" w:cs="Calibri"/>
                <w:b/>
                <w:bCs/>
                <w:color w:val="000000"/>
              </w:rPr>
            </w:pPr>
          </w:p>
        </w:tc>
        <w:tc>
          <w:tcPr>
            <w:tcW w:w="4678" w:type="dxa"/>
          </w:tcPr>
          <w:p w14:paraId="7CFCA93E" w14:textId="45071F78" w:rsidR="00855709" w:rsidRDefault="00855709" w:rsidP="00855709">
            <w:pPr>
              <w:spacing w:before="0" w:after="0"/>
              <w:rPr>
                <w:rFonts w:ascii="Calibri" w:hAnsi="Calibri" w:cs="Calibri"/>
                <w:snapToGrid/>
                <w:color w:val="000000"/>
                <w:lang w:val="tr-TR" w:eastAsia="tr-TR"/>
              </w:rPr>
            </w:pPr>
            <w:r>
              <w:rPr>
                <w:rFonts w:ascii="Calibri" w:hAnsi="Calibri" w:cs="Calibri"/>
                <w:color w:val="000000"/>
              </w:rPr>
              <w:t>Each bicycle will have an electronic ID. When bicycles are</w:t>
            </w:r>
            <w:r w:rsidR="00077B92">
              <w:rPr>
                <w:rFonts w:ascii="Calibri" w:hAnsi="Calibri" w:cs="Calibri"/>
                <w:color w:val="000000"/>
              </w:rPr>
              <w:t xml:space="preserve"> </w:t>
            </w:r>
            <w:r>
              <w:rPr>
                <w:rFonts w:ascii="Calibri" w:hAnsi="Calibri" w:cs="Calibri"/>
                <w:color w:val="000000"/>
              </w:rPr>
              <w:t>placed in parks, the system automatically recognizes which</w:t>
            </w:r>
            <w:r w:rsidR="00077B92">
              <w:rPr>
                <w:rFonts w:ascii="Calibri" w:hAnsi="Calibri" w:cs="Calibri"/>
                <w:color w:val="000000"/>
              </w:rPr>
              <w:t xml:space="preserve"> </w:t>
            </w:r>
            <w:r>
              <w:rPr>
                <w:rFonts w:ascii="Calibri" w:hAnsi="Calibri" w:cs="Calibri"/>
                <w:color w:val="000000"/>
              </w:rPr>
              <w:t>bicycles they are coming from and the bike that was previously</w:t>
            </w:r>
            <w:r w:rsidR="00077B92">
              <w:rPr>
                <w:rFonts w:ascii="Calibri" w:hAnsi="Calibri" w:cs="Calibri"/>
                <w:color w:val="000000"/>
              </w:rPr>
              <w:t xml:space="preserve"> </w:t>
            </w:r>
            <w:r>
              <w:rPr>
                <w:rFonts w:ascii="Calibri" w:hAnsi="Calibri" w:cs="Calibri"/>
                <w:color w:val="000000"/>
              </w:rPr>
              <w:t>assigned to the user will be automatically transferred into the</w:t>
            </w:r>
            <w:r w:rsidR="00077B92">
              <w:rPr>
                <w:rFonts w:ascii="Calibri" w:hAnsi="Calibri" w:cs="Calibri"/>
                <w:color w:val="000000"/>
              </w:rPr>
              <w:t xml:space="preserve"> </w:t>
            </w:r>
            <w:r>
              <w:rPr>
                <w:rFonts w:ascii="Calibri" w:hAnsi="Calibri" w:cs="Calibri"/>
                <w:color w:val="000000"/>
              </w:rPr>
              <w:t>system.</w:t>
            </w:r>
          </w:p>
          <w:p w14:paraId="7D462ED9" w14:textId="77777777" w:rsidR="00631639" w:rsidRDefault="00631639" w:rsidP="00631639">
            <w:pPr>
              <w:spacing w:before="0" w:after="0"/>
              <w:rPr>
                <w:rFonts w:ascii="Calibri" w:hAnsi="Calibri" w:cs="Calibri"/>
                <w:color w:val="000000"/>
              </w:rPr>
            </w:pPr>
          </w:p>
        </w:tc>
        <w:tc>
          <w:tcPr>
            <w:tcW w:w="4250" w:type="dxa"/>
            <w:gridSpan w:val="2"/>
            <w:vAlign w:val="center"/>
          </w:tcPr>
          <w:p w14:paraId="08802AC7"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37F5D628"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6D258968"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631639" w:rsidRPr="001D54DE" w14:paraId="01B5D789" w14:textId="77777777" w:rsidTr="00D66B5F">
        <w:trPr>
          <w:cantSplit/>
        </w:trPr>
        <w:tc>
          <w:tcPr>
            <w:tcW w:w="963" w:type="dxa"/>
          </w:tcPr>
          <w:p w14:paraId="5CD2D7C2" w14:textId="77777777" w:rsidR="00855709" w:rsidRDefault="00855709" w:rsidP="00855709">
            <w:pPr>
              <w:spacing w:before="0" w:after="0"/>
              <w:jc w:val="center"/>
              <w:rPr>
                <w:rFonts w:ascii="Calibri" w:hAnsi="Calibri" w:cs="Calibri"/>
                <w:b/>
                <w:bCs/>
                <w:snapToGrid/>
                <w:color w:val="000000"/>
                <w:lang w:val="tr-TR" w:eastAsia="tr-TR"/>
              </w:rPr>
            </w:pPr>
            <w:r>
              <w:rPr>
                <w:rFonts w:ascii="Calibri" w:hAnsi="Calibri" w:cs="Calibri"/>
                <w:b/>
                <w:bCs/>
                <w:color w:val="000000"/>
              </w:rPr>
              <w:br/>
              <w:t>3.1.10.</w:t>
            </w:r>
          </w:p>
          <w:p w14:paraId="5B118324" w14:textId="77777777" w:rsidR="00631639" w:rsidRDefault="00631639" w:rsidP="00631639">
            <w:pPr>
              <w:spacing w:before="0" w:after="0"/>
              <w:jc w:val="center"/>
              <w:rPr>
                <w:rFonts w:ascii="Calibri" w:hAnsi="Calibri" w:cs="Calibri"/>
                <w:b/>
                <w:bCs/>
                <w:color w:val="000000"/>
              </w:rPr>
            </w:pPr>
          </w:p>
        </w:tc>
        <w:tc>
          <w:tcPr>
            <w:tcW w:w="4678" w:type="dxa"/>
          </w:tcPr>
          <w:p w14:paraId="6B6A1B0D" w14:textId="77777777" w:rsidR="00855709" w:rsidRDefault="00855709" w:rsidP="00855709">
            <w:pPr>
              <w:spacing w:before="0" w:after="0"/>
              <w:rPr>
                <w:rFonts w:ascii="Calibri" w:hAnsi="Calibri" w:cs="Calibri"/>
                <w:snapToGrid/>
                <w:color w:val="000000"/>
                <w:lang w:val="tr-TR" w:eastAsia="tr-TR"/>
              </w:rPr>
            </w:pPr>
            <w:r>
              <w:rPr>
                <w:rFonts w:ascii="Calibri" w:hAnsi="Calibri" w:cs="Calibri"/>
                <w:color w:val="000000"/>
              </w:rPr>
              <w:t>Smart bikes will have an illumination light at the front and a red reflector at the rear.</w:t>
            </w:r>
          </w:p>
          <w:p w14:paraId="49E0F563" w14:textId="77777777" w:rsidR="00631639" w:rsidRDefault="00631639" w:rsidP="00631639">
            <w:pPr>
              <w:spacing w:before="0" w:after="0"/>
              <w:rPr>
                <w:rFonts w:ascii="Calibri" w:hAnsi="Calibri" w:cs="Calibri"/>
                <w:color w:val="000000"/>
              </w:rPr>
            </w:pPr>
          </w:p>
        </w:tc>
        <w:tc>
          <w:tcPr>
            <w:tcW w:w="4250" w:type="dxa"/>
            <w:gridSpan w:val="2"/>
            <w:vAlign w:val="center"/>
          </w:tcPr>
          <w:p w14:paraId="5632B3BA" w14:textId="77777777" w:rsidR="00631639" w:rsidRPr="001D54DE" w:rsidRDefault="00631639" w:rsidP="008A286F">
            <w:pPr>
              <w:spacing w:before="0" w:after="0"/>
              <w:rPr>
                <w:rFonts w:ascii="Times New Roman" w:hAnsi="Times New Roman"/>
                <w:b/>
                <w:sz w:val="22"/>
                <w:szCs w:val="22"/>
                <w:lang w:val="en-US"/>
              </w:rPr>
            </w:pPr>
          </w:p>
        </w:tc>
        <w:tc>
          <w:tcPr>
            <w:tcW w:w="2832" w:type="dxa"/>
          </w:tcPr>
          <w:p w14:paraId="7225BB76" w14:textId="77777777" w:rsidR="00631639" w:rsidRPr="001D54DE" w:rsidRDefault="00631639" w:rsidP="008A286F">
            <w:pPr>
              <w:spacing w:before="0" w:after="0"/>
              <w:rPr>
                <w:rFonts w:ascii="Times New Roman" w:hAnsi="Times New Roman"/>
                <w:b/>
                <w:sz w:val="22"/>
                <w:szCs w:val="22"/>
                <w:lang w:val="en-US"/>
              </w:rPr>
            </w:pPr>
          </w:p>
        </w:tc>
        <w:tc>
          <w:tcPr>
            <w:tcW w:w="1990" w:type="dxa"/>
          </w:tcPr>
          <w:p w14:paraId="2C95965A" w14:textId="77777777" w:rsidR="00631639" w:rsidRPr="001D54DE" w:rsidRDefault="00631639" w:rsidP="008A286F">
            <w:pPr>
              <w:tabs>
                <w:tab w:val="left" w:pos="729"/>
              </w:tabs>
              <w:spacing w:before="0" w:after="0"/>
              <w:jc w:val="center"/>
              <w:rPr>
                <w:rFonts w:ascii="Times New Roman" w:hAnsi="Times New Roman"/>
                <w:b/>
                <w:sz w:val="22"/>
                <w:szCs w:val="22"/>
                <w:lang w:val="en-US"/>
              </w:rPr>
            </w:pPr>
          </w:p>
        </w:tc>
      </w:tr>
      <w:tr w:rsidR="00855709" w:rsidRPr="001D54DE" w14:paraId="1F65D717" w14:textId="5447B945" w:rsidTr="00077B92">
        <w:trPr>
          <w:cantSplit/>
          <w:trHeight w:val="922"/>
        </w:trPr>
        <w:tc>
          <w:tcPr>
            <w:tcW w:w="963" w:type="dxa"/>
          </w:tcPr>
          <w:p w14:paraId="665294A1" w14:textId="77777777" w:rsidR="00077B92" w:rsidRDefault="00077B92" w:rsidP="00855709">
            <w:pPr>
              <w:spacing w:before="0" w:after="0"/>
              <w:jc w:val="center"/>
              <w:rPr>
                <w:rFonts w:ascii="Calibri" w:hAnsi="Calibri" w:cs="Calibri"/>
                <w:b/>
                <w:bCs/>
                <w:color w:val="000000"/>
              </w:rPr>
            </w:pPr>
          </w:p>
          <w:p w14:paraId="5A87D607" w14:textId="77777777" w:rsidR="00077B92" w:rsidRDefault="00077B92" w:rsidP="00077B92">
            <w:pPr>
              <w:spacing w:before="0" w:after="0"/>
              <w:rPr>
                <w:rFonts w:ascii="Calibri" w:hAnsi="Calibri" w:cs="Calibri"/>
                <w:b/>
                <w:bCs/>
                <w:color w:val="000000"/>
              </w:rPr>
            </w:pPr>
          </w:p>
          <w:p w14:paraId="56484C2F" w14:textId="7EF3FEBB" w:rsidR="00855709" w:rsidRDefault="00077B92" w:rsidP="00077B92">
            <w:pPr>
              <w:spacing w:before="0" w:after="0"/>
              <w:rPr>
                <w:rFonts w:ascii="Calibri" w:hAnsi="Calibri" w:cs="Calibri"/>
                <w:b/>
                <w:bCs/>
                <w:color w:val="000000"/>
              </w:rPr>
            </w:pPr>
            <w:r>
              <w:rPr>
                <w:rFonts w:ascii="Calibri" w:hAnsi="Calibri" w:cs="Calibri"/>
                <w:b/>
                <w:bCs/>
                <w:color w:val="000000"/>
              </w:rPr>
              <w:t xml:space="preserve">   </w:t>
            </w:r>
            <w:r w:rsidR="00855709">
              <w:rPr>
                <w:rFonts w:ascii="Calibri" w:hAnsi="Calibri" w:cs="Calibri"/>
                <w:b/>
                <w:bCs/>
                <w:color w:val="000000"/>
              </w:rPr>
              <w:t>3.1.11</w:t>
            </w:r>
          </w:p>
          <w:p w14:paraId="60DD2874" w14:textId="2E9F93DF" w:rsidR="00855709" w:rsidRPr="001D54DE" w:rsidRDefault="00855709" w:rsidP="00855709">
            <w:pPr>
              <w:spacing w:before="0" w:after="0"/>
              <w:jc w:val="center"/>
              <w:rPr>
                <w:rFonts w:ascii="Times New Roman" w:hAnsi="Times New Roman"/>
                <w:b/>
                <w:sz w:val="22"/>
                <w:szCs w:val="22"/>
                <w:lang w:val="en-US"/>
              </w:rPr>
            </w:pPr>
          </w:p>
        </w:tc>
        <w:tc>
          <w:tcPr>
            <w:tcW w:w="4678" w:type="dxa"/>
          </w:tcPr>
          <w:p w14:paraId="060E8FD9" w14:textId="77777777" w:rsidR="00855709" w:rsidRDefault="00855709" w:rsidP="00855709">
            <w:pPr>
              <w:spacing w:before="0" w:after="0"/>
              <w:rPr>
                <w:rFonts w:ascii="Calibri" w:hAnsi="Calibri" w:cs="Calibri"/>
                <w:snapToGrid/>
                <w:color w:val="000000"/>
                <w:lang w:val="tr-TR" w:eastAsia="tr-TR"/>
              </w:rPr>
            </w:pPr>
            <w:r>
              <w:rPr>
                <w:rFonts w:ascii="Calibri" w:hAnsi="Calibri" w:cs="Calibri"/>
                <w:color w:val="000000"/>
              </w:rPr>
              <w:t>The tires of intelligent bicycles are air-inflated and will be of sufficient strength to suit the needs of a large number of users.</w:t>
            </w:r>
          </w:p>
          <w:p w14:paraId="7D97C3D7" w14:textId="0CDD93C4" w:rsidR="00077B92" w:rsidRPr="001D54DE" w:rsidRDefault="00077B92" w:rsidP="00077B92">
            <w:pPr>
              <w:spacing w:before="0" w:after="0"/>
              <w:rPr>
                <w:rFonts w:ascii="Times New Roman" w:hAnsi="Times New Roman"/>
                <w:b/>
                <w:sz w:val="22"/>
                <w:szCs w:val="22"/>
                <w:lang w:val="en-US"/>
              </w:rPr>
            </w:pPr>
          </w:p>
        </w:tc>
        <w:tc>
          <w:tcPr>
            <w:tcW w:w="4244" w:type="dxa"/>
          </w:tcPr>
          <w:p w14:paraId="78E0E91C" w14:textId="77777777" w:rsidR="00855709" w:rsidRDefault="00855709" w:rsidP="00855709">
            <w:pPr>
              <w:spacing w:before="0" w:after="0"/>
              <w:jc w:val="center"/>
              <w:rPr>
                <w:rFonts w:ascii="Calibri" w:hAnsi="Calibri" w:cs="Calibri"/>
                <w:b/>
                <w:bCs/>
                <w:color w:val="000000"/>
              </w:rPr>
            </w:pPr>
          </w:p>
          <w:p w14:paraId="06982C5A" w14:textId="675BCAA2" w:rsidR="00855709" w:rsidRPr="001D54DE" w:rsidRDefault="00855709" w:rsidP="00855709">
            <w:pPr>
              <w:spacing w:before="0" w:after="0"/>
              <w:jc w:val="center"/>
              <w:rPr>
                <w:rFonts w:ascii="Times New Roman" w:hAnsi="Times New Roman"/>
                <w:b/>
                <w:sz w:val="22"/>
                <w:szCs w:val="22"/>
                <w:lang w:val="en-US"/>
              </w:rPr>
            </w:pPr>
          </w:p>
        </w:tc>
        <w:tc>
          <w:tcPr>
            <w:tcW w:w="2838" w:type="dxa"/>
            <w:gridSpan w:val="2"/>
          </w:tcPr>
          <w:p w14:paraId="513C8AE7" w14:textId="77777777" w:rsidR="00855709" w:rsidRPr="001D54DE" w:rsidRDefault="00855709" w:rsidP="00855709">
            <w:pPr>
              <w:spacing w:before="0" w:after="0"/>
              <w:jc w:val="center"/>
              <w:rPr>
                <w:rFonts w:ascii="Times New Roman" w:hAnsi="Times New Roman"/>
                <w:b/>
                <w:sz w:val="22"/>
                <w:szCs w:val="22"/>
                <w:lang w:val="en-US"/>
              </w:rPr>
            </w:pPr>
            <w:r>
              <w:rPr>
                <w:rFonts w:ascii="Calibri" w:hAnsi="Calibri" w:cs="Calibri"/>
                <w:b/>
                <w:bCs/>
                <w:color w:val="000000"/>
              </w:rPr>
              <w:br/>
            </w:r>
          </w:p>
        </w:tc>
        <w:tc>
          <w:tcPr>
            <w:tcW w:w="1990" w:type="dxa"/>
          </w:tcPr>
          <w:p w14:paraId="0A454B18" w14:textId="77777777" w:rsidR="00855709" w:rsidRDefault="00855709">
            <w:pPr>
              <w:spacing w:before="0" w:after="0"/>
              <w:rPr>
                <w:rFonts w:ascii="Times New Roman" w:hAnsi="Times New Roman"/>
                <w:b/>
                <w:sz w:val="22"/>
                <w:szCs w:val="22"/>
                <w:lang w:val="en-US"/>
              </w:rPr>
            </w:pPr>
          </w:p>
          <w:p w14:paraId="5E9B6382" w14:textId="77777777" w:rsidR="00855709" w:rsidRPr="001D54DE" w:rsidRDefault="00855709" w:rsidP="00855709">
            <w:pPr>
              <w:spacing w:before="0" w:after="0"/>
              <w:jc w:val="center"/>
              <w:rPr>
                <w:rFonts w:ascii="Times New Roman" w:hAnsi="Times New Roman"/>
                <w:b/>
                <w:sz w:val="22"/>
                <w:szCs w:val="22"/>
                <w:lang w:val="en-US"/>
              </w:rPr>
            </w:pPr>
          </w:p>
        </w:tc>
      </w:tr>
      <w:tr w:rsidR="00855709" w:rsidRPr="001D54DE" w14:paraId="1C2194B8" w14:textId="77777777" w:rsidTr="00D66B5F">
        <w:trPr>
          <w:cantSplit/>
          <w:trHeight w:val="292"/>
        </w:trPr>
        <w:tc>
          <w:tcPr>
            <w:tcW w:w="963" w:type="dxa"/>
          </w:tcPr>
          <w:p w14:paraId="3F647DBE" w14:textId="2A4C28E0" w:rsidR="00855709" w:rsidRPr="001D54DE" w:rsidRDefault="00855709" w:rsidP="008A286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3.2</w:t>
            </w:r>
          </w:p>
        </w:tc>
        <w:tc>
          <w:tcPr>
            <w:tcW w:w="4678" w:type="dxa"/>
          </w:tcPr>
          <w:p w14:paraId="46C8E61A" w14:textId="641938E2" w:rsidR="00855709" w:rsidRDefault="00855709" w:rsidP="00180169">
            <w:pPr>
              <w:pStyle w:val="GvdeMetni"/>
              <w:kinsoku w:val="0"/>
              <w:overflowPunct w:val="0"/>
              <w:spacing w:before="0" w:after="0"/>
              <w:jc w:val="both"/>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Brake Gear System</w:t>
            </w:r>
          </w:p>
          <w:p w14:paraId="0D38B3D9" w14:textId="77B133B2" w:rsidR="00855709" w:rsidRPr="001D54DE" w:rsidRDefault="00855709" w:rsidP="006916EF">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53584CCB" w14:textId="77777777" w:rsidR="00855709" w:rsidRPr="001D54DE" w:rsidRDefault="00855709" w:rsidP="008A286F">
            <w:pPr>
              <w:spacing w:before="0" w:after="0"/>
              <w:rPr>
                <w:rFonts w:ascii="Times New Roman" w:hAnsi="Times New Roman"/>
                <w:b/>
                <w:sz w:val="22"/>
                <w:szCs w:val="22"/>
                <w:lang w:val="en-US"/>
              </w:rPr>
            </w:pPr>
          </w:p>
        </w:tc>
        <w:tc>
          <w:tcPr>
            <w:tcW w:w="2832" w:type="dxa"/>
          </w:tcPr>
          <w:p w14:paraId="7D86F417" w14:textId="77777777" w:rsidR="00855709" w:rsidRPr="001D54DE" w:rsidRDefault="00855709" w:rsidP="008A286F">
            <w:pPr>
              <w:spacing w:before="0" w:after="0"/>
              <w:rPr>
                <w:rFonts w:ascii="Times New Roman" w:hAnsi="Times New Roman"/>
                <w:b/>
                <w:sz w:val="22"/>
                <w:szCs w:val="22"/>
                <w:lang w:val="en-US"/>
              </w:rPr>
            </w:pPr>
          </w:p>
        </w:tc>
        <w:tc>
          <w:tcPr>
            <w:tcW w:w="1990" w:type="dxa"/>
          </w:tcPr>
          <w:p w14:paraId="3D4F0939" w14:textId="77777777" w:rsidR="00855709" w:rsidRPr="001D54DE" w:rsidRDefault="00855709" w:rsidP="008A286F">
            <w:pPr>
              <w:tabs>
                <w:tab w:val="left" w:pos="729"/>
              </w:tabs>
              <w:spacing w:before="0" w:after="0"/>
              <w:jc w:val="center"/>
              <w:rPr>
                <w:rFonts w:ascii="Times New Roman" w:hAnsi="Times New Roman"/>
                <w:b/>
                <w:sz w:val="22"/>
                <w:szCs w:val="22"/>
                <w:lang w:val="en-US"/>
              </w:rPr>
            </w:pPr>
          </w:p>
        </w:tc>
      </w:tr>
      <w:tr w:rsidR="00855709" w:rsidRPr="001D54DE" w14:paraId="51CD425B" w14:textId="77777777" w:rsidTr="00D66B5F">
        <w:trPr>
          <w:cantSplit/>
          <w:trHeight w:val="705"/>
        </w:trPr>
        <w:tc>
          <w:tcPr>
            <w:tcW w:w="963" w:type="dxa"/>
          </w:tcPr>
          <w:p w14:paraId="6FEECA3E" w14:textId="18E37079" w:rsidR="00855709" w:rsidRPr="001D54DE" w:rsidRDefault="00855709" w:rsidP="008A286F">
            <w:pPr>
              <w:spacing w:before="0" w:after="0"/>
              <w:jc w:val="center"/>
              <w:rPr>
                <w:rFonts w:ascii="Times New Roman" w:hAnsi="Times New Roman"/>
                <w:b/>
                <w:sz w:val="22"/>
                <w:szCs w:val="22"/>
                <w:lang w:val="en-US"/>
              </w:rPr>
            </w:pPr>
            <w:r>
              <w:rPr>
                <w:rFonts w:ascii="Times New Roman" w:hAnsi="Times New Roman"/>
                <w:b/>
                <w:sz w:val="22"/>
                <w:szCs w:val="22"/>
                <w:lang w:val="en-US"/>
              </w:rPr>
              <w:t>3.2.1</w:t>
            </w:r>
          </w:p>
        </w:tc>
        <w:tc>
          <w:tcPr>
            <w:tcW w:w="4678" w:type="dxa"/>
          </w:tcPr>
          <w:p w14:paraId="56FBA801" w14:textId="77777777" w:rsidR="00855709" w:rsidRDefault="00855709" w:rsidP="00855709">
            <w:pPr>
              <w:spacing w:before="0" w:after="0"/>
              <w:jc w:val="both"/>
              <w:rPr>
                <w:rFonts w:ascii="Calibri" w:hAnsi="Calibri" w:cs="Calibri"/>
                <w:snapToGrid/>
                <w:color w:val="000000"/>
                <w:lang w:val="tr-TR" w:eastAsia="tr-TR"/>
              </w:rPr>
            </w:pPr>
            <w:r>
              <w:rPr>
                <w:rFonts w:ascii="Calibri" w:hAnsi="Calibri" w:cs="Calibri"/>
                <w:color w:val="000000"/>
              </w:rPr>
              <w:t>The bicycle gearbox will have at least 3 gearbox gearbox system.</w:t>
            </w:r>
          </w:p>
          <w:p w14:paraId="36D1A310" w14:textId="77777777" w:rsidR="00855709" w:rsidRPr="001D54DE" w:rsidRDefault="00855709" w:rsidP="006916E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23695E14" w14:textId="77777777" w:rsidR="00855709" w:rsidRPr="001D54DE" w:rsidRDefault="00855709" w:rsidP="008A286F">
            <w:pPr>
              <w:spacing w:before="0" w:after="0"/>
              <w:rPr>
                <w:rFonts w:ascii="Times New Roman" w:hAnsi="Times New Roman"/>
                <w:b/>
                <w:sz w:val="22"/>
                <w:szCs w:val="22"/>
                <w:lang w:val="en-US"/>
              </w:rPr>
            </w:pPr>
          </w:p>
        </w:tc>
        <w:tc>
          <w:tcPr>
            <w:tcW w:w="2832" w:type="dxa"/>
          </w:tcPr>
          <w:p w14:paraId="1C4AE0C3" w14:textId="77777777" w:rsidR="00855709" w:rsidRPr="001D54DE" w:rsidRDefault="00855709" w:rsidP="008A286F">
            <w:pPr>
              <w:spacing w:before="0" w:after="0"/>
              <w:rPr>
                <w:rFonts w:ascii="Times New Roman" w:hAnsi="Times New Roman"/>
                <w:b/>
                <w:sz w:val="22"/>
                <w:szCs w:val="22"/>
                <w:lang w:val="en-US"/>
              </w:rPr>
            </w:pPr>
          </w:p>
        </w:tc>
        <w:tc>
          <w:tcPr>
            <w:tcW w:w="1990" w:type="dxa"/>
          </w:tcPr>
          <w:p w14:paraId="7F9D54DB" w14:textId="77777777" w:rsidR="00855709" w:rsidRPr="001D54DE" w:rsidRDefault="00855709" w:rsidP="008A286F">
            <w:pPr>
              <w:tabs>
                <w:tab w:val="left" w:pos="729"/>
              </w:tabs>
              <w:spacing w:before="0" w:after="0"/>
              <w:jc w:val="center"/>
              <w:rPr>
                <w:rFonts w:ascii="Times New Roman" w:hAnsi="Times New Roman"/>
                <w:b/>
                <w:sz w:val="22"/>
                <w:szCs w:val="22"/>
                <w:lang w:val="en-US"/>
              </w:rPr>
            </w:pPr>
          </w:p>
        </w:tc>
      </w:tr>
      <w:tr w:rsidR="00D66B5F" w:rsidRPr="001D54DE" w14:paraId="33CF6C36" w14:textId="77777777" w:rsidTr="00D66B5F">
        <w:trPr>
          <w:cantSplit/>
          <w:trHeight w:val="705"/>
        </w:trPr>
        <w:tc>
          <w:tcPr>
            <w:tcW w:w="963" w:type="dxa"/>
          </w:tcPr>
          <w:p w14:paraId="6E96DB86" w14:textId="77777777" w:rsidR="00D66B5F" w:rsidRDefault="00D66B5F" w:rsidP="00D66B5F">
            <w:pPr>
              <w:spacing w:before="0" w:after="0"/>
              <w:jc w:val="center"/>
              <w:rPr>
                <w:rFonts w:ascii="Calibri" w:hAnsi="Calibri" w:cs="Calibri"/>
                <w:b/>
                <w:bCs/>
                <w:snapToGrid/>
                <w:color w:val="000000"/>
                <w:lang w:val="tr-TR" w:eastAsia="tr-TR"/>
              </w:rPr>
            </w:pPr>
            <w:r>
              <w:rPr>
                <w:rFonts w:ascii="Calibri" w:hAnsi="Calibri" w:cs="Calibri"/>
                <w:b/>
                <w:bCs/>
                <w:color w:val="000000"/>
              </w:rPr>
              <w:t>3.2.2.</w:t>
            </w:r>
          </w:p>
          <w:p w14:paraId="42F9A9E3" w14:textId="77777777" w:rsidR="00D66B5F" w:rsidRDefault="00D66B5F" w:rsidP="008A286F">
            <w:pPr>
              <w:spacing w:before="0" w:after="0"/>
              <w:jc w:val="center"/>
              <w:rPr>
                <w:rFonts w:ascii="Times New Roman" w:hAnsi="Times New Roman"/>
                <w:b/>
                <w:sz w:val="22"/>
                <w:szCs w:val="22"/>
                <w:lang w:val="en-US"/>
              </w:rPr>
            </w:pPr>
          </w:p>
        </w:tc>
        <w:tc>
          <w:tcPr>
            <w:tcW w:w="4678" w:type="dxa"/>
          </w:tcPr>
          <w:p w14:paraId="71E81F52"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The bicycle will be the brake brake system. The disc braking system (rotor brake) will not be regarded as the hub brake.</w:t>
            </w:r>
          </w:p>
          <w:p w14:paraId="7EF753C9" w14:textId="77777777" w:rsidR="00D66B5F" w:rsidRDefault="00D66B5F" w:rsidP="00855709">
            <w:pPr>
              <w:spacing w:before="0" w:after="0"/>
              <w:jc w:val="both"/>
              <w:rPr>
                <w:rFonts w:ascii="Calibri" w:hAnsi="Calibri" w:cs="Calibri"/>
                <w:color w:val="000000"/>
              </w:rPr>
            </w:pPr>
          </w:p>
        </w:tc>
        <w:tc>
          <w:tcPr>
            <w:tcW w:w="4250" w:type="dxa"/>
            <w:gridSpan w:val="2"/>
            <w:vAlign w:val="center"/>
          </w:tcPr>
          <w:p w14:paraId="71563C8E" w14:textId="77777777" w:rsidR="00D66B5F" w:rsidRPr="001D54DE" w:rsidRDefault="00D66B5F" w:rsidP="008A286F">
            <w:pPr>
              <w:spacing w:before="0" w:after="0"/>
              <w:rPr>
                <w:rFonts w:ascii="Times New Roman" w:hAnsi="Times New Roman"/>
                <w:b/>
                <w:sz w:val="22"/>
                <w:szCs w:val="22"/>
                <w:lang w:val="en-US"/>
              </w:rPr>
            </w:pPr>
          </w:p>
        </w:tc>
        <w:tc>
          <w:tcPr>
            <w:tcW w:w="2832" w:type="dxa"/>
          </w:tcPr>
          <w:p w14:paraId="145DFB37" w14:textId="77777777" w:rsidR="00D66B5F" w:rsidRPr="001D54DE" w:rsidRDefault="00D66B5F" w:rsidP="008A286F">
            <w:pPr>
              <w:spacing w:before="0" w:after="0"/>
              <w:rPr>
                <w:rFonts w:ascii="Times New Roman" w:hAnsi="Times New Roman"/>
                <w:b/>
                <w:sz w:val="22"/>
                <w:szCs w:val="22"/>
                <w:lang w:val="en-US"/>
              </w:rPr>
            </w:pPr>
          </w:p>
        </w:tc>
        <w:tc>
          <w:tcPr>
            <w:tcW w:w="1990" w:type="dxa"/>
          </w:tcPr>
          <w:p w14:paraId="747B288C" w14:textId="77777777" w:rsidR="00D66B5F" w:rsidRPr="001D54DE" w:rsidRDefault="00D66B5F" w:rsidP="008A286F">
            <w:pPr>
              <w:tabs>
                <w:tab w:val="left" w:pos="729"/>
              </w:tabs>
              <w:spacing w:before="0" w:after="0"/>
              <w:jc w:val="center"/>
              <w:rPr>
                <w:rFonts w:ascii="Times New Roman" w:hAnsi="Times New Roman"/>
                <w:b/>
                <w:sz w:val="22"/>
                <w:szCs w:val="22"/>
                <w:lang w:val="en-US"/>
              </w:rPr>
            </w:pPr>
          </w:p>
        </w:tc>
      </w:tr>
      <w:tr w:rsidR="00D66B5F" w:rsidRPr="001D54DE" w14:paraId="2D1BC365" w14:textId="77777777" w:rsidTr="00D66B5F">
        <w:trPr>
          <w:cantSplit/>
          <w:trHeight w:val="705"/>
        </w:trPr>
        <w:tc>
          <w:tcPr>
            <w:tcW w:w="963" w:type="dxa"/>
          </w:tcPr>
          <w:p w14:paraId="7D47BC5E" w14:textId="4CC29F24" w:rsidR="00D66B5F" w:rsidRDefault="00D66B5F" w:rsidP="00D66B5F">
            <w:pPr>
              <w:spacing w:before="0" w:after="0"/>
              <w:jc w:val="center"/>
              <w:rPr>
                <w:rFonts w:ascii="Calibri" w:hAnsi="Calibri" w:cs="Calibri"/>
                <w:b/>
                <w:bCs/>
                <w:color w:val="000000"/>
              </w:rPr>
            </w:pPr>
            <w:r>
              <w:rPr>
                <w:rFonts w:ascii="Calibri" w:hAnsi="Calibri" w:cs="Calibri"/>
                <w:b/>
                <w:bCs/>
                <w:color w:val="000000"/>
              </w:rPr>
              <w:t>3.2.3.</w:t>
            </w:r>
          </w:p>
        </w:tc>
        <w:tc>
          <w:tcPr>
            <w:tcW w:w="4678" w:type="dxa"/>
          </w:tcPr>
          <w:p w14:paraId="70B0DF30"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N/A</w:t>
            </w:r>
          </w:p>
          <w:p w14:paraId="44126B7E" w14:textId="77777777" w:rsidR="00D66B5F" w:rsidRDefault="00D66B5F" w:rsidP="00D66B5F">
            <w:pPr>
              <w:spacing w:before="0" w:after="0"/>
              <w:jc w:val="both"/>
              <w:rPr>
                <w:rFonts w:ascii="Calibri" w:hAnsi="Calibri" w:cs="Calibri"/>
                <w:color w:val="000000"/>
              </w:rPr>
            </w:pPr>
          </w:p>
        </w:tc>
        <w:tc>
          <w:tcPr>
            <w:tcW w:w="4250" w:type="dxa"/>
            <w:gridSpan w:val="2"/>
            <w:vAlign w:val="center"/>
          </w:tcPr>
          <w:p w14:paraId="11B298AB" w14:textId="77777777" w:rsidR="00D66B5F" w:rsidRPr="001D54DE" w:rsidRDefault="00D66B5F" w:rsidP="008A286F">
            <w:pPr>
              <w:spacing w:before="0" w:after="0"/>
              <w:rPr>
                <w:rFonts w:ascii="Times New Roman" w:hAnsi="Times New Roman"/>
                <w:b/>
                <w:sz w:val="22"/>
                <w:szCs w:val="22"/>
                <w:lang w:val="en-US"/>
              </w:rPr>
            </w:pPr>
          </w:p>
        </w:tc>
        <w:tc>
          <w:tcPr>
            <w:tcW w:w="2832" w:type="dxa"/>
          </w:tcPr>
          <w:p w14:paraId="0B978E13" w14:textId="77777777" w:rsidR="00D66B5F" w:rsidRPr="001D54DE" w:rsidRDefault="00D66B5F" w:rsidP="008A286F">
            <w:pPr>
              <w:spacing w:before="0" w:after="0"/>
              <w:rPr>
                <w:rFonts w:ascii="Times New Roman" w:hAnsi="Times New Roman"/>
                <w:b/>
                <w:sz w:val="22"/>
                <w:szCs w:val="22"/>
                <w:lang w:val="en-US"/>
              </w:rPr>
            </w:pPr>
          </w:p>
        </w:tc>
        <w:tc>
          <w:tcPr>
            <w:tcW w:w="1990" w:type="dxa"/>
          </w:tcPr>
          <w:p w14:paraId="503219FC" w14:textId="77777777" w:rsidR="00D66B5F" w:rsidRPr="001D54DE" w:rsidRDefault="00D66B5F" w:rsidP="008A286F">
            <w:pPr>
              <w:tabs>
                <w:tab w:val="left" w:pos="729"/>
              </w:tabs>
              <w:spacing w:before="0" w:after="0"/>
              <w:jc w:val="center"/>
              <w:rPr>
                <w:rFonts w:ascii="Times New Roman" w:hAnsi="Times New Roman"/>
                <w:b/>
                <w:sz w:val="22"/>
                <w:szCs w:val="22"/>
                <w:lang w:val="en-US"/>
              </w:rPr>
            </w:pPr>
          </w:p>
        </w:tc>
      </w:tr>
      <w:tr w:rsidR="00D66B5F" w:rsidRPr="001D54DE" w14:paraId="68585FD6" w14:textId="77777777" w:rsidTr="00D66B5F">
        <w:trPr>
          <w:cantSplit/>
          <w:trHeight w:val="705"/>
        </w:trPr>
        <w:tc>
          <w:tcPr>
            <w:tcW w:w="963" w:type="dxa"/>
          </w:tcPr>
          <w:p w14:paraId="79AAB45C" w14:textId="77777777" w:rsidR="00D66B5F" w:rsidRDefault="00D66B5F" w:rsidP="00D66B5F">
            <w:pPr>
              <w:spacing w:before="0" w:after="0"/>
              <w:jc w:val="center"/>
              <w:rPr>
                <w:rFonts w:ascii="Calibri" w:hAnsi="Calibri" w:cs="Calibri"/>
                <w:b/>
                <w:bCs/>
                <w:snapToGrid/>
                <w:color w:val="000000"/>
                <w:lang w:val="tr-TR" w:eastAsia="tr-TR"/>
              </w:rPr>
            </w:pPr>
            <w:r>
              <w:rPr>
                <w:rFonts w:ascii="Calibri" w:hAnsi="Calibri" w:cs="Calibri"/>
                <w:b/>
                <w:bCs/>
                <w:color w:val="000000"/>
              </w:rPr>
              <w:br/>
              <w:t>3.2.4.</w:t>
            </w:r>
          </w:p>
          <w:p w14:paraId="7CA6BFEF" w14:textId="77777777" w:rsidR="00D66B5F" w:rsidRDefault="00D66B5F" w:rsidP="00D66B5F">
            <w:pPr>
              <w:spacing w:before="0" w:after="0"/>
              <w:jc w:val="center"/>
              <w:rPr>
                <w:rFonts w:ascii="Calibri" w:hAnsi="Calibri" w:cs="Calibri"/>
                <w:b/>
                <w:bCs/>
                <w:color w:val="000000"/>
              </w:rPr>
            </w:pPr>
          </w:p>
        </w:tc>
        <w:tc>
          <w:tcPr>
            <w:tcW w:w="4678" w:type="dxa"/>
          </w:tcPr>
          <w:p w14:paraId="4259E4C3"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Parts such as screws, salmon, etc., which will be used for mounting gears and braking systems, will be used with parts protected against external interference.</w:t>
            </w:r>
          </w:p>
          <w:p w14:paraId="241E26EB" w14:textId="77777777" w:rsidR="00D66B5F" w:rsidRDefault="00D66B5F" w:rsidP="00D66B5F">
            <w:pPr>
              <w:spacing w:before="0" w:after="0"/>
              <w:jc w:val="both"/>
              <w:rPr>
                <w:rFonts w:ascii="Calibri" w:hAnsi="Calibri" w:cs="Calibri"/>
                <w:color w:val="000000"/>
              </w:rPr>
            </w:pPr>
          </w:p>
        </w:tc>
        <w:tc>
          <w:tcPr>
            <w:tcW w:w="4250" w:type="dxa"/>
            <w:gridSpan w:val="2"/>
            <w:vAlign w:val="center"/>
          </w:tcPr>
          <w:p w14:paraId="33C7B8D9" w14:textId="77777777" w:rsidR="00D66B5F" w:rsidRPr="001D54DE" w:rsidRDefault="00D66B5F" w:rsidP="008A286F">
            <w:pPr>
              <w:spacing w:before="0" w:after="0"/>
              <w:rPr>
                <w:rFonts w:ascii="Times New Roman" w:hAnsi="Times New Roman"/>
                <w:b/>
                <w:sz w:val="22"/>
                <w:szCs w:val="22"/>
                <w:lang w:val="en-US"/>
              </w:rPr>
            </w:pPr>
          </w:p>
        </w:tc>
        <w:tc>
          <w:tcPr>
            <w:tcW w:w="2832" w:type="dxa"/>
          </w:tcPr>
          <w:p w14:paraId="100B2E82" w14:textId="77777777" w:rsidR="00D66B5F" w:rsidRPr="001D54DE" w:rsidRDefault="00D66B5F" w:rsidP="008A286F">
            <w:pPr>
              <w:spacing w:before="0" w:after="0"/>
              <w:rPr>
                <w:rFonts w:ascii="Times New Roman" w:hAnsi="Times New Roman"/>
                <w:b/>
                <w:sz w:val="22"/>
                <w:szCs w:val="22"/>
                <w:lang w:val="en-US"/>
              </w:rPr>
            </w:pPr>
          </w:p>
        </w:tc>
        <w:tc>
          <w:tcPr>
            <w:tcW w:w="1990" w:type="dxa"/>
          </w:tcPr>
          <w:p w14:paraId="1803E441" w14:textId="77777777" w:rsidR="00D66B5F" w:rsidRPr="001D54DE" w:rsidRDefault="00D66B5F" w:rsidP="008A286F">
            <w:pPr>
              <w:tabs>
                <w:tab w:val="left" w:pos="729"/>
              </w:tabs>
              <w:spacing w:before="0" w:after="0"/>
              <w:jc w:val="center"/>
              <w:rPr>
                <w:rFonts w:ascii="Times New Roman" w:hAnsi="Times New Roman"/>
                <w:b/>
                <w:sz w:val="22"/>
                <w:szCs w:val="22"/>
                <w:lang w:val="en-US"/>
              </w:rPr>
            </w:pPr>
          </w:p>
        </w:tc>
      </w:tr>
      <w:tr w:rsidR="00855709" w:rsidRPr="001D54DE" w14:paraId="34023698" w14:textId="77777777" w:rsidTr="00D66B5F">
        <w:trPr>
          <w:cantSplit/>
          <w:trHeight w:val="735"/>
        </w:trPr>
        <w:tc>
          <w:tcPr>
            <w:tcW w:w="963" w:type="dxa"/>
          </w:tcPr>
          <w:p w14:paraId="2C9D5A07" w14:textId="443FEEEC" w:rsidR="00855709" w:rsidRDefault="00855709" w:rsidP="00855709">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br/>
              <w:t>3.</w:t>
            </w:r>
            <w:r w:rsidR="00D66B5F">
              <w:rPr>
                <w:rFonts w:ascii="Calibri" w:hAnsi="Calibri" w:cs="Calibri"/>
                <w:b/>
                <w:bCs/>
                <w:color w:val="000000"/>
              </w:rPr>
              <w:t>3</w:t>
            </w:r>
            <w:r>
              <w:rPr>
                <w:rFonts w:ascii="Calibri" w:hAnsi="Calibri" w:cs="Calibri"/>
                <w:b/>
                <w:bCs/>
                <w:color w:val="000000"/>
              </w:rPr>
              <w:t>.</w:t>
            </w:r>
          </w:p>
          <w:p w14:paraId="1204C2A9" w14:textId="28F2523A" w:rsidR="00855709" w:rsidRPr="001D54DE" w:rsidRDefault="00855709" w:rsidP="008A286F">
            <w:pPr>
              <w:spacing w:before="0" w:after="0"/>
              <w:jc w:val="center"/>
              <w:rPr>
                <w:rFonts w:ascii="Times New Roman" w:hAnsi="Times New Roman"/>
                <w:b/>
                <w:sz w:val="22"/>
                <w:szCs w:val="22"/>
                <w:lang w:val="en-US"/>
              </w:rPr>
            </w:pPr>
          </w:p>
        </w:tc>
        <w:tc>
          <w:tcPr>
            <w:tcW w:w="4678" w:type="dxa"/>
          </w:tcPr>
          <w:p w14:paraId="664BB5DA" w14:textId="056CA3DF" w:rsidR="00855709" w:rsidRDefault="00855709" w:rsidP="00180169">
            <w:pPr>
              <w:pStyle w:val="GvdeMetni"/>
              <w:kinsoku w:val="0"/>
              <w:overflowPunct w:val="0"/>
              <w:spacing w:before="0" w:after="0"/>
              <w:jc w:val="both"/>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Locking System</w:t>
            </w:r>
          </w:p>
          <w:p w14:paraId="33D751E4" w14:textId="666D744A" w:rsidR="00D66B5F" w:rsidRDefault="00D66B5F" w:rsidP="00180169">
            <w:pPr>
              <w:pStyle w:val="GvdeMetni"/>
              <w:kinsoku w:val="0"/>
              <w:overflowPunct w:val="0"/>
              <w:spacing w:before="0" w:after="0"/>
              <w:jc w:val="both"/>
              <w:rPr>
                <w:rFonts w:ascii="Times New Roman" w:hAnsi="Times New Roman"/>
                <w:b/>
                <w:bCs/>
                <w:color w:val="0E0C0F"/>
                <w:w w:val="105"/>
                <w:sz w:val="22"/>
                <w:szCs w:val="22"/>
                <w:lang w:val="en-US"/>
              </w:rPr>
            </w:pPr>
          </w:p>
          <w:p w14:paraId="5BAC91E1" w14:textId="6E427581" w:rsidR="00855709" w:rsidRPr="001D54DE" w:rsidRDefault="00855709" w:rsidP="0018016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06653F55" w14:textId="77777777" w:rsidR="00855709" w:rsidRPr="001D54DE" w:rsidRDefault="00855709" w:rsidP="008A286F">
            <w:pPr>
              <w:spacing w:before="0" w:after="0"/>
              <w:rPr>
                <w:rFonts w:ascii="Times New Roman" w:hAnsi="Times New Roman"/>
                <w:b/>
                <w:sz w:val="22"/>
                <w:szCs w:val="22"/>
                <w:lang w:val="en-US"/>
              </w:rPr>
            </w:pPr>
          </w:p>
        </w:tc>
        <w:tc>
          <w:tcPr>
            <w:tcW w:w="2832" w:type="dxa"/>
          </w:tcPr>
          <w:p w14:paraId="753B4424" w14:textId="77777777" w:rsidR="00855709" w:rsidRPr="001D54DE" w:rsidRDefault="00855709" w:rsidP="008A286F">
            <w:pPr>
              <w:spacing w:before="0" w:after="0"/>
              <w:rPr>
                <w:rFonts w:ascii="Times New Roman" w:hAnsi="Times New Roman"/>
                <w:b/>
                <w:sz w:val="22"/>
                <w:szCs w:val="22"/>
                <w:lang w:val="en-US"/>
              </w:rPr>
            </w:pPr>
          </w:p>
        </w:tc>
        <w:tc>
          <w:tcPr>
            <w:tcW w:w="1990" w:type="dxa"/>
          </w:tcPr>
          <w:p w14:paraId="7DB215FB" w14:textId="77777777" w:rsidR="00855709" w:rsidRPr="001D54DE" w:rsidRDefault="00855709" w:rsidP="008A286F">
            <w:pPr>
              <w:tabs>
                <w:tab w:val="left" w:pos="729"/>
              </w:tabs>
              <w:spacing w:before="0" w:after="0"/>
              <w:jc w:val="center"/>
              <w:rPr>
                <w:rFonts w:ascii="Times New Roman" w:hAnsi="Times New Roman"/>
                <w:b/>
                <w:sz w:val="22"/>
                <w:szCs w:val="22"/>
                <w:lang w:val="en-US"/>
              </w:rPr>
            </w:pPr>
          </w:p>
        </w:tc>
      </w:tr>
      <w:tr w:rsidR="00D66B5F" w:rsidRPr="001D54DE" w14:paraId="4CEA613D" w14:textId="77777777" w:rsidTr="00D66B5F">
        <w:trPr>
          <w:cantSplit/>
          <w:trHeight w:val="735"/>
        </w:trPr>
        <w:tc>
          <w:tcPr>
            <w:tcW w:w="963" w:type="dxa"/>
          </w:tcPr>
          <w:p w14:paraId="78DC868F" w14:textId="0CDBB012" w:rsidR="00D66B5F" w:rsidRDefault="00D66B5F" w:rsidP="00D66B5F">
            <w:pPr>
              <w:spacing w:before="0" w:after="0"/>
              <w:jc w:val="center"/>
              <w:rPr>
                <w:rFonts w:ascii="Calibri" w:hAnsi="Calibri" w:cs="Calibri"/>
                <w:b/>
                <w:bCs/>
                <w:color w:val="000000"/>
              </w:rPr>
            </w:pPr>
            <w:r>
              <w:rPr>
                <w:rFonts w:ascii="Calibri" w:hAnsi="Calibri" w:cs="Calibri"/>
                <w:b/>
                <w:bCs/>
                <w:color w:val="000000"/>
              </w:rPr>
              <w:t>3.3.1</w:t>
            </w:r>
          </w:p>
        </w:tc>
        <w:tc>
          <w:tcPr>
            <w:tcW w:w="4678" w:type="dxa"/>
          </w:tcPr>
          <w:p w14:paraId="4F0A33D4"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The locking system on the bicycles will be designed according to the lock system in the park.</w:t>
            </w:r>
          </w:p>
          <w:p w14:paraId="3F231E53" w14:textId="7777777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414F3217"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16417154"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67A5563D"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66B5F" w:rsidRPr="001D54DE" w14:paraId="7402E893" w14:textId="77777777" w:rsidTr="00D66B5F">
        <w:trPr>
          <w:cantSplit/>
          <w:trHeight w:val="735"/>
        </w:trPr>
        <w:tc>
          <w:tcPr>
            <w:tcW w:w="963" w:type="dxa"/>
          </w:tcPr>
          <w:p w14:paraId="55987BD8" w14:textId="77777777" w:rsidR="00D66B5F" w:rsidRDefault="00D66B5F" w:rsidP="00D66B5F">
            <w:pPr>
              <w:spacing w:before="0" w:after="0"/>
              <w:jc w:val="center"/>
              <w:rPr>
                <w:rFonts w:ascii="Calibri" w:hAnsi="Calibri" w:cs="Calibri"/>
                <w:b/>
                <w:bCs/>
                <w:snapToGrid/>
                <w:color w:val="000000"/>
                <w:lang w:val="tr-TR" w:eastAsia="tr-TR"/>
              </w:rPr>
            </w:pPr>
            <w:r>
              <w:rPr>
                <w:rFonts w:ascii="Calibri" w:hAnsi="Calibri" w:cs="Calibri"/>
                <w:b/>
                <w:bCs/>
                <w:color w:val="000000"/>
              </w:rPr>
              <w:br/>
              <w:t>3.3.2.</w:t>
            </w:r>
          </w:p>
          <w:p w14:paraId="6C512F95" w14:textId="77777777" w:rsidR="00D66B5F" w:rsidRDefault="00D66B5F" w:rsidP="00D66B5F">
            <w:pPr>
              <w:spacing w:before="0" w:after="0"/>
              <w:jc w:val="center"/>
              <w:rPr>
                <w:rFonts w:ascii="Calibri" w:hAnsi="Calibri" w:cs="Calibri"/>
                <w:b/>
                <w:bCs/>
                <w:color w:val="000000"/>
              </w:rPr>
            </w:pPr>
          </w:p>
        </w:tc>
        <w:tc>
          <w:tcPr>
            <w:tcW w:w="4678" w:type="dxa"/>
          </w:tcPr>
          <w:p w14:paraId="3072553D"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The locking system must be resistant to harsh use, forcing and bumping.</w:t>
            </w:r>
          </w:p>
          <w:p w14:paraId="019B4744" w14:textId="7777777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3D09B0FA"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37D74648"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58B006D4"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66B5F" w:rsidRPr="001D54DE" w14:paraId="5190E0A8" w14:textId="77777777" w:rsidTr="00D66B5F">
        <w:trPr>
          <w:cantSplit/>
          <w:trHeight w:val="735"/>
        </w:trPr>
        <w:tc>
          <w:tcPr>
            <w:tcW w:w="963" w:type="dxa"/>
          </w:tcPr>
          <w:p w14:paraId="21A86E18" w14:textId="7AAFC670" w:rsidR="00D66B5F" w:rsidRDefault="00D66B5F" w:rsidP="00D66B5F">
            <w:pPr>
              <w:spacing w:before="0" w:after="0"/>
              <w:jc w:val="center"/>
              <w:rPr>
                <w:rFonts w:ascii="Calibri" w:hAnsi="Calibri" w:cs="Calibri"/>
                <w:b/>
                <w:bCs/>
                <w:snapToGrid/>
                <w:color w:val="000000"/>
                <w:lang w:val="tr-TR" w:eastAsia="tr-TR"/>
              </w:rPr>
            </w:pPr>
            <w:r>
              <w:rPr>
                <w:rFonts w:ascii="Calibri" w:hAnsi="Calibri" w:cs="Calibri"/>
                <w:b/>
                <w:bCs/>
                <w:color w:val="000000"/>
              </w:rPr>
              <w:br/>
              <w:t>3.</w:t>
            </w:r>
            <w:r>
              <w:rPr>
                <w:rFonts w:ascii="Calibri" w:hAnsi="Calibri" w:cs="Calibri"/>
                <w:b/>
                <w:bCs/>
                <w:color w:val="000000"/>
              </w:rPr>
              <w:t>3</w:t>
            </w:r>
            <w:r>
              <w:rPr>
                <w:rFonts w:ascii="Calibri" w:hAnsi="Calibri" w:cs="Calibri"/>
                <w:b/>
                <w:bCs/>
                <w:color w:val="000000"/>
              </w:rPr>
              <w:t>.3.</w:t>
            </w:r>
          </w:p>
          <w:p w14:paraId="25D98342" w14:textId="77777777" w:rsidR="00D66B5F" w:rsidRDefault="00D66B5F" w:rsidP="00D66B5F">
            <w:pPr>
              <w:spacing w:before="0" w:after="0"/>
              <w:jc w:val="center"/>
              <w:rPr>
                <w:rFonts w:ascii="Calibri" w:hAnsi="Calibri" w:cs="Calibri"/>
                <w:b/>
                <w:bCs/>
                <w:color w:val="000000"/>
              </w:rPr>
            </w:pPr>
          </w:p>
        </w:tc>
        <w:tc>
          <w:tcPr>
            <w:tcW w:w="4678" w:type="dxa"/>
          </w:tcPr>
          <w:p w14:paraId="3EED0BA7"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The locking system should not constitute a structure that would disturb the bicycle user in any way.</w:t>
            </w:r>
          </w:p>
          <w:p w14:paraId="248D48E7" w14:textId="7777777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B329C29"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3F9DAD5B"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1F105B72"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66B5F" w:rsidRPr="001D54DE" w14:paraId="72EC1E74" w14:textId="77777777" w:rsidTr="00D66B5F">
        <w:trPr>
          <w:cantSplit/>
          <w:trHeight w:val="735"/>
        </w:trPr>
        <w:tc>
          <w:tcPr>
            <w:tcW w:w="963" w:type="dxa"/>
          </w:tcPr>
          <w:p w14:paraId="68B964F4" w14:textId="331503AF" w:rsidR="00D66B5F" w:rsidRDefault="00D66B5F" w:rsidP="00D66B5F">
            <w:pPr>
              <w:spacing w:before="0" w:after="0"/>
              <w:jc w:val="center"/>
              <w:rPr>
                <w:rFonts w:ascii="Calibri" w:hAnsi="Calibri" w:cs="Calibri"/>
                <w:b/>
                <w:bCs/>
                <w:snapToGrid/>
                <w:color w:val="000000"/>
                <w:lang w:val="tr-TR" w:eastAsia="tr-TR"/>
              </w:rPr>
            </w:pPr>
            <w:r>
              <w:rPr>
                <w:rFonts w:ascii="Calibri" w:hAnsi="Calibri" w:cs="Calibri"/>
                <w:b/>
                <w:bCs/>
                <w:color w:val="000000"/>
              </w:rPr>
              <w:br/>
              <w:t>3.</w:t>
            </w:r>
            <w:r>
              <w:rPr>
                <w:rFonts w:ascii="Calibri" w:hAnsi="Calibri" w:cs="Calibri"/>
                <w:b/>
                <w:bCs/>
                <w:color w:val="000000"/>
              </w:rPr>
              <w:t>3</w:t>
            </w:r>
            <w:r>
              <w:rPr>
                <w:rFonts w:ascii="Calibri" w:hAnsi="Calibri" w:cs="Calibri"/>
                <w:b/>
                <w:bCs/>
                <w:color w:val="000000"/>
              </w:rPr>
              <w:t>.4.</w:t>
            </w:r>
          </w:p>
          <w:p w14:paraId="63DA8C3A" w14:textId="77777777" w:rsidR="00D66B5F" w:rsidRDefault="00D66B5F" w:rsidP="00D66B5F">
            <w:pPr>
              <w:spacing w:before="0" w:after="0"/>
              <w:jc w:val="center"/>
              <w:rPr>
                <w:rFonts w:ascii="Calibri" w:hAnsi="Calibri" w:cs="Calibri"/>
                <w:b/>
                <w:bCs/>
                <w:color w:val="000000"/>
              </w:rPr>
            </w:pPr>
          </w:p>
        </w:tc>
        <w:tc>
          <w:tcPr>
            <w:tcW w:w="4678" w:type="dxa"/>
          </w:tcPr>
          <w:p w14:paraId="2E4756F1" w14:textId="77777777" w:rsidR="00D66B5F" w:rsidRDefault="00D66B5F" w:rsidP="00D66B5F">
            <w:pPr>
              <w:spacing w:before="0" w:after="0"/>
              <w:jc w:val="both"/>
              <w:rPr>
                <w:rFonts w:ascii="Calibri" w:hAnsi="Calibri" w:cs="Calibri"/>
                <w:snapToGrid/>
                <w:color w:val="000000"/>
                <w:lang w:val="tr-TR" w:eastAsia="tr-TR"/>
              </w:rPr>
            </w:pPr>
            <w:r>
              <w:rPr>
                <w:rFonts w:ascii="Calibri" w:hAnsi="Calibri" w:cs="Calibri"/>
                <w:color w:val="000000"/>
              </w:rPr>
              <w:t>The kite system should not be in a structure that would damage the other party in the event of an accident.</w:t>
            </w:r>
          </w:p>
          <w:p w14:paraId="52426C14" w14:textId="7777777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9392164"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7FC2E944"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737BE424"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66B5F" w:rsidRPr="001D54DE" w14:paraId="1782E587" w14:textId="77777777" w:rsidTr="00D66B5F">
        <w:trPr>
          <w:cantSplit/>
          <w:trHeight w:val="735"/>
        </w:trPr>
        <w:tc>
          <w:tcPr>
            <w:tcW w:w="963" w:type="dxa"/>
          </w:tcPr>
          <w:p w14:paraId="1154D3D9" w14:textId="1C54C147" w:rsidR="00D66B5F" w:rsidRDefault="00D66B5F" w:rsidP="00D66B5F">
            <w:pPr>
              <w:spacing w:before="0" w:after="0"/>
              <w:jc w:val="center"/>
              <w:rPr>
                <w:rFonts w:ascii="Calibri" w:hAnsi="Calibri" w:cs="Calibri"/>
                <w:b/>
                <w:bCs/>
                <w:color w:val="000000"/>
              </w:rPr>
            </w:pPr>
            <w:r w:rsidRPr="001D54DE">
              <w:rPr>
                <w:rFonts w:ascii="Times New Roman" w:hAnsi="Times New Roman"/>
                <w:b/>
                <w:sz w:val="22"/>
                <w:szCs w:val="22"/>
                <w:lang w:val="en-US"/>
              </w:rPr>
              <w:t>3.4</w:t>
            </w:r>
          </w:p>
        </w:tc>
        <w:tc>
          <w:tcPr>
            <w:tcW w:w="4678" w:type="dxa"/>
          </w:tcPr>
          <w:p w14:paraId="3C6FAB1D" w14:textId="7777777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Advertising Areas</w:t>
            </w:r>
          </w:p>
          <w:p w14:paraId="63B98DC0" w14:textId="6E2170D6" w:rsidR="00D66B5F" w:rsidRPr="001D54DE" w:rsidRDefault="00D66B5F" w:rsidP="00D66B5F">
            <w:pPr>
              <w:pStyle w:val="GvdeMetni"/>
              <w:kinsoku w:val="0"/>
              <w:overflowPunct w:val="0"/>
              <w:spacing w:before="0" w:after="0"/>
              <w:jc w:val="both"/>
              <w:rPr>
                <w:rFonts w:ascii="Times New Roman" w:hAnsi="Times New Roman"/>
                <w:color w:val="0E0C0F"/>
                <w:w w:val="105"/>
                <w:sz w:val="22"/>
                <w:szCs w:val="22"/>
                <w:lang w:val="en-US"/>
              </w:rPr>
            </w:pPr>
          </w:p>
          <w:p w14:paraId="7E4FE1A1" w14:textId="7A8787BF"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98FC75C"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7BE00795"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5C8FE64C"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71BF9" w:rsidRPr="001D54DE" w14:paraId="05CB1BD3" w14:textId="77777777" w:rsidTr="00D71BF9">
        <w:trPr>
          <w:cantSplit/>
          <w:trHeight w:val="1350"/>
        </w:trPr>
        <w:tc>
          <w:tcPr>
            <w:tcW w:w="963" w:type="dxa"/>
          </w:tcPr>
          <w:p w14:paraId="0CCF647A" w14:textId="77777777" w:rsidR="00D71BF9" w:rsidRDefault="00D71BF9" w:rsidP="00D66B5F">
            <w:pPr>
              <w:spacing w:before="0" w:after="0"/>
              <w:jc w:val="center"/>
              <w:rPr>
                <w:rFonts w:ascii="Times New Roman" w:hAnsi="Times New Roman"/>
                <w:b/>
                <w:sz w:val="22"/>
                <w:szCs w:val="22"/>
                <w:lang w:val="en-US"/>
              </w:rPr>
            </w:pPr>
          </w:p>
          <w:p w14:paraId="568BD474" w14:textId="77777777" w:rsidR="00D71BF9" w:rsidRDefault="00D71BF9" w:rsidP="00D66B5F">
            <w:pPr>
              <w:spacing w:before="0" w:after="0"/>
              <w:jc w:val="center"/>
              <w:rPr>
                <w:rFonts w:ascii="Times New Roman" w:hAnsi="Times New Roman"/>
                <w:b/>
                <w:sz w:val="22"/>
                <w:szCs w:val="22"/>
                <w:lang w:val="en-US"/>
              </w:rPr>
            </w:pPr>
          </w:p>
          <w:p w14:paraId="545FC66D" w14:textId="0B4E5126" w:rsidR="00D71BF9" w:rsidRPr="001D54DE" w:rsidRDefault="00D71BF9" w:rsidP="00D66B5F">
            <w:pPr>
              <w:spacing w:before="0" w:after="0"/>
              <w:jc w:val="center"/>
              <w:rPr>
                <w:rFonts w:ascii="Times New Roman" w:hAnsi="Times New Roman"/>
                <w:b/>
                <w:sz w:val="22"/>
                <w:szCs w:val="22"/>
                <w:lang w:val="en-US"/>
              </w:rPr>
            </w:pPr>
            <w:r w:rsidRPr="00B05B31">
              <w:rPr>
                <w:rFonts w:ascii="Times New Roman" w:hAnsi="Times New Roman"/>
                <w:b/>
                <w:sz w:val="22"/>
                <w:szCs w:val="22"/>
                <w:lang w:val="en-US"/>
              </w:rPr>
              <w:t xml:space="preserve">3.4.1.  </w:t>
            </w:r>
          </w:p>
        </w:tc>
        <w:tc>
          <w:tcPr>
            <w:tcW w:w="4678" w:type="dxa"/>
          </w:tcPr>
          <w:p w14:paraId="794C35C9" w14:textId="498754DA" w:rsidR="00D71BF9" w:rsidRPr="001D54DE" w:rsidRDefault="00D71BF9" w:rsidP="00B05B31">
            <w:pPr>
              <w:spacing w:before="0" w:after="0"/>
              <w:jc w:val="both"/>
              <w:rPr>
                <w:rFonts w:ascii="Times New Roman" w:hAnsi="Times New Roman"/>
                <w:b/>
                <w:bCs/>
                <w:color w:val="0E0C0F"/>
                <w:w w:val="105"/>
                <w:sz w:val="22"/>
                <w:szCs w:val="22"/>
                <w:lang w:val="en-US"/>
              </w:rPr>
            </w:pPr>
            <w:r>
              <w:rPr>
                <w:rFonts w:ascii="Calibri" w:hAnsi="Calibri" w:cs="Calibri"/>
                <w:color w:val="000000"/>
              </w:rPr>
              <w:t>There will be double-sided advertising space to cover half of the rear wheel</w:t>
            </w:r>
            <w:r>
              <w:rPr>
                <w:rFonts w:ascii="Calibri" w:hAnsi="Calibri" w:cs="Calibri"/>
                <w:color w:val="000000"/>
              </w:rPr>
              <w:br/>
              <w:t>of the bikes. The material strength used by this advertising area will be</w:t>
            </w:r>
            <w:r>
              <w:rPr>
                <w:rFonts w:ascii="Calibri" w:hAnsi="Calibri" w:cs="Calibri"/>
                <w:color w:val="000000"/>
              </w:rPr>
              <w:br/>
              <w:t>produced from a durable material. The outer surface will have a shiny structure.</w:t>
            </w:r>
          </w:p>
        </w:tc>
        <w:tc>
          <w:tcPr>
            <w:tcW w:w="4250" w:type="dxa"/>
            <w:gridSpan w:val="2"/>
            <w:vAlign w:val="center"/>
          </w:tcPr>
          <w:p w14:paraId="7BB85953" w14:textId="77777777" w:rsidR="00D71BF9" w:rsidRPr="001D54DE" w:rsidRDefault="00D71BF9" w:rsidP="00D66B5F">
            <w:pPr>
              <w:spacing w:before="0" w:after="0"/>
              <w:rPr>
                <w:rFonts w:ascii="Times New Roman" w:hAnsi="Times New Roman"/>
                <w:b/>
                <w:sz w:val="22"/>
                <w:szCs w:val="22"/>
                <w:lang w:val="en-US"/>
              </w:rPr>
            </w:pPr>
          </w:p>
        </w:tc>
        <w:tc>
          <w:tcPr>
            <w:tcW w:w="2832" w:type="dxa"/>
          </w:tcPr>
          <w:p w14:paraId="6A47C859" w14:textId="77777777" w:rsidR="00D71BF9" w:rsidRPr="001D54DE" w:rsidRDefault="00D71BF9" w:rsidP="00D66B5F">
            <w:pPr>
              <w:spacing w:before="0" w:after="0"/>
              <w:rPr>
                <w:rFonts w:ascii="Times New Roman" w:hAnsi="Times New Roman"/>
                <w:b/>
                <w:sz w:val="22"/>
                <w:szCs w:val="22"/>
                <w:lang w:val="en-US"/>
              </w:rPr>
            </w:pPr>
          </w:p>
        </w:tc>
        <w:tc>
          <w:tcPr>
            <w:tcW w:w="1990" w:type="dxa"/>
          </w:tcPr>
          <w:p w14:paraId="5EDE00A1" w14:textId="77777777" w:rsidR="00D71BF9" w:rsidRPr="001D54DE" w:rsidRDefault="00D71BF9" w:rsidP="00D66B5F">
            <w:pPr>
              <w:tabs>
                <w:tab w:val="left" w:pos="729"/>
              </w:tabs>
              <w:spacing w:before="0" w:after="0"/>
              <w:jc w:val="center"/>
              <w:rPr>
                <w:rFonts w:ascii="Times New Roman" w:hAnsi="Times New Roman"/>
                <w:b/>
                <w:sz w:val="22"/>
                <w:szCs w:val="22"/>
                <w:lang w:val="en-US"/>
              </w:rPr>
            </w:pPr>
          </w:p>
        </w:tc>
      </w:tr>
      <w:tr w:rsidR="00D71BF9" w:rsidRPr="001D54DE" w14:paraId="375557D2" w14:textId="77777777" w:rsidTr="00D66B5F">
        <w:trPr>
          <w:cantSplit/>
          <w:trHeight w:val="1085"/>
        </w:trPr>
        <w:tc>
          <w:tcPr>
            <w:tcW w:w="963" w:type="dxa"/>
          </w:tcPr>
          <w:p w14:paraId="0B218C39" w14:textId="77777777" w:rsidR="00D71BF9" w:rsidRDefault="00D71BF9" w:rsidP="00D66B5F">
            <w:pPr>
              <w:spacing w:before="0" w:after="0"/>
              <w:jc w:val="center"/>
              <w:rPr>
                <w:rFonts w:ascii="Times New Roman" w:hAnsi="Times New Roman"/>
                <w:b/>
                <w:sz w:val="22"/>
                <w:szCs w:val="22"/>
                <w:lang w:val="en-US"/>
              </w:rPr>
            </w:pPr>
          </w:p>
          <w:p w14:paraId="3A6C14F3" w14:textId="4162ECC1" w:rsidR="00D71BF9" w:rsidRPr="00B05B31" w:rsidRDefault="00D71BF9" w:rsidP="00D66B5F">
            <w:pPr>
              <w:spacing w:before="0" w:after="0"/>
              <w:jc w:val="center"/>
              <w:rPr>
                <w:rFonts w:ascii="Times New Roman" w:hAnsi="Times New Roman"/>
                <w:b/>
                <w:sz w:val="22"/>
                <w:szCs w:val="22"/>
                <w:lang w:val="en-US"/>
              </w:rPr>
            </w:pPr>
            <w:r>
              <w:rPr>
                <w:rFonts w:ascii="Times New Roman" w:hAnsi="Times New Roman"/>
                <w:b/>
                <w:sz w:val="22"/>
                <w:szCs w:val="22"/>
                <w:lang w:val="en-US"/>
              </w:rPr>
              <w:t>3.4.2</w:t>
            </w:r>
          </w:p>
        </w:tc>
        <w:tc>
          <w:tcPr>
            <w:tcW w:w="4678" w:type="dxa"/>
          </w:tcPr>
          <w:p w14:paraId="53D777A7" w14:textId="77777777" w:rsidR="00D71BF9" w:rsidRDefault="00D71BF9" w:rsidP="00D71BF9">
            <w:pPr>
              <w:spacing w:before="0" w:after="0"/>
              <w:jc w:val="both"/>
              <w:rPr>
                <w:rFonts w:ascii="Calibri" w:hAnsi="Calibri" w:cs="Calibri"/>
                <w:snapToGrid/>
                <w:color w:val="000000"/>
                <w:lang w:val="tr-TR" w:eastAsia="tr-TR"/>
              </w:rPr>
            </w:pPr>
            <w:r>
              <w:rPr>
                <w:rFonts w:ascii="Calibri" w:hAnsi="Calibri" w:cs="Calibri"/>
                <w:color w:val="000000"/>
              </w:rPr>
              <w:t>On the front wheel of the bicycles, there will be an advertising</w:t>
            </w:r>
            <w:r>
              <w:rPr>
                <w:rFonts w:ascii="Calibri" w:hAnsi="Calibri" w:cs="Calibri"/>
                <w:color w:val="000000"/>
              </w:rPr>
              <w:br/>
              <w:t>space to cover one-third so that the user will not lose his balance from the wind.</w:t>
            </w:r>
          </w:p>
          <w:p w14:paraId="5F6C7A07" w14:textId="77777777" w:rsidR="00D71BF9" w:rsidRDefault="00D71BF9"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F9250E2" w14:textId="77777777" w:rsidR="00D71BF9" w:rsidRPr="001D54DE" w:rsidRDefault="00D71BF9" w:rsidP="00D66B5F">
            <w:pPr>
              <w:spacing w:before="0" w:after="0"/>
              <w:rPr>
                <w:rFonts w:ascii="Times New Roman" w:hAnsi="Times New Roman"/>
                <w:b/>
                <w:sz w:val="22"/>
                <w:szCs w:val="22"/>
                <w:lang w:val="en-US"/>
              </w:rPr>
            </w:pPr>
          </w:p>
        </w:tc>
        <w:tc>
          <w:tcPr>
            <w:tcW w:w="2832" w:type="dxa"/>
          </w:tcPr>
          <w:p w14:paraId="0B35CEFD" w14:textId="77777777" w:rsidR="00D71BF9" w:rsidRPr="001D54DE" w:rsidRDefault="00D71BF9" w:rsidP="00D66B5F">
            <w:pPr>
              <w:spacing w:before="0" w:after="0"/>
              <w:rPr>
                <w:rFonts w:ascii="Times New Roman" w:hAnsi="Times New Roman"/>
                <w:b/>
                <w:sz w:val="22"/>
                <w:szCs w:val="22"/>
                <w:lang w:val="en-US"/>
              </w:rPr>
            </w:pPr>
          </w:p>
        </w:tc>
        <w:tc>
          <w:tcPr>
            <w:tcW w:w="1990" w:type="dxa"/>
          </w:tcPr>
          <w:p w14:paraId="2A526E11" w14:textId="77777777" w:rsidR="00D71BF9" w:rsidRPr="001D54DE" w:rsidRDefault="00D71BF9" w:rsidP="00D66B5F">
            <w:pPr>
              <w:tabs>
                <w:tab w:val="left" w:pos="729"/>
              </w:tabs>
              <w:spacing w:before="0" w:after="0"/>
              <w:jc w:val="center"/>
              <w:rPr>
                <w:rFonts w:ascii="Times New Roman" w:hAnsi="Times New Roman"/>
                <w:b/>
                <w:sz w:val="22"/>
                <w:szCs w:val="22"/>
                <w:lang w:val="en-US"/>
              </w:rPr>
            </w:pPr>
          </w:p>
        </w:tc>
      </w:tr>
      <w:tr w:rsidR="00D66B5F" w:rsidRPr="001D54DE" w14:paraId="58B09D97" w14:textId="77777777" w:rsidTr="00B05B31">
        <w:trPr>
          <w:cantSplit/>
          <w:trHeight w:val="930"/>
        </w:trPr>
        <w:tc>
          <w:tcPr>
            <w:tcW w:w="963" w:type="dxa"/>
          </w:tcPr>
          <w:p w14:paraId="56F4008C" w14:textId="72CE3BA5" w:rsidR="00D66B5F" w:rsidRDefault="00D66B5F" w:rsidP="00D66B5F">
            <w:pPr>
              <w:spacing w:before="0" w:after="0"/>
              <w:jc w:val="center"/>
              <w:rPr>
                <w:rFonts w:ascii="Calibri" w:hAnsi="Calibri" w:cs="Calibri"/>
                <w:b/>
                <w:bCs/>
                <w:color w:val="000000"/>
              </w:rPr>
            </w:pPr>
            <w:r w:rsidRPr="001D54DE">
              <w:rPr>
                <w:rFonts w:ascii="Times New Roman" w:hAnsi="Times New Roman"/>
                <w:b/>
                <w:sz w:val="22"/>
                <w:szCs w:val="22"/>
                <w:lang w:val="en-US"/>
              </w:rPr>
              <w:t>4</w:t>
            </w:r>
            <w:r w:rsidR="00B05B31">
              <w:rPr>
                <w:rFonts w:ascii="Times New Roman" w:hAnsi="Times New Roman"/>
                <w:b/>
                <w:sz w:val="22"/>
                <w:szCs w:val="22"/>
                <w:lang w:val="en-US"/>
              </w:rPr>
              <w:t>.</w:t>
            </w:r>
          </w:p>
        </w:tc>
        <w:tc>
          <w:tcPr>
            <w:tcW w:w="4678" w:type="dxa"/>
          </w:tcPr>
          <w:p w14:paraId="69C5EC00" w14:textId="1E6C91C7" w:rsidR="00D66B5F" w:rsidRPr="001D54DE" w:rsidRDefault="00D66B5F" w:rsidP="00D66B5F">
            <w:pPr>
              <w:pStyle w:val="GvdeMetni"/>
              <w:kinsoku w:val="0"/>
              <w:overflowPunct w:val="0"/>
              <w:spacing w:before="0" w:after="0"/>
              <w:jc w:val="both"/>
              <w:rPr>
                <w:rFonts w:ascii="Times New Roman" w:hAnsi="Times New Roman"/>
                <w:b/>
                <w:bCs/>
                <w:color w:val="0E0C0F"/>
                <w:w w:val="105"/>
                <w:sz w:val="22"/>
                <w:szCs w:val="22"/>
                <w:lang w:val="en-US"/>
              </w:rPr>
            </w:pPr>
            <w:r w:rsidRPr="001D54DE">
              <w:rPr>
                <w:rFonts w:ascii="Times New Roman" w:hAnsi="Times New Roman"/>
                <w:b/>
                <w:bCs/>
                <w:color w:val="0E0C0F"/>
                <w:w w:val="105"/>
                <w:sz w:val="22"/>
                <w:szCs w:val="22"/>
                <w:lang w:val="en-US"/>
              </w:rPr>
              <w:t>SOFTWARE</w:t>
            </w:r>
          </w:p>
        </w:tc>
        <w:tc>
          <w:tcPr>
            <w:tcW w:w="4250" w:type="dxa"/>
            <w:gridSpan w:val="2"/>
            <w:vAlign w:val="center"/>
          </w:tcPr>
          <w:p w14:paraId="68FBA07A"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1848586A"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2A74AA29"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B05B31" w:rsidRPr="001D54DE" w14:paraId="2863187F" w14:textId="77777777" w:rsidTr="00B05B31">
        <w:trPr>
          <w:cantSplit/>
          <w:trHeight w:val="975"/>
        </w:trPr>
        <w:tc>
          <w:tcPr>
            <w:tcW w:w="963" w:type="dxa"/>
          </w:tcPr>
          <w:p w14:paraId="2F75254E" w14:textId="763BE507" w:rsidR="00B05B31" w:rsidRPr="001D54DE" w:rsidRDefault="00B05B31" w:rsidP="00D66B5F">
            <w:pPr>
              <w:spacing w:before="0" w:after="0"/>
              <w:jc w:val="center"/>
              <w:rPr>
                <w:rFonts w:ascii="Times New Roman" w:hAnsi="Times New Roman"/>
                <w:b/>
                <w:sz w:val="22"/>
                <w:szCs w:val="22"/>
                <w:lang w:val="en-US"/>
              </w:rPr>
            </w:pPr>
            <w:r>
              <w:rPr>
                <w:rFonts w:ascii="Times New Roman" w:hAnsi="Times New Roman"/>
                <w:b/>
                <w:sz w:val="22"/>
                <w:szCs w:val="22"/>
                <w:lang w:val="en-US"/>
              </w:rPr>
              <w:lastRenderedPageBreak/>
              <w:t>4.1.</w:t>
            </w:r>
          </w:p>
        </w:tc>
        <w:tc>
          <w:tcPr>
            <w:tcW w:w="4678" w:type="dxa"/>
          </w:tcPr>
          <w:p w14:paraId="3C24FF12" w14:textId="222B4A5C" w:rsidR="00B05B31" w:rsidRPr="001D54DE" w:rsidRDefault="00B05B31" w:rsidP="00D66B5F">
            <w:pPr>
              <w:pStyle w:val="GvdeMetni"/>
              <w:kinsoku w:val="0"/>
              <w:overflowPunct w:val="0"/>
              <w:spacing w:before="0" w:after="0"/>
              <w:jc w:val="both"/>
              <w:rPr>
                <w:rFonts w:ascii="Times New Roman" w:hAnsi="Times New Roman"/>
                <w:b/>
                <w:bCs/>
                <w:color w:val="0E0C0F"/>
                <w:w w:val="105"/>
                <w:sz w:val="22"/>
                <w:szCs w:val="22"/>
                <w:lang w:val="en-US"/>
              </w:rPr>
            </w:pPr>
            <w:r w:rsidRPr="00B05B31">
              <w:rPr>
                <w:rFonts w:ascii="Times New Roman" w:hAnsi="Times New Roman"/>
                <w:b/>
                <w:bCs/>
                <w:color w:val="0E0C0F"/>
                <w:w w:val="105"/>
                <w:sz w:val="22"/>
                <w:szCs w:val="22"/>
                <w:lang w:val="en-US"/>
              </w:rPr>
              <w:t>SMART BIKE RENTAL</w:t>
            </w:r>
          </w:p>
        </w:tc>
        <w:tc>
          <w:tcPr>
            <w:tcW w:w="4250" w:type="dxa"/>
            <w:gridSpan w:val="2"/>
            <w:vAlign w:val="center"/>
          </w:tcPr>
          <w:p w14:paraId="725A384B"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0A2E7E86"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34B89619"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21ECD175" w14:textId="77777777" w:rsidTr="00B05B31">
        <w:trPr>
          <w:cantSplit/>
          <w:trHeight w:val="945"/>
        </w:trPr>
        <w:tc>
          <w:tcPr>
            <w:tcW w:w="963" w:type="dxa"/>
          </w:tcPr>
          <w:p w14:paraId="264ED2FC" w14:textId="3A053E82" w:rsidR="00B05B31" w:rsidRPr="001D54DE" w:rsidRDefault="00B05B31" w:rsidP="00D66B5F">
            <w:pPr>
              <w:spacing w:before="0" w:after="0"/>
              <w:jc w:val="center"/>
              <w:rPr>
                <w:rFonts w:ascii="Times New Roman" w:hAnsi="Times New Roman"/>
                <w:b/>
                <w:sz w:val="22"/>
                <w:szCs w:val="22"/>
                <w:lang w:val="en-US"/>
              </w:rPr>
            </w:pPr>
            <w:r>
              <w:rPr>
                <w:rFonts w:ascii="Times New Roman" w:hAnsi="Times New Roman"/>
                <w:b/>
                <w:sz w:val="22"/>
                <w:szCs w:val="22"/>
                <w:lang w:val="en-US"/>
              </w:rPr>
              <w:t>4.1.1.</w:t>
            </w:r>
          </w:p>
        </w:tc>
        <w:tc>
          <w:tcPr>
            <w:tcW w:w="4678" w:type="dxa"/>
          </w:tcPr>
          <w:p w14:paraId="50E0BE67"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The Smart bicycle rental terminal will be provided by the operating system</w:t>
            </w:r>
            <w:r>
              <w:rPr>
                <w:rFonts w:ascii="Calibri" w:hAnsi="Calibri" w:cs="Calibri"/>
                <w:color w:val="000000"/>
              </w:rPr>
              <w:br/>
              <w:t>license project company located on the computer.</w:t>
            </w:r>
          </w:p>
          <w:p w14:paraId="3900D0D5" w14:textId="77777777" w:rsidR="00B05B31" w:rsidRPr="001D54DE" w:rsidRDefault="00B05B31" w:rsidP="00D66B5F">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F585990"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2B70CF84"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21D5CB81"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1EE0FC60" w14:textId="77777777" w:rsidTr="00B05B31">
        <w:trPr>
          <w:cantSplit/>
          <w:trHeight w:val="585"/>
        </w:trPr>
        <w:tc>
          <w:tcPr>
            <w:tcW w:w="963" w:type="dxa"/>
          </w:tcPr>
          <w:p w14:paraId="321FDB38" w14:textId="3B90B890" w:rsidR="00B05B31" w:rsidRDefault="00B05B31" w:rsidP="00D66B5F">
            <w:pPr>
              <w:spacing w:before="0" w:after="0"/>
              <w:jc w:val="center"/>
              <w:rPr>
                <w:rFonts w:ascii="Times New Roman" w:hAnsi="Times New Roman"/>
                <w:b/>
                <w:sz w:val="22"/>
                <w:szCs w:val="22"/>
                <w:lang w:val="en-US"/>
              </w:rPr>
            </w:pPr>
            <w:r w:rsidRPr="00B05B31">
              <w:rPr>
                <w:rFonts w:ascii="Calibri" w:hAnsi="Calibri" w:cs="Calibri"/>
                <w:color w:val="000000"/>
              </w:rPr>
              <w:t>4.1.2</w:t>
            </w:r>
            <w:r>
              <w:rPr>
                <w:rFonts w:ascii="Calibri" w:hAnsi="Calibri" w:cs="Calibri"/>
                <w:color w:val="000000"/>
              </w:rPr>
              <w:t>.</w:t>
            </w:r>
          </w:p>
        </w:tc>
        <w:tc>
          <w:tcPr>
            <w:tcW w:w="4678" w:type="dxa"/>
          </w:tcPr>
          <w:p w14:paraId="0B29D2BB" w14:textId="5EC8CEEA" w:rsidR="00B05B31" w:rsidRPr="00D71BF9" w:rsidRDefault="00D71BF9" w:rsidP="00D66B5F">
            <w:pPr>
              <w:pStyle w:val="GvdeMetni"/>
              <w:kinsoku w:val="0"/>
              <w:overflowPunct w:val="0"/>
              <w:spacing w:before="0" w:after="0"/>
              <w:jc w:val="both"/>
              <w:rPr>
                <w:rFonts w:ascii="Calibri" w:hAnsi="Calibri" w:cs="Calibri"/>
                <w:b/>
                <w:bCs/>
                <w:color w:val="000000"/>
              </w:rPr>
            </w:pPr>
            <w:r w:rsidRPr="00D71BF9">
              <w:rPr>
                <w:rFonts w:ascii="Calibri" w:hAnsi="Calibri" w:cs="Calibri"/>
                <w:b/>
                <w:bCs/>
                <w:color w:val="000000"/>
              </w:rPr>
              <w:t>SMART BIKE RENTAL TERMINAL SOFTWARE</w:t>
            </w:r>
          </w:p>
        </w:tc>
        <w:tc>
          <w:tcPr>
            <w:tcW w:w="4250" w:type="dxa"/>
            <w:gridSpan w:val="2"/>
            <w:vAlign w:val="center"/>
          </w:tcPr>
          <w:p w14:paraId="5E860C2D"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578DF5AF"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7C172485"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1253C8A9" w14:textId="77777777" w:rsidTr="00B05B31">
        <w:trPr>
          <w:cantSplit/>
          <w:trHeight w:val="360"/>
        </w:trPr>
        <w:tc>
          <w:tcPr>
            <w:tcW w:w="963" w:type="dxa"/>
          </w:tcPr>
          <w:p w14:paraId="439B0053" w14:textId="58B6C8DD" w:rsidR="00B05B31" w:rsidRPr="00B05B31" w:rsidRDefault="00B05B31" w:rsidP="00D66B5F">
            <w:pPr>
              <w:spacing w:before="0" w:after="0"/>
              <w:jc w:val="center"/>
              <w:rPr>
                <w:rFonts w:ascii="Calibri" w:hAnsi="Calibri" w:cs="Calibri"/>
                <w:color w:val="000000"/>
              </w:rPr>
            </w:pPr>
            <w:r w:rsidRPr="00B05B31">
              <w:rPr>
                <w:rFonts w:ascii="Calibri" w:hAnsi="Calibri" w:cs="Calibri"/>
                <w:color w:val="000000"/>
              </w:rPr>
              <w:t>4.1.2.1</w:t>
            </w:r>
            <w:r>
              <w:rPr>
                <w:rFonts w:ascii="Calibri" w:hAnsi="Calibri" w:cs="Calibri"/>
                <w:color w:val="000000"/>
              </w:rPr>
              <w:t>.</w:t>
            </w:r>
          </w:p>
        </w:tc>
        <w:tc>
          <w:tcPr>
            <w:tcW w:w="4678" w:type="dxa"/>
          </w:tcPr>
          <w:p w14:paraId="55163364"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The smart bike rental terminal software should be in charge of the contractor's production and responsibility.</w:t>
            </w:r>
          </w:p>
          <w:p w14:paraId="2C684BF1" w14:textId="77777777" w:rsidR="00B05B31" w:rsidRP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38362395"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0FFFEC77"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681F42D5"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15E56494" w14:textId="77777777" w:rsidTr="00D66B5F">
        <w:trPr>
          <w:cantSplit/>
        </w:trPr>
        <w:tc>
          <w:tcPr>
            <w:tcW w:w="963" w:type="dxa"/>
          </w:tcPr>
          <w:p w14:paraId="2AECEF34"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4.1.2.2. </w:t>
            </w:r>
          </w:p>
          <w:p w14:paraId="0DAFA80D" w14:textId="77777777" w:rsidR="00B05B31" w:rsidRPr="00B05B31" w:rsidRDefault="00B05B31" w:rsidP="00D66B5F">
            <w:pPr>
              <w:spacing w:before="0" w:after="0"/>
              <w:jc w:val="center"/>
              <w:rPr>
                <w:rFonts w:ascii="Calibri" w:hAnsi="Calibri" w:cs="Calibri"/>
                <w:color w:val="000000"/>
              </w:rPr>
            </w:pPr>
          </w:p>
        </w:tc>
        <w:tc>
          <w:tcPr>
            <w:tcW w:w="4678" w:type="dxa"/>
          </w:tcPr>
          <w:p w14:paraId="1268CC40"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The smart bike rental terminal software will be connected to the center online.</w:t>
            </w:r>
          </w:p>
          <w:p w14:paraId="26CEAB34" w14:textId="77777777" w:rsidR="00B05B31" w:rsidRP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618AB15F"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20C36E4B"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046AF27D"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D66B5F" w:rsidRPr="001D54DE" w14:paraId="14C0CFFA" w14:textId="77777777" w:rsidTr="00D66B5F">
        <w:trPr>
          <w:cantSplit/>
          <w:trHeight w:val="62"/>
        </w:trPr>
        <w:tc>
          <w:tcPr>
            <w:tcW w:w="963" w:type="dxa"/>
          </w:tcPr>
          <w:p w14:paraId="1D3D3AA6"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4.1.2.3. </w:t>
            </w:r>
          </w:p>
          <w:p w14:paraId="520A5379" w14:textId="22A68DDF" w:rsidR="00D66B5F" w:rsidRPr="001D54DE" w:rsidRDefault="00D66B5F" w:rsidP="00D66B5F">
            <w:pPr>
              <w:spacing w:before="0" w:after="0"/>
              <w:jc w:val="center"/>
              <w:rPr>
                <w:rFonts w:ascii="Times New Roman" w:hAnsi="Times New Roman"/>
                <w:b/>
                <w:sz w:val="22"/>
                <w:szCs w:val="22"/>
                <w:lang w:val="en-US"/>
              </w:rPr>
            </w:pPr>
          </w:p>
        </w:tc>
        <w:tc>
          <w:tcPr>
            <w:tcW w:w="4678" w:type="dxa"/>
          </w:tcPr>
          <w:p w14:paraId="67972B91"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N/A</w:t>
            </w:r>
          </w:p>
          <w:p w14:paraId="71312F88" w14:textId="254752EA" w:rsidR="00D66B5F" w:rsidRPr="001D54DE" w:rsidRDefault="00D66B5F" w:rsidP="00D66B5F">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06F967CD"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290FCC76"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5E238C0E"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D66B5F" w:rsidRPr="001D54DE" w14:paraId="38620B8B" w14:textId="77777777" w:rsidTr="00B05B31">
        <w:trPr>
          <w:cantSplit/>
          <w:trHeight w:val="1410"/>
        </w:trPr>
        <w:tc>
          <w:tcPr>
            <w:tcW w:w="963" w:type="dxa"/>
          </w:tcPr>
          <w:p w14:paraId="1CEDC988"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4.1.2.4. </w:t>
            </w:r>
          </w:p>
          <w:p w14:paraId="1DCB7131" w14:textId="77777777" w:rsidR="00D66B5F" w:rsidRDefault="00D66B5F" w:rsidP="00D66B5F">
            <w:pPr>
              <w:spacing w:before="0" w:after="0"/>
              <w:jc w:val="center"/>
              <w:rPr>
                <w:rFonts w:ascii="Times New Roman" w:hAnsi="Times New Roman"/>
                <w:b/>
                <w:sz w:val="22"/>
                <w:szCs w:val="22"/>
                <w:lang w:val="en-US"/>
              </w:rPr>
            </w:pPr>
          </w:p>
          <w:p w14:paraId="55ADB97A" w14:textId="77777777" w:rsidR="00B05B31" w:rsidRDefault="00B05B31" w:rsidP="00D66B5F">
            <w:pPr>
              <w:spacing w:before="0" w:after="0"/>
              <w:jc w:val="center"/>
              <w:rPr>
                <w:rFonts w:ascii="Times New Roman" w:hAnsi="Times New Roman"/>
                <w:b/>
                <w:sz w:val="22"/>
                <w:szCs w:val="22"/>
                <w:lang w:val="en-US"/>
              </w:rPr>
            </w:pPr>
          </w:p>
          <w:p w14:paraId="214A1E80" w14:textId="77777777" w:rsidR="00B05B31" w:rsidRDefault="00B05B31" w:rsidP="00D66B5F">
            <w:pPr>
              <w:spacing w:before="0" w:after="0"/>
              <w:jc w:val="center"/>
              <w:rPr>
                <w:rFonts w:ascii="Times New Roman" w:hAnsi="Times New Roman"/>
                <w:b/>
                <w:sz w:val="22"/>
                <w:szCs w:val="22"/>
                <w:lang w:val="en-US"/>
              </w:rPr>
            </w:pPr>
          </w:p>
          <w:p w14:paraId="72B7A31F" w14:textId="77777777" w:rsidR="00B05B31" w:rsidRDefault="00B05B31" w:rsidP="00D66B5F">
            <w:pPr>
              <w:spacing w:before="0" w:after="0"/>
              <w:jc w:val="center"/>
              <w:rPr>
                <w:rFonts w:ascii="Times New Roman" w:hAnsi="Times New Roman"/>
                <w:b/>
                <w:sz w:val="22"/>
                <w:szCs w:val="22"/>
                <w:lang w:val="en-US"/>
              </w:rPr>
            </w:pPr>
          </w:p>
          <w:p w14:paraId="7FC4465C" w14:textId="7CC6E31E" w:rsidR="00B05B31" w:rsidRPr="001D54DE" w:rsidRDefault="00B05B31" w:rsidP="00B05B31">
            <w:pPr>
              <w:spacing w:before="0" w:after="0"/>
              <w:rPr>
                <w:rFonts w:ascii="Times New Roman" w:hAnsi="Times New Roman"/>
                <w:b/>
                <w:sz w:val="22"/>
                <w:szCs w:val="22"/>
                <w:lang w:val="en-US"/>
              </w:rPr>
            </w:pPr>
          </w:p>
        </w:tc>
        <w:tc>
          <w:tcPr>
            <w:tcW w:w="4678" w:type="dxa"/>
          </w:tcPr>
          <w:p w14:paraId="34105996"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If there is no operation in any page other than the main menu within the</w:t>
            </w:r>
            <w:r>
              <w:rPr>
                <w:rFonts w:ascii="Calibri" w:hAnsi="Calibri" w:cs="Calibri"/>
                <w:color w:val="000000"/>
              </w:rPr>
              <w:br/>
              <w:t>period to be specified from the administration panel, the software will automatically close the page and return to the main menu.</w:t>
            </w:r>
          </w:p>
          <w:p w14:paraId="27CC40C4" w14:textId="3C4490E2" w:rsidR="00D66B5F" w:rsidRPr="001D54DE" w:rsidRDefault="00D66B5F" w:rsidP="00D66B5F">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61DD7718" w14:textId="77777777" w:rsidR="00D66B5F" w:rsidRPr="001D54DE" w:rsidRDefault="00D66B5F" w:rsidP="00D66B5F">
            <w:pPr>
              <w:spacing w:before="0" w:after="0"/>
              <w:rPr>
                <w:rFonts w:ascii="Times New Roman" w:hAnsi="Times New Roman"/>
                <w:b/>
                <w:sz w:val="22"/>
                <w:szCs w:val="22"/>
                <w:lang w:val="en-US"/>
              </w:rPr>
            </w:pPr>
          </w:p>
        </w:tc>
        <w:tc>
          <w:tcPr>
            <w:tcW w:w="2832" w:type="dxa"/>
          </w:tcPr>
          <w:p w14:paraId="082EB009" w14:textId="77777777" w:rsidR="00D66B5F" w:rsidRPr="001D54DE" w:rsidRDefault="00D66B5F" w:rsidP="00D66B5F">
            <w:pPr>
              <w:spacing w:before="0" w:after="0"/>
              <w:rPr>
                <w:rFonts w:ascii="Times New Roman" w:hAnsi="Times New Roman"/>
                <w:b/>
                <w:sz w:val="22"/>
                <w:szCs w:val="22"/>
                <w:lang w:val="en-US"/>
              </w:rPr>
            </w:pPr>
          </w:p>
        </w:tc>
        <w:tc>
          <w:tcPr>
            <w:tcW w:w="1990" w:type="dxa"/>
          </w:tcPr>
          <w:p w14:paraId="0223F45B" w14:textId="77777777" w:rsidR="00D66B5F" w:rsidRPr="001D54DE" w:rsidRDefault="00D66B5F" w:rsidP="00D66B5F">
            <w:pPr>
              <w:tabs>
                <w:tab w:val="left" w:pos="729"/>
              </w:tabs>
              <w:spacing w:before="0" w:after="0"/>
              <w:jc w:val="center"/>
              <w:rPr>
                <w:rFonts w:ascii="Times New Roman" w:hAnsi="Times New Roman"/>
                <w:b/>
                <w:sz w:val="22"/>
                <w:szCs w:val="22"/>
                <w:lang w:val="en-US"/>
              </w:rPr>
            </w:pPr>
          </w:p>
        </w:tc>
      </w:tr>
      <w:tr w:rsidR="00B05B31" w:rsidRPr="001D54DE" w14:paraId="3CF973A5" w14:textId="77777777" w:rsidTr="00B05B31">
        <w:trPr>
          <w:cantSplit/>
          <w:trHeight w:val="1035"/>
        </w:trPr>
        <w:tc>
          <w:tcPr>
            <w:tcW w:w="963" w:type="dxa"/>
          </w:tcPr>
          <w:p w14:paraId="5EE4A4AD" w14:textId="77777777" w:rsidR="00B05B31" w:rsidRDefault="00B05B31" w:rsidP="00B05B31">
            <w:pPr>
              <w:spacing w:before="0" w:after="0"/>
              <w:jc w:val="center"/>
              <w:rPr>
                <w:rFonts w:ascii="Times New Roman" w:hAnsi="Times New Roman"/>
                <w:b/>
                <w:sz w:val="22"/>
                <w:szCs w:val="22"/>
                <w:lang w:val="en-US"/>
              </w:rPr>
            </w:pPr>
          </w:p>
          <w:p w14:paraId="1D0E0A8A"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4.1.2.5. </w:t>
            </w:r>
          </w:p>
          <w:p w14:paraId="048E6E06" w14:textId="77777777" w:rsidR="00B05B31" w:rsidRDefault="00B05B31" w:rsidP="00B05B31">
            <w:pPr>
              <w:spacing w:before="0" w:after="0"/>
              <w:jc w:val="center"/>
              <w:rPr>
                <w:rFonts w:ascii="Times New Roman" w:hAnsi="Times New Roman"/>
                <w:b/>
                <w:sz w:val="22"/>
                <w:szCs w:val="22"/>
                <w:lang w:val="en-US"/>
              </w:rPr>
            </w:pPr>
          </w:p>
          <w:p w14:paraId="671F823E" w14:textId="77777777" w:rsidR="00B05B31" w:rsidRDefault="00B05B31" w:rsidP="00B05B31">
            <w:pPr>
              <w:spacing w:before="0" w:after="0"/>
              <w:jc w:val="center"/>
              <w:rPr>
                <w:rFonts w:ascii="Times New Roman" w:hAnsi="Times New Roman"/>
                <w:b/>
                <w:sz w:val="22"/>
                <w:szCs w:val="22"/>
                <w:lang w:val="en-US"/>
              </w:rPr>
            </w:pPr>
          </w:p>
          <w:p w14:paraId="7936E0FD" w14:textId="77777777" w:rsidR="00B05B31" w:rsidRDefault="00B05B31" w:rsidP="00B05B31">
            <w:pPr>
              <w:spacing w:before="0" w:after="0"/>
              <w:rPr>
                <w:rFonts w:ascii="Calibri" w:hAnsi="Calibri" w:cs="Calibri"/>
                <w:b/>
                <w:bCs/>
                <w:color w:val="000000"/>
              </w:rPr>
            </w:pPr>
          </w:p>
        </w:tc>
        <w:tc>
          <w:tcPr>
            <w:tcW w:w="4678" w:type="dxa"/>
          </w:tcPr>
          <w:p w14:paraId="496251AE" w14:textId="3AF49293" w:rsidR="00D71BF9" w:rsidRPr="00D71BF9" w:rsidRDefault="00B05B31" w:rsidP="00D71BF9">
            <w:pPr>
              <w:spacing w:before="0" w:after="0"/>
              <w:jc w:val="both"/>
              <w:rPr>
                <w:rFonts w:ascii="Calibri" w:hAnsi="Calibri" w:cs="Calibri"/>
                <w:color w:val="000000"/>
              </w:rPr>
            </w:pPr>
            <w:r>
              <w:rPr>
                <w:rFonts w:ascii="Calibri" w:hAnsi="Calibri" w:cs="Calibri"/>
                <w:color w:val="000000"/>
              </w:rPr>
              <w:t>The software will transfer all kinds of operational information</w:t>
            </w:r>
            <w:r w:rsidR="00D71BF9">
              <w:rPr>
                <w:rFonts w:ascii="Calibri" w:hAnsi="Calibri" w:cs="Calibri"/>
                <w:color w:val="000000"/>
              </w:rPr>
              <w:t xml:space="preserve"> </w:t>
            </w:r>
            <w:r>
              <w:rPr>
                <w:rFonts w:ascii="Calibri" w:hAnsi="Calibri" w:cs="Calibri"/>
                <w:color w:val="000000"/>
              </w:rPr>
              <w:t>(rental, money collection and security back, etc.) to the central server via online connection.</w:t>
            </w:r>
          </w:p>
        </w:tc>
        <w:tc>
          <w:tcPr>
            <w:tcW w:w="4250" w:type="dxa"/>
            <w:gridSpan w:val="2"/>
            <w:vAlign w:val="center"/>
          </w:tcPr>
          <w:p w14:paraId="5BE45F25"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6322ED99"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4E01FAA5"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59507DA4" w14:textId="77777777" w:rsidTr="00B05B31">
        <w:trPr>
          <w:cantSplit/>
          <w:trHeight w:val="240"/>
        </w:trPr>
        <w:tc>
          <w:tcPr>
            <w:tcW w:w="963" w:type="dxa"/>
          </w:tcPr>
          <w:p w14:paraId="3952173A"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4.1.2.6. </w:t>
            </w:r>
          </w:p>
          <w:p w14:paraId="78A6E935"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2D845782"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Users must be able to sign up for a credit card bike rental system.</w:t>
            </w:r>
          </w:p>
          <w:p w14:paraId="364D8B4B"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7E58B98"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1C292DC6"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72CDB974"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2782960F" w14:textId="77777777" w:rsidTr="00B05B31">
        <w:trPr>
          <w:cantSplit/>
          <w:trHeight w:val="255"/>
        </w:trPr>
        <w:tc>
          <w:tcPr>
            <w:tcW w:w="963" w:type="dxa"/>
          </w:tcPr>
          <w:p w14:paraId="1D138B2E"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 xml:space="preserve">4.1.2.7. </w:t>
            </w:r>
          </w:p>
          <w:p w14:paraId="3E323B15"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52AA4FBB"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 xml:space="preserve">Users that do not have a member card will have opportunity to use it free of charge via the terminal by phone approval and MERNIS inquire. </w:t>
            </w:r>
          </w:p>
          <w:p w14:paraId="28117164"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4037DE39"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A5502D4"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6A5A5BD9"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551D0120" w14:textId="77777777" w:rsidTr="00B05B31">
        <w:trPr>
          <w:cantSplit/>
          <w:trHeight w:val="240"/>
        </w:trPr>
        <w:tc>
          <w:tcPr>
            <w:tcW w:w="963" w:type="dxa"/>
          </w:tcPr>
          <w:p w14:paraId="70687E9A"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4.1.2.8. </w:t>
            </w:r>
          </w:p>
          <w:p w14:paraId="2FB8115F"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29DB406B"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N/A</w:t>
            </w:r>
          </w:p>
          <w:p w14:paraId="437F35F0"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02451C85"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063D61C"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0119C812"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041F781A" w14:textId="77777777" w:rsidTr="00B05B31">
        <w:trPr>
          <w:cantSplit/>
          <w:trHeight w:val="240"/>
        </w:trPr>
        <w:tc>
          <w:tcPr>
            <w:tcW w:w="963" w:type="dxa"/>
          </w:tcPr>
          <w:p w14:paraId="3E52BC1F"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4.1.2.9. </w:t>
            </w:r>
          </w:p>
          <w:p w14:paraId="53504386"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067E9328"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N/A</w:t>
            </w:r>
          </w:p>
          <w:p w14:paraId="493B5DA5"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05846759"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437D8418"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4141607D"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4C6AEF07" w14:textId="77777777" w:rsidTr="00B05B31">
        <w:trPr>
          <w:cantSplit/>
          <w:trHeight w:val="240"/>
        </w:trPr>
        <w:tc>
          <w:tcPr>
            <w:tcW w:w="963" w:type="dxa"/>
          </w:tcPr>
          <w:p w14:paraId="6FEF871E"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4.1.2.10. </w:t>
            </w:r>
          </w:p>
          <w:p w14:paraId="517E015D"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44DA361A"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If it is, it must be integrable with transport cards used by the city.</w:t>
            </w:r>
          </w:p>
          <w:p w14:paraId="6A0736CE"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31CE7DDD"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59BF58E1"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1CC1A886"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1C5597EF" w14:textId="77777777" w:rsidTr="00B05B31">
        <w:trPr>
          <w:cantSplit/>
          <w:trHeight w:val="240"/>
        </w:trPr>
        <w:tc>
          <w:tcPr>
            <w:tcW w:w="963" w:type="dxa"/>
          </w:tcPr>
          <w:p w14:paraId="47BB2997"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4.1.2.11. </w:t>
            </w:r>
          </w:p>
          <w:p w14:paraId="058F1BCB"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538005F2"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N/A</w:t>
            </w:r>
          </w:p>
          <w:p w14:paraId="5E29F081"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09FC7E70"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68B4A55"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18AF68D6"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7936F0AE" w14:textId="77777777" w:rsidTr="00B05B31">
        <w:trPr>
          <w:cantSplit/>
          <w:trHeight w:val="240"/>
        </w:trPr>
        <w:tc>
          <w:tcPr>
            <w:tcW w:w="963" w:type="dxa"/>
          </w:tcPr>
          <w:p w14:paraId="6C5DA19E" w14:textId="77777777" w:rsidR="00B05B31" w:rsidRDefault="00B05B31"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4.1.2.12. </w:t>
            </w:r>
          </w:p>
          <w:p w14:paraId="319AA8CE"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5D58831B" w14:textId="77777777" w:rsidR="00B05B31" w:rsidRDefault="00B05B31" w:rsidP="00B05B31">
            <w:pPr>
              <w:spacing w:before="0" w:after="0"/>
              <w:jc w:val="both"/>
              <w:rPr>
                <w:rFonts w:ascii="Calibri" w:hAnsi="Calibri" w:cs="Calibri"/>
                <w:snapToGrid/>
                <w:color w:val="000000"/>
                <w:lang w:val="tr-TR" w:eastAsia="tr-TR"/>
              </w:rPr>
            </w:pPr>
            <w:r>
              <w:rPr>
                <w:rFonts w:ascii="Calibri" w:hAnsi="Calibri" w:cs="Calibri"/>
                <w:color w:val="000000"/>
              </w:rPr>
              <w:t>N/A</w:t>
            </w:r>
          </w:p>
          <w:p w14:paraId="154AA302"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6B5C31BB"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4AECC101"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77B516C1"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54E8B081" w14:textId="77777777" w:rsidTr="00B05B31">
        <w:trPr>
          <w:cantSplit/>
          <w:trHeight w:val="240"/>
        </w:trPr>
        <w:tc>
          <w:tcPr>
            <w:tcW w:w="963" w:type="dxa"/>
          </w:tcPr>
          <w:p w14:paraId="657EF810" w14:textId="77777777" w:rsidR="00D75DBA" w:rsidRDefault="00D75DBA" w:rsidP="00D75DBA">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4.1.2.13. </w:t>
            </w:r>
          </w:p>
          <w:p w14:paraId="4D2B5EA7"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65A3EECD" w14:textId="77777777" w:rsidR="00D75DBA" w:rsidRDefault="00D75DBA" w:rsidP="00D75DBA">
            <w:pPr>
              <w:spacing w:before="0" w:after="0"/>
              <w:jc w:val="both"/>
              <w:rPr>
                <w:rFonts w:ascii="Calibri" w:hAnsi="Calibri" w:cs="Calibri"/>
                <w:snapToGrid/>
                <w:color w:val="000000"/>
                <w:lang w:val="tr-TR" w:eastAsia="tr-TR"/>
              </w:rPr>
            </w:pPr>
            <w:r>
              <w:rPr>
                <w:rFonts w:ascii="Calibri" w:hAnsi="Calibri" w:cs="Calibri"/>
                <w:color w:val="000000"/>
              </w:rPr>
              <w:t>The terminal software should display the parking status of other terminals.</w:t>
            </w:r>
          </w:p>
          <w:p w14:paraId="13DB126C"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65E8656"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03546790"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5815BC61"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64D8B938" w14:textId="77777777" w:rsidTr="00B05B31">
        <w:trPr>
          <w:cantSplit/>
          <w:trHeight w:val="255"/>
        </w:trPr>
        <w:tc>
          <w:tcPr>
            <w:tcW w:w="963" w:type="dxa"/>
          </w:tcPr>
          <w:p w14:paraId="2F0DF8A1" w14:textId="5A719ACC" w:rsidR="00B05B31" w:rsidRDefault="00D75DBA" w:rsidP="00B05B31">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 </w:t>
            </w:r>
          </w:p>
          <w:p w14:paraId="5B7F4227" w14:textId="77777777" w:rsidR="00D75DBA" w:rsidRDefault="00D75DBA" w:rsidP="00D75DBA">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4.1.2.14. </w:t>
            </w:r>
          </w:p>
          <w:p w14:paraId="64D0A4C4"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2FCA28ED" w14:textId="384090F6" w:rsidR="00B05B31" w:rsidRDefault="00D75DBA" w:rsidP="00B05B31">
            <w:pPr>
              <w:spacing w:before="0" w:after="0"/>
              <w:jc w:val="both"/>
              <w:rPr>
                <w:rFonts w:ascii="Calibri" w:hAnsi="Calibri" w:cs="Calibri"/>
                <w:snapToGrid/>
                <w:color w:val="000000"/>
                <w:lang w:val="tr-TR" w:eastAsia="tr-TR"/>
              </w:rPr>
            </w:pPr>
            <w:r>
              <w:rPr>
                <w:rFonts w:ascii="Calibri" w:hAnsi="Calibri" w:cs="Calibri"/>
                <w:color w:val="000000"/>
              </w:rPr>
              <w:t xml:space="preserve"> </w:t>
            </w:r>
          </w:p>
          <w:p w14:paraId="10ADEBD4" w14:textId="77777777" w:rsidR="00D75DBA" w:rsidRDefault="00D75DBA" w:rsidP="00D75DBA">
            <w:pPr>
              <w:spacing w:before="0" w:after="0"/>
              <w:jc w:val="both"/>
              <w:rPr>
                <w:rFonts w:ascii="Calibri" w:hAnsi="Calibri" w:cs="Calibri"/>
                <w:snapToGrid/>
                <w:color w:val="000000"/>
                <w:lang w:val="tr-TR" w:eastAsia="tr-TR"/>
              </w:rPr>
            </w:pPr>
            <w:r>
              <w:rPr>
                <w:rFonts w:ascii="Calibri" w:hAnsi="Calibri" w:cs="Calibri"/>
                <w:color w:val="000000"/>
              </w:rPr>
              <w:t>If all the parks connected to the station are full, the user should be in a structure to give additional time.</w:t>
            </w:r>
          </w:p>
          <w:p w14:paraId="334DE3E5"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4E2CA939"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2264D22A"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10DF62A9"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7F6A6F99" w14:textId="77777777" w:rsidTr="00B05B31">
        <w:trPr>
          <w:cantSplit/>
          <w:trHeight w:val="240"/>
        </w:trPr>
        <w:tc>
          <w:tcPr>
            <w:tcW w:w="963" w:type="dxa"/>
          </w:tcPr>
          <w:p w14:paraId="40453FED" w14:textId="77777777" w:rsidR="00D75DBA" w:rsidRDefault="00D75DBA" w:rsidP="00D75DBA">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4.1.2.15. </w:t>
            </w:r>
          </w:p>
          <w:p w14:paraId="10E2E04D"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3E1B6D23" w14:textId="77777777" w:rsidR="00D75DBA" w:rsidRDefault="00D75DBA" w:rsidP="00D75DBA">
            <w:pPr>
              <w:spacing w:before="0" w:after="0"/>
              <w:jc w:val="both"/>
              <w:rPr>
                <w:rFonts w:ascii="Calibri" w:hAnsi="Calibri" w:cs="Calibri"/>
                <w:snapToGrid/>
                <w:color w:val="000000"/>
                <w:lang w:val="tr-TR" w:eastAsia="tr-TR"/>
              </w:rPr>
            </w:pPr>
            <w:r>
              <w:rPr>
                <w:rFonts w:ascii="Calibri" w:hAnsi="Calibri" w:cs="Calibri"/>
                <w:color w:val="000000"/>
              </w:rPr>
              <w:t xml:space="preserve">Users that do not have a member card will have opportunity to use it free of charge via the terminal by phone approval and MERNIS inquire. </w:t>
            </w:r>
          </w:p>
          <w:p w14:paraId="6AC39893"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6CC13EDA"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4C953046"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1269C9AB"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3AD67D57" w14:textId="77777777" w:rsidTr="00B05B31">
        <w:trPr>
          <w:cantSplit/>
          <w:trHeight w:val="240"/>
        </w:trPr>
        <w:tc>
          <w:tcPr>
            <w:tcW w:w="963" w:type="dxa"/>
          </w:tcPr>
          <w:p w14:paraId="21F6547C" w14:textId="0F23C6E7" w:rsidR="00D75DBA" w:rsidRDefault="00D75DBA" w:rsidP="00D75DBA">
            <w:pPr>
              <w:spacing w:before="0" w:after="0"/>
              <w:jc w:val="center"/>
              <w:rPr>
                <w:rFonts w:ascii="Calibri" w:hAnsi="Calibri" w:cs="Calibri"/>
                <w:b/>
                <w:bCs/>
                <w:snapToGrid/>
                <w:color w:val="000000"/>
                <w:lang w:val="tr-TR" w:eastAsia="tr-TR"/>
              </w:rPr>
            </w:pPr>
            <w:r>
              <w:rPr>
                <w:rFonts w:ascii="Calibri" w:hAnsi="Calibri" w:cs="Calibri"/>
                <w:b/>
                <w:bCs/>
                <w:color w:val="000000"/>
              </w:rPr>
              <w:t>4.2.</w:t>
            </w:r>
          </w:p>
          <w:p w14:paraId="193245FA"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03467E88" w14:textId="69777808" w:rsidR="00B05B31" w:rsidRDefault="00D71BF9" w:rsidP="00D66B5F">
            <w:pPr>
              <w:pStyle w:val="GvdeMetni"/>
              <w:kinsoku w:val="0"/>
              <w:overflowPunct w:val="0"/>
              <w:spacing w:before="0" w:after="0"/>
              <w:jc w:val="both"/>
              <w:rPr>
                <w:rFonts w:ascii="Calibri" w:hAnsi="Calibri" w:cs="Calibri"/>
                <w:b/>
                <w:bCs/>
                <w:color w:val="000000"/>
              </w:rPr>
            </w:pPr>
            <w:r>
              <w:rPr>
                <w:rFonts w:ascii="Calibri" w:hAnsi="Calibri" w:cs="Calibri"/>
                <w:b/>
                <w:bCs/>
                <w:color w:val="000000"/>
              </w:rPr>
              <w:t>MANAGEMENT SOFTWARE</w:t>
            </w:r>
          </w:p>
          <w:p w14:paraId="673F89E9" w14:textId="77777777" w:rsidR="00D75DBA" w:rsidRDefault="00D75DBA" w:rsidP="00D75DBA">
            <w:pPr>
              <w:spacing w:before="0" w:after="0"/>
              <w:jc w:val="both"/>
              <w:rPr>
                <w:rFonts w:ascii="Calibri" w:hAnsi="Calibri" w:cs="Calibri"/>
                <w:snapToGrid/>
                <w:color w:val="000000"/>
                <w:lang w:val="tr-TR" w:eastAsia="tr-TR"/>
              </w:rPr>
            </w:pPr>
            <w:r>
              <w:rPr>
                <w:rFonts w:ascii="Calibri" w:hAnsi="Calibri" w:cs="Calibri"/>
                <w:color w:val="000000"/>
              </w:rPr>
              <w:t>It is related software prepared by the contractor to manage, control, analyze and perform all data entry processes.</w:t>
            </w:r>
          </w:p>
          <w:p w14:paraId="38B34B42" w14:textId="6A5613E7" w:rsidR="00D75DBA" w:rsidRDefault="00D75DBA"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15AE8BC"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279F5242"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26237F47"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655F9454" w14:textId="77777777" w:rsidTr="00B05B31">
        <w:trPr>
          <w:cantSplit/>
          <w:trHeight w:val="240"/>
        </w:trPr>
        <w:tc>
          <w:tcPr>
            <w:tcW w:w="963" w:type="dxa"/>
          </w:tcPr>
          <w:p w14:paraId="6648CF51" w14:textId="12F6E4FB" w:rsidR="00B05B31" w:rsidRDefault="00D75DBA" w:rsidP="00B05B31">
            <w:pPr>
              <w:spacing w:before="0" w:after="0"/>
              <w:jc w:val="center"/>
              <w:rPr>
                <w:rFonts w:ascii="Times New Roman" w:hAnsi="Times New Roman"/>
                <w:b/>
                <w:sz w:val="22"/>
                <w:szCs w:val="22"/>
                <w:lang w:val="en-US"/>
              </w:rPr>
            </w:pPr>
            <w:r w:rsidRPr="00D75DBA">
              <w:rPr>
                <w:rFonts w:ascii="Times New Roman" w:hAnsi="Times New Roman"/>
                <w:b/>
                <w:sz w:val="22"/>
                <w:szCs w:val="22"/>
                <w:lang w:val="en-US"/>
              </w:rPr>
              <w:t>4.2.1.</w:t>
            </w:r>
          </w:p>
        </w:tc>
        <w:tc>
          <w:tcPr>
            <w:tcW w:w="4678" w:type="dxa"/>
          </w:tcPr>
          <w:p w14:paraId="124631EB" w14:textId="14DD6699" w:rsidR="00B05B31" w:rsidRPr="00C27482" w:rsidRDefault="00D71BF9" w:rsidP="00D66B5F">
            <w:pPr>
              <w:pStyle w:val="GvdeMetni"/>
              <w:kinsoku w:val="0"/>
              <w:overflowPunct w:val="0"/>
              <w:spacing w:before="0" w:after="0"/>
              <w:jc w:val="both"/>
              <w:rPr>
                <w:rFonts w:ascii="Calibri" w:hAnsi="Calibri" w:cs="Calibri"/>
                <w:b/>
                <w:bCs/>
                <w:color w:val="000000"/>
              </w:rPr>
            </w:pPr>
            <w:r w:rsidRPr="00C27482">
              <w:rPr>
                <w:rFonts w:ascii="Calibri" w:hAnsi="Calibri" w:cs="Calibri"/>
                <w:b/>
                <w:bCs/>
                <w:color w:val="000000"/>
              </w:rPr>
              <w:t>GENERAL CONDITIONS</w:t>
            </w:r>
          </w:p>
        </w:tc>
        <w:tc>
          <w:tcPr>
            <w:tcW w:w="4250" w:type="dxa"/>
            <w:gridSpan w:val="2"/>
            <w:vAlign w:val="center"/>
          </w:tcPr>
          <w:p w14:paraId="29F5AF88"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515BBFDC"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47DC3164"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02D624C7" w14:textId="77777777" w:rsidTr="00B05B31">
        <w:trPr>
          <w:cantSplit/>
          <w:trHeight w:val="240"/>
        </w:trPr>
        <w:tc>
          <w:tcPr>
            <w:tcW w:w="963" w:type="dxa"/>
          </w:tcPr>
          <w:p w14:paraId="1E0A28BC" w14:textId="7DD25580" w:rsidR="00B05B31" w:rsidRDefault="00C27482" w:rsidP="00B05B31">
            <w:pPr>
              <w:spacing w:before="0" w:after="0"/>
              <w:jc w:val="center"/>
              <w:rPr>
                <w:rFonts w:ascii="Times New Roman" w:hAnsi="Times New Roman"/>
                <w:b/>
                <w:sz w:val="22"/>
                <w:szCs w:val="22"/>
                <w:lang w:val="en-US"/>
              </w:rPr>
            </w:pPr>
            <w:r w:rsidRPr="00C27482">
              <w:rPr>
                <w:rFonts w:ascii="Times New Roman" w:hAnsi="Times New Roman"/>
                <w:b/>
                <w:sz w:val="22"/>
                <w:szCs w:val="22"/>
                <w:lang w:val="en-US"/>
              </w:rPr>
              <w:t>4.2.1.1.</w:t>
            </w:r>
          </w:p>
        </w:tc>
        <w:tc>
          <w:tcPr>
            <w:tcW w:w="4678" w:type="dxa"/>
          </w:tcPr>
          <w:p w14:paraId="7BF25AF2"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The management software must be under the responsibility of the contractor's production.</w:t>
            </w:r>
          </w:p>
          <w:p w14:paraId="06C9800E"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7B423EB2"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76C39E9"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4DF6743D"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1E59E494" w14:textId="77777777" w:rsidTr="00B05B31">
        <w:trPr>
          <w:cantSplit/>
          <w:trHeight w:val="240"/>
        </w:trPr>
        <w:tc>
          <w:tcPr>
            <w:tcW w:w="963" w:type="dxa"/>
          </w:tcPr>
          <w:p w14:paraId="58FB62E6" w14:textId="77777777"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 xml:space="preserve">4.2.1.2. </w:t>
            </w:r>
          </w:p>
          <w:p w14:paraId="4873084E"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5B3779CF"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It will have an easy-to-use visual interface for Authorized Users.</w:t>
            </w:r>
          </w:p>
          <w:p w14:paraId="0012637E"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C7F935E"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254558A4"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7066445F"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6797D354" w14:textId="77777777" w:rsidTr="00B05B31">
        <w:trPr>
          <w:cantSplit/>
          <w:trHeight w:val="240"/>
        </w:trPr>
        <w:tc>
          <w:tcPr>
            <w:tcW w:w="963" w:type="dxa"/>
          </w:tcPr>
          <w:p w14:paraId="7FD840A8" w14:textId="77777777"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4.2.1.3. </w:t>
            </w:r>
          </w:p>
          <w:p w14:paraId="6CCE4DE4"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22D2B268"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The software must be updatable.</w:t>
            </w:r>
          </w:p>
          <w:p w14:paraId="418F083B"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273BA88F"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6BE49B8"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3D1EF488"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B05B31" w:rsidRPr="001D54DE" w14:paraId="6988E336" w14:textId="77777777" w:rsidTr="00C27482">
        <w:trPr>
          <w:cantSplit/>
          <w:trHeight w:val="690"/>
        </w:trPr>
        <w:tc>
          <w:tcPr>
            <w:tcW w:w="963" w:type="dxa"/>
          </w:tcPr>
          <w:p w14:paraId="38A69059" w14:textId="77777777"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4.2.1.4. </w:t>
            </w:r>
          </w:p>
          <w:p w14:paraId="6CE2ACD6" w14:textId="77777777" w:rsidR="00B05B31" w:rsidRDefault="00B05B31" w:rsidP="00B05B31">
            <w:pPr>
              <w:spacing w:before="0" w:after="0"/>
              <w:jc w:val="center"/>
              <w:rPr>
                <w:rFonts w:ascii="Times New Roman" w:hAnsi="Times New Roman"/>
                <w:b/>
                <w:sz w:val="22"/>
                <w:szCs w:val="22"/>
                <w:lang w:val="en-US"/>
              </w:rPr>
            </w:pPr>
          </w:p>
        </w:tc>
        <w:tc>
          <w:tcPr>
            <w:tcW w:w="4678" w:type="dxa"/>
          </w:tcPr>
          <w:p w14:paraId="6C32591A"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Any changes requested by the Contracting Entity must be made by the contractor.</w:t>
            </w:r>
          </w:p>
          <w:p w14:paraId="4F0D87CD" w14:textId="4197B97C"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551F9944"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38479EB8"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2EA0CA98"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C27482" w:rsidRPr="001D54DE" w14:paraId="2901C1F7" w14:textId="77777777" w:rsidTr="00C27482">
        <w:trPr>
          <w:cantSplit/>
          <w:trHeight w:val="570"/>
        </w:trPr>
        <w:tc>
          <w:tcPr>
            <w:tcW w:w="963" w:type="dxa"/>
          </w:tcPr>
          <w:p w14:paraId="4AC3D980" w14:textId="77777777" w:rsidR="00D71BF9" w:rsidRDefault="00D71BF9" w:rsidP="00C27482">
            <w:pPr>
              <w:spacing w:before="0" w:after="0"/>
              <w:jc w:val="center"/>
              <w:rPr>
                <w:rFonts w:ascii="Calibri" w:hAnsi="Calibri" w:cs="Calibri"/>
                <w:b/>
                <w:bCs/>
                <w:color w:val="000000"/>
              </w:rPr>
            </w:pPr>
          </w:p>
          <w:p w14:paraId="390CB26C" w14:textId="32A6F9A4"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t xml:space="preserve">4.2.1.5. </w:t>
            </w:r>
          </w:p>
          <w:p w14:paraId="7297126F" w14:textId="77777777" w:rsidR="00C27482" w:rsidRDefault="00C27482" w:rsidP="00B05B31">
            <w:pPr>
              <w:spacing w:before="0" w:after="0"/>
              <w:jc w:val="center"/>
              <w:rPr>
                <w:rFonts w:ascii="Calibri" w:hAnsi="Calibri" w:cs="Calibri"/>
                <w:b/>
                <w:bCs/>
                <w:color w:val="000000"/>
              </w:rPr>
            </w:pPr>
          </w:p>
        </w:tc>
        <w:tc>
          <w:tcPr>
            <w:tcW w:w="4678" w:type="dxa"/>
          </w:tcPr>
          <w:p w14:paraId="28AB1992" w14:textId="2E7DFEDC" w:rsidR="00C27482" w:rsidRPr="00D71BF9" w:rsidRDefault="00C27482" w:rsidP="00D71BF9">
            <w:pPr>
              <w:spacing w:before="0" w:after="0"/>
              <w:jc w:val="both"/>
              <w:rPr>
                <w:rFonts w:ascii="Calibri" w:hAnsi="Calibri" w:cs="Calibri"/>
                <w:snapToGrid/>
                <w:color w:val="000000"/>
                <w:lang w:val="tr-TR" w:eastAsia="tr-TR"/>
              </w:rPr>
            </w:pPr>
            <w:r>
              <w:rPr>
                <w:rFonts w:ascii="Calibri" w:hAnsi="Calibri" w:cs="Calibri"/>
                <w:color w:val="000000"/>
              </w:rPr>
              <w:t>Management software can be controlled by administrative staff</w:t>
            </w:r>
            <w:r>
              <w:rPr>
                <w:rFonts w:ascii="Calibri" w:hAnsi="Calibri" w:cs="Calibri"/>
                <w:color w:val="000000"/>
              </w:rPr>
              <w:br/>
              <w:t>independently from the manufacturer.</w:t>
            </w:r>
          </w:p>
        </w:tc>
        <w:tc>
          <w:tcPr>
            <w:tcW w:w="4250" w:type="dxa"/>
            <w:gridSpan w:val="2"/>
            <w:vAlign w:val="center"/>
          </w:tcPr>
          <w:p w14:paraId="4700C996"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04424747"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7DB522B7"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739B0A9F" w14:textId="77777777" w:rsidTr="00C27482">
        <w:trPr>
          <w:cantSplit/>
          <w:trHeight w:val="300"/>
        </w:trPr>
        <w:tc>
          <w:tcPr>
            <w:tcW w:w="963" w:type="dxa"/>
          </w:tcPr>
          <w:p w14:paraId="47B61CF1" w14:textId="7FF46547" w:rsidR="00C27482" w:rsidRPr="00C27482" w:rsidRDefault="00C27482" w:rsidP="00C27482">
            <w:pPr>
              <w:spacing w:before="0" w:after="0"/>
              <w:ind w:left="720" w:hanging="720"/>
              <w:jc w:val="center"/>
              <w:rPr>
                <w:rFonts w:ascii="Calibri" w:hAnsi="Calibri" w:cs="Calibri"/>
                <w:b/>
                <w:bCs/>
                <w:color w:val="000000"/>
              </w:rPr>
            </w:pPr>
            <w:r w:rsidRPr="00C27482">
              <w:rPr>
                <w:rFonts w:ascii="Calibri" w:hAnsi="Calibri" w:cs="Calibri"/>
                <w:b/>
                <w:bCs/>
                <w:color w:val="000000"/>
              </w:rPr>
              <w:t>4.2.2.</w:t>
            </w:r>
          </w:p>
        </w:tc>
        <w:tc>
          <w:tcPr>
            <w:tcW w:w="4678" w:type="dxa"/>
          </w:tcPr>
          <w:p w14:paraId="3081341A" w14:textId="69E418E5" w:rsidR="00C27482" w:rsidRDefault="00D71BF9" w:rsidP="00D66B5F">
            <w:pPr>
              <w:pStyle w:val="GvdeMetni"/>
              <w:kinsoku w:val="0"/>
              <w:overflowPunct w:val="0"/>
              <w:spacing w:before="0" w:after="0"/>
              <w:jc w:val="both"/>
              <w:rPr>
                <w:rFonts w:ascii="Calibri" w:hAnsi="Calibri" w:cs="Calibri"/>
                <w:color w:val="000000"/>
              </w:rPr>
            </w:pPr>
            <w:r w:rsidRPr="00C27482">
              <w:rPr>
                <w:rFonts w:ascii="Calibri" w:hAnsi="Calibri" w:cs="Calibri"/>
                <w:b/>
                <w:bCs/>
                <w:color w:val="000000"/>
              </w:rPr>
              <w:t>DEFINITIONS</w:t>
            </w:r>
          </w:p>
        </w:tc>
        <w:tc>
          <w:tcPr>
            <w:tcW w:w="4250" w:type="dxa"/>
            <w:gridSpan w:val="2"/>
            <w:vAlign w:val="center"/>
          </w:tcPr>
          <w:p w14:paraId="67B88828"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2D4C6802"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673EE9C5"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4BA6C8F0" w14:textId="77777777" w:rsidTr="00C27482">
        <w:trPr>
          <w:cantSplit/>
          <w:trHeight w:val="799"/>
        </w:trPr>
        <w:tc>
          <w:tcPr>
            <w:tcW w:w="963" w:type="dxa"/>
          </w:tcPr>
          <w:p w14:paraId="48647A4B" w14:textId="77777777" w:rsidR="00C27482" w:rsidRDefault="00C27482" w:rsidP="00C27482">
            <w:pPr>
              <w:spacing w:before="0" w:after="0"/>
              <w:ind w:left="720" w:hanging="720"/>
              <w:jc w:val="center"/>
              <w:rPr>
                <w:rFonts w:ascii="Calibri" w:hAnsi="Calibri" w:cs="Calibri"/>
                <w:b/>
                <w:bCs/>
                <w:color w:val="000000"/>
              </w:rPr>
            </w:pPr>
          </w:p>
          <w:p w14:paraId="19325951" w14:textId="562E46F1" w:rsidR="00C27482" w:rsidRPr="00C27482" w:rsidRDefault="00C27482" w:rsidP="00C27482">
            <w:pPr>
              <w:spacing w:before="0" w:after="0"/>
              <w:ind w:left="720" w:hanging="720"/>
              <w:jc w:val="center"/>
              <w:rPr>
                <w:rFonts w:ascii="Calibri" w:hAnsi="Calibri" w:cs="Calibri"/>
                <w:b/>
                <w:bCs/>
                <w:color w:val="000000"/>
              </w:rPr>
            </w:pPr>
            <w:r w:rsidRPr="00C27482">
              <w:rPr>
                <w:rFonts w:ascii="Calibri" w:hAnsi="Calibri" w:cs="Calibri"/>
                <w:b/>
                <w:bCs/>
                <w:color w:val="000000"/>
              </w:rPr>
              <w:t>4.2.2.1.</w:t>
            </w:r>
          </w:p>
        </w:tc>
        <w:tc>
          <w:tcPr>
            <w:tcW w:w="4678" w:type="dxa"/>
          </w:tcPr>
          <w:p w14:paraId="7B454962" w14:textId="77777777" w:rsidR="00C27482" w:rsidRDefault="00C27482" w:rsidP="00C27482">
            <w:pPr>
              <w:pStyle w:val="GvdeMetni"/>
              <w:kinsoku w:val="0"/>
              <w:overflowPunct w:val="0"/>
              <w:spacing w:before="0" w:after="0"/>
              <w:jc w:val="both"/>
              <w:rPr>
                <w:rFonts w:ascii="Calibri" w:hAnsi="Calibri" w:cs="Calibri"/>
                <w:color w:val="000000"/>
              </w:rPr>
            </w:pPr>
          </w:p>
          <w:p w14:paraId="2FB2BE54" w14:textId="0F980617" w:rsidR="00C27482" w:rsidRDefault="00C27482" w:rsidP="00C27482">
            <w:pPr>
              <w:spacing w:before="0" w:after="0"/>
              <w:jc w:val="both"/>
              <w:rPr>
                <w:rFonts w:ascii="Calibri" w:hAnsi="Calibri" w:cs="Calibri"/>
                <w:color w:val="000000"/>
              </w:rPr>
            </w:pPr>
            <w:r>
              <w:rPr>
                <w:rFonts w:ascii="Calibri" w:hAnsi="Calibri" w:cs="Calibri"/>
                <w:color w:val="000000"/>
              </w:rPr>
              <w:t>Must be able to identify members.</w:t>
            </w:r>
          </w:p>
          <w:p w14:paraId="3B9939C4" w14:textId="77777777" w:rsidR="00C27482" w:rsidRDefault="00C27482" w:rsidP="00D66B5F">
            <w:pPr>
              <w:pStyle w:val="GvdeMetni"/>
              <w:kinsoku w:val="0"/>
              <w:overflowPunct w:val="0"/>
              <w:spacing w:before="0" w:after="0"/>
              <w:jc w:val="both"/>
              <w:rPr>
                <w:rFonts w:ascii="Calibri" w:hAnsi="Calibri" w:cs="Calibri"/>
                <w:b/>
                <w:bCs/>
                <w:color w:val="000000"/>
              </w:rPr>
            </w:pPr>
          </w:p>
        </w:tc>
        <w:tc>
          <w:tcPr>
            <w:tcW w:w="4250" w:type="dxa"/>
            <w:gridSpan w:val="2"/>
            <w:vAlign w:val="center"/>
          </w:tcPr>
          <w:p w14:paraId="0049D6AB"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2BBD1605"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100284A1"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B05B31" w:rsidRPr="001D54DE" w14:paraId="1BCB1E1D" w14:textId="77777777" w:rsidTr="00C27482">
        <w:trPr>
          <w:cantSplit/>
          <w:trHeight w:val="654"/>
        </w:trPr>
        <w:tc>
          <w:tcPr>
            <w:tcW w:w="963" w:type="dxa"/>
          </w:tcPr>
          <w:p w14:paraId="23285D6F" w14:textId="77777777" w:rsidR="00B05B31" w:rsidRDefault="00B05B31" w:rsidP="00B05B31">
            <w:pPr>
              <w:spacing w:before="0" w:after="0"/>
              <w:jc w:val="center"/>
              <w:rPr>
                <w:rFonts w:ascii="Times New Roman" w:hAnsi="Times New Roman"/>
                <w:b/>
                <w:sz w:val="22"/>
                <w:szCs w:val="22"/>
                <w:lang w:val="en-US"/>
              </w:rPr>
            </w:pPr>
          </w:p>
          <w:p w14:paraId="021BB8F7" w14:textId="77777777"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t>4.2.2.2.</w:t>
            </w:r>
          </w:p>
          <w:p w14:paraId="31CF8025" w14:textId="77777777" w:rsidR="00B05B31" w:rsidRDefault="00B05B31" w:rsidP="00B05B31">
            <w:pPr>
              <w:spacing w:before="0" w:after="0"/>
              <w:rPr>
                <w:rFonts w:ascii="Times New Roman" w:hAnsi="Times New Roman"/>
                <w:b/>
                <w:sz w:val="22"/>
                <w:szCs w:val="22"/>
                <w:lang w:val="en-US"/>
              </w:rPr>
            </w:pPr>
          </w:p>
        </w:tc>
        <w:tc>
          <w:tcPr>
            <w:tcW w:w="4678" w:type="dxa"/>
          </w:tcPr>
          <w:p w14:paraId="20AEDB4D"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Bicycle should be able to identify.</w:t>
            </w:r>
          </w:p>
          <w:p w14:paraId="0073D699" w14:textId="77777777" w:rsidR="00B05B31" w:rsidRDefault="00B05B31"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76FC662C" w14:textId="77777777" w:rsidR="00B05B31" w:rsidRPr="001D54DE" w:rsidRDefault="00B05B31" w:rsidP="00D66B5F">
            <w:pPr>
              <w:spacing w:before="0" w:after="0"/>
              <w:rPr>
                <w:rFonts w:ascii="Times New Roman" w:hAnsi="Times New Roman"/>
                <w:b/>
                <w:sz w:val="22"/>
                <w:szCs w:val="22"/>
                <w:lang w:val="en-US"/>
              </w:rPr>
            </w:pPr>
          </w:p>
        </w:tc>
        <w:tc>
          <w:tcPr>
            <w:tcW w:w="2832" w:type="dxa"/>
          </w:tcPr>
          <w:p w14:paraId="4BE8A7D6" w14:textId="77777777" w:rsidR="00B05B31" w:rsidRPr="001D54DE" w:rsidRDefault="00B05B31" w:rsidP="00D66B5F">
            <w:pPr>
              <w:spacing w:before="0" w:after="0"/>
              <w:rPr>
                <w:rFonts w:ascii="Times New Roman" w:hAnsi="Times New Roman"/>
                <w:b/>
                <w:sz w:val="22"/>
                <w:szCs w:val="22"/>
                <w:lang w:val="en-US"/>
              </w:rPr>
            </w:pPr>
          </w:p>
        </w:tc>
        <w:tc>
          <w:tcPr>
            <w:tcW w:w="1990" w:type="dxa"/>
          </w:tcPr>
          <w:p w14:paraId="377B99E1" w14:textId="77777777" w:rsidR="00B05B31" w:rsidRPr="001D54DE" w:rsidRDefault="00B05B31" w:rsidP="00D66B5F">
            <w:pPr>
              <w:tabs>
                <w:tab w:val="left" w:pos="729"/>
              </w:tabs>
              <w:spacing w:before="0" w:after="0"/>
              <w:jc w:val="center"/>
              <w:rPr>
                <w:rFonts w:ascii="Times New Roman" w:hAnsi="Times New Roman"/>
                <w:b/>
                <w:sz w:val="22"/>
                <w:szCs w:val="22"/>
                <w:lang w:val="en-US"/>
              </w:rPr>
            </w:pPr>
          </w:p>
        </w:tc>
      </w:tr>
      <w:tr w:rsidR="00C27482" w:rsidRPr="001D54DE" w14:paraId="1ADDCF11" w14:textId="77777777" w:rsidTr="00C27482">
        <w:trPr>
          <w:cantSplit/>
          <w:trHeight w:val="840"/>
        </w:trPr>
        <w:tc>
          <w:tcPr>
            <w:tcW w:w="963" w:type="dxa"/>
          </w:tcPr>
          <w:p w14:paraId="723BD275" w14:textId="77777777" w:rsidR="00C27482" w:rsidRDefault="00C27482" w:rsidP="00C27482">
            <w:pPr>
              <w:spacing w:before="0" w:after="0"/>
              <w:jc w:val="center"/>
              <w:rPr>
                <w:rFonts w:ascii="Times New Roman" w:hAnsi="Times New Roman"/>
                <w:b/>
                <w:sz w:val="22"/>
                <w:szCs w:val="22"/>
                <w:lang w:val="en-US"/>
              </w:rPr>
            </w:pPr>
          </w:p>
          <w:p w14:paraId="3D4BC2CD" w14:textId="77777777" w:rsidR="00C27482" w:rsidRDefault="00C27482" w:rsidP="00C27482">
            <w:pPr>
              <w:spacing w:before="0" w:after="0"/>
              <w:rPr>
                <w:rFonts w:ascii="Calibri" w:hAnsi="Calibri" w:cs="Calibri"/>
                <w:b/>
                <w:bCs/>
                <w:snapToGrid/>
                <w:color w:val="000000"/>
                <w:lang w:val="tr-TR" w:eastAsia="tr-TR"/>
              </w:rPr>
            </w:pPr>
            <w:r>
              <w:rPr>
                <w:rFonts w:ascii="Calibri" w:hAnsi="Calibri" w:cs="Calibri"/>
                <w:b/>
                <w:bCs/>
                <w:color w:val="000000"/>
              </w:rPr>
              <w:t>4.2.2.3.</w:t>
            </w:r>
          </w:p>
          <w:p w14:paraId="1A44C936" w14:textId="77777777" w:rsidR="00C27482" w:rsidRDefault="00C27482" w:rsidP="00B05B31">
            <w:pPr>
              <w:spacing w:before="0" w:after="0"/>
              <w:rPr>
                <w:rFonts w:ascii="Times New Roman" w:hAnsi="Times New Roman"/>
                <w:b/>
                <w:sz w:val="22"/>
                <w:szCs w:val="22"/>
                <w:lang w:val="en-US"/>
              </w:rPr>
            </w:pPr>
          </w:p>
        </w:tc>
        <w:tc>
          <w:tcPr>
            <w:tcW w:w="4678" w:type="dxa"/>
          </w:tcPr>
          <w:p w14:paraId="3B81FF65"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You should be able to download credits to your account.</w:t>
            </w:r>
          </w:p>
          <w:p w14:paraId="5BE7E286" w14:textId="77777777"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69EA1A93"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550A68D2"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0B641DF4"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0C202768" w14:textId="77777777" w:rsidTr="00D71BF9">
        <w:trPr>
          <w:cantSplit/>
          <w:trHeight w:val="753"/>
        </w:trPr>
        <w:tc>
          <w:tcPr>
            <w:tcW w:w="963" w:type="dxa"/>
          </w:tcPr>
          <w:p w14:paraId="0589F3A1" w14:textId="77777777" w:rsidR="00C27482" w:rsidRDefault="00C27482" w:rsidP="00C27482">
            <w:pPr>
              <w:spacing w:before="0" w:after="0"/>
              <w:jc w:val="center"/>
              <w:rPr>
                <w:rFonts w:ascii="Times New Roman" w:hAnsi="Times New Roman"/>
                <w:b/>
                <w:sz w:val="22"/>
                <w:szCs w:val="22"/>
                <w:lang w:val="en-US"/>
              </w:rPr>
            </w:pPr>
          </w:p>
          <w:p w14:paraId="6FF12C80" w14:textId="5EE8CF48" w:rsidR="00C27482" w:rsidRPr="00D71BF9" w:rsidRDefault="00C27482" w:rsidP="00D71BF9">
            <w:pPr>
              <w:spacing w:before="0" w:after="0"/>
              <w:jc w:val="center"/>
              <w:rPr>
                <w:rFonts w:ascii="Calibri" w:hAnsi="Calibri" w:cs="Calibri"/>
                <w:b/>
                <w:bCs/>
                <w:snapToGrid/>
                <w:color w:val="000000"/>
                <w:lang w:val="tr-TR" w:eastAsia="tr-TR"/>
              </w:rPr>
            </w:pPr>
            <w:r>
              <w:rPr>
                <w:rFonts w:ascii="Calibri" w:hAnsi="Calibri" w:cs="Calibri"/>
                <w:b/>
                <w:bCs/>
                <w:color w:val="000000"/>
              </w:rPr>
              <w:t>4.2.2.4.</w:t>
            </w:r>
          </w:p>
          <w:p w14:paraId="35504997" w14:textId="77777777" w:rsidR="00C27482" w:rsidRDefault="00C27482" w:rsidP="00B05B31">
            <w:pPr>
              <w:spacing w:before="0" w:after="0"/>
              <w:rPr>
                <w:rFonts w:ascii="Times New Roman" w:hAnsi="Times New Roman"/>
                <w:b/>
                <w:sz w:val="22"/>
                <w:szCs w:val="22"/>
                <w:lang w:val="en-US"/>
              </w:rPr>
            </w:pPr>
          </w:p>
        </w:tc>
        <w:tc>
          <w:tcPr>
            <w:tcW w:w="4678" w:type="dxa"/>
          </w:tcPr>
          <w:p w14:paraId="642408E9" w14:textId="1D158DAC" w:rsidR="00C27482" w:rsidRPr="00D71BF9" w:rsidRDefault="00C27482" w:rsidP="00D71BF9">
            <w:pPr>
              <w:spacing w:before="0" w:after="0"/>
              <w:jc w:val="both"/>
              <w:rPr>
                <w:rFonts w:ascii="Calibri" w:hAnsi="Calibri" w:cs="Calibri"/>
                <w:snapToGrid/>
                <w:color w:val="000000"/>
                <w:lang w:val="tr-TR" w:eastAsia="tr-TR"/>
              </w:rPr>
            </w:pPr>
            <w:r>
              <w:rPr>
                <w:rFonts w:ascii="Calibri" w:hAnsi="Calibri" w:cs="Calibri"/>
                <w:color w:val="000000"/>
              </w:rPr>
              <w:t>Administrative software users should be able to be identified.</w:t>
            </w:r>
          </w:p>
        </w:tc>
        <w:tc>
          <w:tcPr>
            <w:tcW w:w="4250" w:type="dxa"/>
            <w:gridSpan w:val="2"/>
            <w:vAlign w:val="center"/>
          </w:tcPr>
          <w:p w14:paraId="5576B16E"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45819A2F"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1804D305"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24F26EF6" w14:textId="77777777" w:rsidTr="00C27482">
        <w:trPr>
          <w:cantSplit/>
          <w:trHeight w:val="855"/>
        </w:trPr>
        <w:tc>
          <w:tcPr>
            <w:tcW w:w="963" w:type="dxa"/>
          </w:tcPr>
          <w:p w14:paraId="693945D3" w14:textId="77777777" w:rsidR="00C27482" w:rsidRDefault="00C27482" w:rsidP="00C27482">
            <w:pPr>
              <w:spacing w:before="0" w:after="0"/>
              <w:jc w:val="center"/>
              <w:rPr>
                <w:rFonts w:ascii="Times New Roman" w:hAnsi="Times New Roman"/>
                <w:b/>
                <w:sz w:val="22"/>
                <w:szCs w:val="22"/>
                <w:lang w:val="en-US"/>
              </w:rPr>
            </w:pPr>
          </w:p>
          <w:p w14:paraId="157A0AF4" w14:textId="77777777" w:rsidR="00C27482" w:rsidRDefault="00C27482" w:rsidP="00C27482">
            <w:pPr>
              <w:spacing w:before="0" w:after="0"/>
              <w:jc w:val="center"/>
              <w:rPr>
                <w:rFonts w:ascii="Calibri" w:hAnsi="Calibri" w:cs="Calibri"/>
                <w:b/>
                <w:bCs/>
                <w:snapToGrid/>
                <w:color w:val="000000"/>
                <w:lang w:val="tr-TR" w:eastAsia="tr-TR"/>
              </w:rPr>
            </w:pPr>
            <w:r>
              <w:rPr>
                <w:rFonts w:ascii="Calibri" w:hAnsi="Calibri" w:cs="Calibri"/>
                <w:b/>
                <w:bCs/>
                <w:color w:val="000000"/>
              </w:rPr>
              <w:t>4.2.2.5.</w:t>
            </w:r>
          </w:p>
          <w:p w14:paraId="7730C17E" w14:textId="77777777" w:rsidR="00C27482" w:rsidRDefault="00C27482" w:rsidP="00B05B31">
            <w:pPr>
              <w:spacing w:before="0" w:after="0"/>
              <w:rPr>
                <w:rFonts w:ascii="Times New Roman" w:hAnsi="Times New Roman"/>
                <w:b/>
                <w:sz w:val="22"/>
                <w:szCs w:val="22"/>
                <w:lang w:val="en-US"/>
              </w:rPr>
            </w:pPr>
          </w:p>
        </w:tc>
        <w:tc>
          <w:tcPr>
            <w:tcW w:w="4678" w:type="dxa"/>
          </w:tcPr>
          <w:p w14:paraId="4E2B08B1" w14:textId="77777777" w:rsidR="00D71BF9" w:rsidRDefault="00D71BF9" w:rsidP="00C27482">
            <w:pPr>
              <w:spacing w:before="0" w:after="0"/>
              <w:jc w:val="both"/>
              <w:rPr>
                <w:rFonts w:ascii="Calibri" w:hAnsi="Calibri" w:cs="Calibri"/>
                <w:color w:val="000000"/>
              </w:rPr>
            </w:pPr>
          </w:p>
          <w:p w14:paraId="400A67FF" w14:textId="2464E828"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The hourly rate for bicycle use must be defined.</w:t>
            </w:r>
          </w:p>
          <w:p w14:paraId="247BF949" w14:textId="77777777"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43171865"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680FC157"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3F7920F7"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55F50391" w14:textId="77777777" w:rsidTr="00C27482">
        <w:trPr>
          <w:cantSplit/>
          <w:trHeight w:val="648"/>
        </w:trPr>
        <w:tc>
          <w:tcPr>
            <w:tcW w:w="963" w:type="dxa"/>
          </w:tcPr>
          <w:p w14:paraId="36361904" w14:textId="77777777" w:rsidR="00C27482" w:rsidRDefault="00C27482" w:rsidP="00C27482">
            <w:pPr>
              <w:spacing w:before="0" w:after="0"/>
              <w:jc w:val="center"/>
              <w:rPr>
                <w:rFonts w:ascii="Times New Roman" w:hAnsi="Times New Roman"/>
                <w:b/>
                <w:sz w:val="22"/>
                <w:szCs w:val="22"/>
                <w:lang w:val="en-US"/>
              </w:rPr>
            </w:pPr>
          </w:p>
          <w:p w14:paraId="1BB150F5" w14:textId="77777777" w:rsidR="00C27482" w:rsidRDefault="00C27482" w:rsidP="00C27482">
            <w:pPr>
              <w:spacing w:before="0" w:after="0"/>
              <w:rPr>
                <w:rFonts w:ascii="Calibri" w:hAnsi="Calibri" w:cs="Calibri"/>
                <w:b/>
                <w:bCs/>
                <w:snapToGrid/>
                <w:color w:val="000000"/>
                <w:lang w:val="tr-TR" w:eastAsia="tr-TR"/>
              </w:rPr>
            </w:pPr>
            <w:r>
              <w:rPr>
                <w:rFonts w:ascii="Calibri" w:hAnsi="Calibri" w:cs="Calibri"/>
                <w:b/>
                <w:bCs/>
                <w:color w:val="000000"/>
              </w:rPr>
              <w:t>4.2.2.6.</w:t>
            </w:r>
          </w:p>
          <w:p w14:paraId="3DDF6A7C" w14:textId="77777777" w:rsidR="00C27482" w:rsidRDefault="00C27482" w:rsidP="00B05B31">
            <w:pPr>
              <w:spacing w:before="0" w:after="0"/>
              <w:rPr>
                <w:rFonts w:ascii="Times New Roman" w:hAnsi="Times New Roman"/>
                <w:b/>
                <w:sz w:val="22"/>
                <w:szCs w:val="22"/>
                <w:lang w:val="en-US"/>
              </w:rPr>
            </w:pPr>
          </w:p>
        </w:tc>
        <w:tc>
          <w:tcPr>
            <w:tcW w:w="4678" w:type="dxa"/>
          </w:tcPr>
          <w:p w14:paraId="3098C513" w14:textId="77777777" w:rsidR="00C27482" w:rsidRDefault="00C27482" w:rsidP="00C27482">
            <w:pPr>
              <w:spacing w:before="0" w:after="0"/>
              <w:jc w:val="both"/>
              <w:rPr>
                <w:rFonts w:ascii="Calibri" w:hAnsi="Calibri" w:cs="Calibri"/>
                <w:snapToGrid/>
                <w:color w:val="000000"/>
                <w:lang w:val="tr-TR" w:eastAsia="tr-TR"/>
              </w:rPr>
            </w:pPr>
            <w:r>
              <w:rPr>
                <w:rFonts w:ascii="Calibri" w:hAnsi="Calibri" w:cs="Calibri"/>
                <w:color w:val="000000"/>
              </w:rPr>
              <w:t>Payment types must be identifiable.</w:t>
            </w:r>
          </w:p>
          <w:p w14:paraId="3F04E978" w14:textId="77777777"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3A7D72F1"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79AF52ED"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560D43F5"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633B1E41" w14:textId="77777777" w:rsidTr="00C27482">
        <w:trPr>
          <w:cantSplit/>
          <w:trHeight w:val="720"/>
        </w:trPr>
        <w:tc>
          <w:tcPr>
            <w:tcW w:w="963" w:type="dxa"/>
          </w:tcPr>
          <w:p w14:paraId="3E58F0C9" w14:textId="77777777" w:rsidR="00C27482" w:rsidRDefault="00C27482" w:rsidP="00C27482">
            <w:pPr>
              <w:spacing w:before="0" w:after="0"/>
              <w:jc w:val="center"/>
              <w:rPr>
                <w:rFonts w:ascii="Times New Roman" w:hAnsi="Times New Roman"/>
                <w:b/>
                <w:sz w:val="22"/>
                <w:szCs w:val="22"/>
                <w:lang w:val="en-US"/>
              </w:rPr>
            </w:pPr>
          </w:p>
          <w:p w14:paraId="5A55BBBF" w14:textId="18C462D7" w:rsidR="00C27482" w:rsidRDefault="0096604D" w:rsidP="00B05B31">
            <w:pPr>
              <w:spacing w:before="0" w:after="0"/>
              <w:rPr>
                <w:rFonts w:ascii="Times New Roman" w:hAnsi="Times New Roman"/>
                <w:b/>
                <w:sz w:val="22"/>
                <w:szCs w:val="22"/>
                <w:lang w:val="en-US"/>
              </w:rPr>
            </w:pPr>
            <w:r w:rsidRPr="0096604D">
              <w:rPr>
                <w:rFonts w:ascii="Times New Roman" w:hAnsi="Times New Roman"/>
                <w:b/>
                <w:sz w:val="22"/>
                <w:szCs w:val="22"/>
                <w:lang w:val="en-US"/>
              </w:rPr>
              <w:t>4.2.3</w:t>
            </w:r>
          </w:p>
        </w:tc>
        <w:tc>
          <w:tcPr>
            <w:tcW w:w="4678" w:type="dxa"/>
          </w:tcPr>
          <w:p w14:paraId="26107544" w14:textId="6F8D6503" w:rsidR="00C27482" w:rsidRPr="0096604D" w:rsidRDefault="00D71BF9" w:rsidP="00D66B5F">
            <w:pPr>
              <w:pStyle w:val="GvdeMetni"/>
              <w:kinsoku w:val="0"/>
              <w:overflowPunct w:val="0"/>
              <w:spacing w:before="0" w:after="0"/>
              <w:jc w:val="both"/>
              <w:rPr>
                <w:rFonts w:ascii="Calibri" w:hAnsi="Calibri" w:cs="Calibri"/>
                <w:b/>
                <w:bCs/>
                <w:color w:val="000000"/>
              </w:rPr>
            </w:pPr>
            <w:r w:rsidRPr="0096604D">
              <w:rPr>
                <w:rFonts w:ascii="Calibri" w:hAnsi="Calibri" w:cs="Calibri"/>
                <w:b/>
                <w:bCs/>
                <w:color w:val="000000"/>
              </w:rPr>
              <w:t>REPORTING</w:t>
            </w:r>
          </w:p>
        </w:tc>
        <w:tc>
          <w:tcPr>
            <w:tcW w:w="4250" w:type="dxa"/>
            <w:gridSpan w:val="2"/>
            <w:vAlign w:val="center"/>
          </w:tcPr>
          <w:p w14:paraId="606F743D"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2ECB2D64"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43991804"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1E0F7ECD" w14:textId="77777777" w:rsidTr="00C27482">
        <w:trPr>
          <w:cantSplit/>
          <w:trHeight w:val="780"/>
        </w:trPr>
        <w:tc>
          <w:tcPr>
            <w:tcW w:w="963" w:type="dxa"/>
          </w:tcPr>
          <w:p w14:paraId="28661A85" w14:textId="77777777" w:rsidR="00D71BF9" w:rsidRDefault="00D71BF9" w:rsidP="00D71BF9">
            <w:pPr>
              <w:spacing w:before="0" w:after="0"/>
              <w:jc w:val="center"/>
              <w:rPr>
                <w:rFonts w:ascii="Times New Roman" w:hAnsi="Times New Roman"/>
                <w:b/>
                <w:sz w:val="22"/>
                <w:szCs w:val="22"/>
                <w:lang w:val="en-US"/>
              </w:rPr>
            </w:pPr>
          </w:p>
          <w:p w14:paraId="190AF478" w14:textId="40661CA7" w:rsidR="00C27482" w:rsidRDefault="0096604D" w:rsidP="00D71BF9">
            <w:pPr>
              <w:spacing w:before="0" w:after="0"/>
              <w:jc w:val="center"/>
              <w:rPr>
                <w:rFonts w:ascii="Times New Roman" w:hAnsi="Times New Roman"/>
                <w:b/>
                <w:sz w:val="22"/>
                <w:szCs w:val="22"/>
                <w:lang w:val="en-US"/>
              </w:rPr>
            </w:pPr>
            <w:r w:rsidRPr="0096604D">
              <w:rPr>
                <w:rFonts w:ascii="Times New Roman" w:hAnsi="Times New Roman"/>
                <w:b/>
                <w:sz w:val="22"/>
                <w:szCs w:val="22"/>
                <w:lang w:val="en-US"/>
              </w:rPr>
              <w:t>4.2.3.1.</w:t>
            </w:r>
          </w:p>
        </w:tc>
        <w:tc>
          <w:tcPr>
            <w:tcW w:w="4678" w:type="dxa"/>
          </w:tcPr>
          <w:p w14:paraId="446C47D5" w14:textId="77777777" w:rsidR="0096604D" w:rsidRDefault="0096604D" w:rsidP="0096604D">
            <w:pPr>
              <w:spacing w:before="0" w:after="0"/>
              <w:jc w:val="both"/>
              <w:rPr>
                <w:rFonts w:ascii="Calibri" w:hAnsi="Calibri" w:cs="Calibri"/>
                <w:snapToGrid/>
                <w:color w:val="000000"/>
                <w:lang w:val="tr-TR" w:eastAsia="tr-TR"/>
              </w:rPr>
            </w:pPr>
            <w:r>
              <w:rPr>
                <w:rFonts w:ascii="Calibri" w:hAnsi="Calibri" w:cs="Calibri"/>
                <w:color w:val="000000"/>
              </w:rPr>
              <w:t>Reporting in the management software will be flexible and useful.</w:t>
            </w:r>
          </w:p>
          <w:p w14:paraId="5451511F" w14:textId="77777777"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4EA1EE93"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354A4EDA"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7EBFC5AD"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C27482" w:rsidRPr="001D54DE" w14:paraId="561F178B" w14:textId="77777777" w:rsidTr="0096604D">
        <w:trPr>
          <w:cantSplit/>
          <w:trHeight w:val="585"/>
        </w:trPr>
        <w:tc>
          <w:tcPr>
            <w:tcW w:w="963" w:type="dxa"/>
          </w:tcPr>
          <w:p w14:paraId="323A7228" w14:textId="77777777" w:rsidR="00C27482" w:rsidRDefault="00C27482" w:rsidP="00C27482">
            <w:pPr>
              <w:spacing w:before="0" w:after="0"/>
              <w:jc w:val="center"/>
              <w:rPr>
                <w:rFonts w:ascii="Times New Roman" w:hAnsi="Times New Roman"/>
                <w:b/>
                <w:sz w:val="22"/>
                <w:szCs w:val="22"/>
                <w:lang w:val="en-US"/>
              </w:rPr>
            </w:pPr>
          </w:p>
          <w:p w14:paraId="525B022C" w14:textId="77777777" w:rsidR="0096604D" w:rsidRDefault="0096604D" w:rsidP="0096604D">
            <w:pPr>
              <w:spacing w:before="0" w:after="0"/>
              <w:rPr>
                <w:rFonts w:ascii="Calibri" w:hAnsi="Calibri" w:cs="Calibri"/>
                <w:b/>
                <w:bCs/>
                <w:snapToGrid/>
                <w:color w:val="000000"/>
                <w:lang w:val="tr-TR" w:eastAsia="tr-TR"/>
              </w:rPr>
            </w:pPr>
            <w:r>
              <w:rPr>
                <w:rFonts w:ascii="Calibri" w:hAnsi="Calibri" w:cs="Calibri"/>
                <w:b/>
                <w:bCs/>
                <w:color w:val="000000"/>
              </w:rPr>
              <w:t>4.2.3.2</w:t>
            </w:r>
          </w:p>
          <w:p w14:paraId="2B38C2A0" w14:textId="29B1044D" w:rsidR="0096604D" w:rsidRDefault="0096604D" w:rsidP="00B05B31">
            <w:pPr>
              <w:spacing w:before="0" w:after="0"/>
              <w:rPr>
                <w:rFonts w:ascii="Times New Roman" w:hAnsi="Times New Roman"/>
                <w:b/>
                <w:sz w:val="22"/>
                <w:szCs w:val="22"/>
                <w:lang w:val="en-US"/>
              </w:rPr>
            </w:pPr>
          </w:p>
        </w:tc>
        <w:tc>
          <w:tcPr>
            <w:tcW w:w="4678" w:type="dxa"/>
          </w:tcPr>
          <w:p w14:paraId="7085DD48" w14:textId="77777777" w:rsidR="0096604D" w:rsidRDefault="0096604D" w:rsidP="0096604D">
            <w:pPr>
              <w:spacing w:before="0" w:after="0"/>
              <w:jc w:val="both"/>
              <w:rPr>
                <w:rFonts w:ascii="Calibri" w:hAnsi="Calibri" w:cs="Calibri"/>
                <w:snapToGrid/>
                <w:color w:val="000000"/>
                <w:lang w:val="tr-TR" w:eastAsia="tr-TR"/>
              </w:rPr>
            </w:pPr>
            <w:r>
              <w:rPr>
                <w:rFonts w:ascii="Calibri" w:hAnsi="Calibri" w:cs="Calibri"/>
                <w:color w:val="000000"/>
              </w:rPr>
              <w:t>Bicycle rental incomes should be reported.</w:t>
            </w:r>
          </w:p>
          <w:p w14:paraId="3B8F3863" w14:textId="77777777" w:rsidR="00C27482" w:rsidRDefault="00C27482" w:rsidP="00D66B5F">
            <w:pPr>
              <w:pStyle w:val="GvdeMetni"/>
              <w:kinsoku w:val="0"/>
              <w:overflowPunct w:val="0"/>
              <w:spacing w:before="0" w:after="0"/>
              <w:jc w:val="both"/>
              <w:rPr>
                <w:rFonts w:ascii="Calibri" w:hAnsi="Calibri" w:cs="Calibri"/>
                <w:color w:val="000000"/>
              </w:rPr>
            </w:pPr>
          </w:p>
        </w:tc>
        <w:tc>
          <w:tcPr>
            <w:tcW w:w="4250" w:type="dxa"/>
            <w:gridSpan w:val="2"/>
            <w:vAlign w:val="center"/>
          </w:tcPr>
          <w:p w14:paraId="0072F3A7" w14:textId="77777777" w:rsidR="00C27482" w:rsidRPr="001D54DE" w:rsidRDefault="00C27482" w:rsidP="00D66B5F">
            <w:pPr>
              <w:spacing w:before="0" w:after="0"/>
              <w:rPr>
                <w:rFonts w:ascii="Times New Roman" w:hAnsi="Times New Roman"/>
                <w:b/>
                <w:sz w:val="22"/>
                <w:szCs w:val="22"/>
                <w:lang w:val="en-US"/>
              </w:rPr>
            </w:pPr>
          </w:p>
        </w:tc>
        <w:tc>
          <w:tcPr>
            <w:tcW w:w="2832" w:type="dxa"/>
          </w:tcPr>
          <w:p w14:paraId="54F9FE4C" w14:textId="77777777" w:rsidR="00C27482" w:rsidRPr="001D54DE" w:rsidRDefault="00C27482" w:rsidP="00D66B5F">
            <w:pPr>
              <w:spacing w:before="0" w:after="0"/>
              <w:rPr>
                <w:rFonts w:ascii="Times New Roman" w:hAnsi="Times New Roman"/>
                <w:b/>
                <w:sz w:val="22"/>
                <w:szCs w:val="22"/>
                <w:lang w:val="en-US"/>
              </w:rPr>
            </w:pPr>
          </w:p>
        </w:tc>
        <w:tc>
          <w:tcPr>
            <w:tcW w:w="1990" w:type="dxa"/>
          </w:tcPr>
          <w:p w14:paraId="159D7F08" w14:textId="77777777" w:rsidR="00C27482" w:rsidRPr="001D54DE" w:rsidRDefault="00C27482" w:rsidP="00D66B5F">
            <w:pPr>
              <w:tabs>
                <w:tab w:val="left" w:pos="729"/>
              </w:tabs>
              <w:spacing w:before="0" w:after="0"/>
              <w:jc w:val="center"/>
              <w:rPr>
                <w:rFonts w:ascii="Times New Roman" w:hAnsi="Times New Roman"/>
                <w:b/>
                <w:sz w:val="22"/>
                <w:szCs w:val="22"/>
                <w:lang w:val="en-US"/>
              </w:rPr>
            </w:pPr>
          </w:p>
        </w:tc>
      </w:tr>
      <w:tr w:rsidR="0096604D" w:rsidRPr="001D54DE" w14:paraId="5F71F495" w14:textId="77777777" w:rsidTr="0096604D">
        <w:trPr>
          <w:cantSplit/>
          <w:trHeight w:val="525"/>
        </w:trPr>
        <w:tc>
          <w:tcPr>
            <w:tcW w:w="963" w:type="dxa"/>
          </w:tcPr>
          <w:p w14:paraId="52FF16B3" w14:textId="77777777" w:rsidR="0096604D" w:rsidRDefault="0096604D" w:rsidP="0096604D">
            <w:pPr>
              <w:spacing w:before="0" w:after="0"/>
              <w:rPr>
                <w:rFonts w:ascii="Times New Roman" w:hAnsi="Times New Roman"/>
                <w:b/>
                <w:sz w:val="22"/>
                <w:szCs w:val="22"/>
                <w:lang w:val="en-US"/>
              </w:rPr>
            </w:pPr>
          </w:p>
          <w:p w14:paraId="2C51233E"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4.2.3.3</w:t>
            </w:r>
          </w:p>
          <w:p w14:paraId="420B5811" w14:textId="77777777" w:rsidR="0096604D" w:rsidRDefault="0096604D" w:rsidP="00B05B31">
            <w:pPr>
              <w:spacing w:before="0" w:after="0"/>
              <w:rPr>
                <w:rFonts w:ascii="Times New Roman" w:hAnsi="Times New Roman"/>
                <w:b/>
                <w:sz w:val="22"/>
                <w:szCs w:val="22"/>
                <w:lang w:val="en-US"/>
              </w:rPr>
            </w:pPr>
          </w:p>
        </w:tc>
        <w:tc>
          <w:tcPr>
            <w:tcW w:w="4678" w:type="dxa"/>
          </w:tcPr>
          <w:p w14:paraId="642E485B"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Member records should be reported.</w:t>
            </w:r>
          </w:p>
          <w:p w14:paraId="483E528D"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19F1C4EA"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6B1C08BE"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2D8842A8"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62B69C27" w14:textId="77777777" w:rsidTr="0096604D">
        <w:trPr>
          <w:cantSplit/>
          <w:trHeight w:val="465"/>
        </w:trPr>
        <w:tc>
          <w:tcPr>
            <w:tcW w:w="963" w:type="dxa"/>
          </w:tcPr>
          <w:p w14:paraId="725F4FE4" w14:textId="77777777" w:rsidR="0096604D" w:rsidRDefault="0096604D" w:rsidP="0096604D">
            <w:pPr>
              <w:spacing w:before="0" w:after="0"/>
              <w:rPr>
                <w:rFonts w:ascii="Times New Roman" w:hAnsi="Times New Roman"/>
                <w:b/>
                <w:sz w:val="22"/>
                <w:szCs w:val="22"/>
                <w:lang w:val="en-US"/>
              </w:rPr>
            </w:pPr>
          </w:p>
          <w:p w14:paraId="567F33F9"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4.2.3.4</w:t>
            </w:r>
          </w:p>
          <w:p w14:paraId="13C7A331" w14:textId="77777777" w:rsidR="0096604D" w:rsidRDefault="0096604D" w:rsidP="00B05B31">
            <w:pPr>
              <w:spacing w:before="0" w:after="0"/>
              <w:rPr>
                <w:rFonts w:ascii="Times New Roman" w:hAnsi="Times New Roman"/>
                <w:b/>
                <w:sz w:val="22"/>
                <w:szCs w:val="22"/>
                <w:lang w:val="en-US"/>
              </w:rPr>
            </w:pPr>
          </w:p>
        </w:tc>
        <w:tc>
          <w:tcPr>
            <w:tcW w:w="4678" w:type="dxa"/>
          </w:tcPr>
          <w:p w14:paraId="7F067B9B"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Bike usage between stations should be reported.</w:t>
            </w:r>
          </w:p>
          <w:p w14:paraId="6CCC5D06"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7719A14B"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2D4DACAA"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17E5B753"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51DE2786" w14:textId="77777777" w:rsidTr="0096604D">
        <w:trPr>
          <w:cantSplit/>
          <w:trHeight w:val="360"/>
        </w:trPr>
        <w:tc>
          <w:tcPr>
            <w:tcW w:w="963" w:type="dxa"/>
          </w:tcPr>
          <w:p w14:paraId="220029F1"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4.2.3.5</w:t>
            </w:r>
          </w:p>
          <w:p w14:paraId="026BB240" w14:textId="77777777" w:rsidR="0096604D" w:rsidRDefault="0096604D" w:rsidP="00B05B31">
            <w:pPr>
              <w:spacing w:before="0" w:after="0"/>
              <w:rPr>
                <w:rFonts w:ascii="Times New Roman" w:hAnsi="Times New Roman"/>
                <w:b/>
                <w:sz w:val="22"/>
                <w:szCs w:val="22"/>
                <w:lang w:val="en-US"/>
              </w:rPr>
            </w:pPr>
          </w:p>
        </w:tc>
        <w:tc>
          <w:tcPr>
            <w:tcW w:w="4678" w:type="dxa"/>
          </w:tcPr>
          <w:p w14:paraId="376C648A"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All logs generated in the system should be reported.</w:t>
            </w:r>
          </w:p>
          <w:p w14:paraId="78A1E27A"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757A64BB"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73776393"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633F22B"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7E2B3DDA" w14:textId="77777777" w:rsidTr="0096604D">
        <w:trPr>
          <w:cantSplit/>
          <w:trHeight w:val="360"/>
        </w:trPr>
        <w:tc>
          <w:tcPr>
            <w:tcW w:w="963" w:type="dxa"/>
          </w:tcPr>
          <w:p w14:paraId="401709FA" w14:textId="77777777" w:rsidR="0096604D" w:rsidRDefault="0096604D" w:rsidP="0096604D">
            <w:pPr>
              <w:spacing w:before="0" w:after="0"/>
              <w:rPr>
                <w:rFonts w:ascii="Times New Roman" w:hAnsi="Times New Roman"/>
                <w:b/>
                <w:sz w:val="22"/>
                <w:szCs w:val="22"/>
                <w:lang w:val="en-US"/>
              </w:rPr>
            </w:pPr>
          </w:p>
          <w:p w14:paraId="3ECBE65D"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4.2.3.6</w:t>
            </w:r>
          </w:p>
          <w:p w14:paraId="381E1E31" w14:textId="77777777" w:rsidR="0096604D" w:rsidRDefault="0096604D" w:rsidP="00B05B31">
            <w:pPr>
              <w:spacing w:before="0" w:after="0"/>
              <w:rPr>
                <w:rFonts w:ascii="Times New Roman" w:hAnsi="Times New Roman"/>
                <w:b/>
                <w:sz w:val="22"/>
                <w:szCs w:val="22"/>
                <w:lang w:val="en-US"/>
              </w:rPr>
            </w:pPr>
          </w:p>
        </w:tc>
        <w:tc>
          <w:tcPr>
            <w:tcW w:w="4678" w:type="dxa"/>
          </w:tcPr>
          <w:p w14:paraId="06212368"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If requested, the sub-structure of the system is available, the requested reports will be provided by the contractor other than the existing reports.</w:t>
            </w:r>
          </w:p>
          <w:p w14:paraId="76791131"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1D958B60"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0D109E0C"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518BE05D"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3CC0E643" w14:textId="77777777" w:rsidTr="0096604D">
        <w:trPr>
          <w:cantSplit/>
          <w:trHeight w:val="345"/>
        </w:trPr>
        <w:tc>
          <w:tcPr>
            <w:tcW w:w="963" w:type="dxa"/>
          </w:tcPr>
          <w:p w14:paraId="0FA47EB4" w14:textId="59A76DB3" w:rsidR="0096604D" w:rsidRDefault="00EA7DD3" w:rsidP="0096604D">
            <w:pPr>
              <w:spacing w:before="0" w:after="0"/>
              <w:rPr>
                <w:rFonts w:ascii="Times New Roman" w:hAnsi="Times New Roman"/>
                <w:b/>
                <w:sz w:val="22"/>
                <w:szCs w:val="22"/>
                <w:lang w:val="en-US"/>
              </w:rPr>
            </w:pPr>
            <w:r>
              <w:rPr>
                <w:rFonts w:ascii="Times New Roman" w:hAnsi="Times New Roman"/>
                <w:b/>
                <w:sz w:val="22"/>
                <w:szCs w:val="22"/>
                <w:lang w:val="en-US"/>
              </w:rPr>
              <w:t>4.2.4.</w:t>
            </w:r>
          </w:p>
          <w:p w14:paraId="3C1ACFEF" w14:textId="77777777" w:rsidR="0096604D" w:rsidRDefault="0096604D" w:rsidP="00B05B31">
            <w:pPr>
              <w:spacing w:before="0" w:after="0"/>
              <w:rPr>
                <w:rFonts w:ascii="Times New Roman" w:hAnsi="Times New Roman"/>
                <w:b/>
                <w:sz w:val="22"/>
                <w:szCs w:val="22"/>
                <w:lang w:val="en-US"/>
              </w:rPr>
            </w:pPr>
          </w:p>
        </w:tc>
        <w:tc>
          <w:tcPr>
            <w:tcW w:w="4678" w:type="dxa"/>
          </w:tcPr>
          <w:p w14:paraId="57EA2B45" w14:textId="591CC6CE" w:rsidR="00EA7DD3" w:rsidRPr="00EA7DD3" w:rsidRDefault="001307A6" w:rsidP="00EA7DD3">
            <w:pPr>
              <w:spacing w:before="0" w:after="0"/>
              <w:jc w:val="both"/>
              <w:rPr>
                <w:rFonts w:ascii="Calibri" w:hAnsi="Calibri" w:cs="Calibri"/>
                <w:b/>
                <w:bCs/>
                <w:color w:val="000000"/>
              </w:rPr>
            </w:pPr>
            <w:r w:rsidRPr="00EA7DD3">
              <w:rPr>
                <w:rFonts w:ascii="Calibri" w:hAnsi="Calibri" w:cs="Calibri"/>
                <w:b/>
                <w:bCs/>
                <w:color w:val="000000"/>
              </w:rPr>
              <w:t>MOBILE INFORMATION SYSTEM (SMS /</w:t>
            </w:r>
          </w:p>
          <w:p w14:paraId="21DF0B37" w14:textId="5012373F" w:rsidR="0096604D" w:rsidRDefault="001307A6" w:rsidP="00EA7DD3">
            <w:pPr>
              <w:spacing w:before="0" w:after="0"/>
              <w:jc w:val="both"/>
              <w:rPr>
                <w:rFonts w:ascii="Calibri" w:hAnsi="Calibri" w:cs="Calibri"/>
                <w:b/>
                <w:bCs/>
                <w:color w:val="000000"/>
              </w:rPr>
            </w:pPr>
            <w:r w:rsidRPr="00EA7DD3">
              <w:rPr>
                <w:rFonts w:ascii="Calibri" w:hAnsi="Calibri" w:cs="Calibri"/>
                <w:b/>
                <w:bCs/>
                <w:color w:val="000000"/>
              </w:rPr>
              <w:t>E</w:t>
            </w:r>
            <w:r>
              <w:rPr>
                <w:rFonts w:ascii="Calibri" w:hAnsi="Calibri" w:cs="Calibri"/>
                <w:b/>
                <w:bCs/>
                <w:color w:val="000000"/>
              </w:rPr>
              <w:t>-</w:t>
            </w:r>
            <w:r w:rsidRPr="00EA7DD3">
              <w:rPr>
                <w:rFonts w:ascii="Calibri" w:hAnsi="Calibri" w:cs="Calibri"/>
                <w:b/>
                <w:bCs/>
                <w:color w:val="000000"/>
              </w:rPr>
              <w:t>POSTA)</w:t>
            </w:r>
          </w:p>
          <w:p w14:paraId="6BA7EA06" w14:textId="6C30A962" w:rsidR="00EA7DD3" w:rsidRDefault="00EA7DD3" w:rsidP="00EA7DD3">
            <w:pPr>
              <w:spacing w:before="0" w:after="0"/>
              <w:jc w:val="both"/>
              <w:rPr>
                <w:rFonts w:ascii="Calibri" w:hAnsi="Calibri" w:cs="Calibri"/>
                <w:color w:val="000000"/>
              </w:rPr>
            </w:pPr>
          </w:p>
        </w:tc>
        <w:tc>
          <w:tcPr>
            <w:tcW w:w="4250" w:type="dxa"/>
            <w:gridSpan w:val="2"/>
            <w:vAlign w:val="center"/>
          </w:tcPr>
          <w:p w14:paraId="23C9DF18"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12805963"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60F1F13F"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401234F1" w14:textId="77777777" w:rsidTr="0096604D">
        <w:trPr>
          <w:cantSplit/>
          <w:trHeight w:val="375"/>
        </w:trPr>
        <w:tc>
          <w:tcPr>
            <w:tcW w:w="963" w:type="dxa"/>
          </w:tcPr>
          <w:p w14:paraId="4D270704" w14:textId="77777777" w:rsidR="0096604D" w:rsidRDefault="0096604D" w:rsidP="0096604D">
            <w:pPr>
              <w:spacing w:before="0" w:after="0"/>
              <w:rPr>
                <w:rFonts w:ascii="Times New Roman" w:hAnsi="Times New Roman"/>
                <w:b/>
                <w:sz w:val="22"/>
                <w:szCs w:val="22"/>
                <w:lang w:val="en-US"/>
              </w:rPr>
            </w:pPr>
          </w:p>
          <w:p w14:paraId="10BBCFD3" w14:textId="7D0CB961" w:rsidR="0096604D" w:rsidRDefault="00EA7DD3" w:rsidP="00B05B31">
            <w:pPr>
              <w:spacing w:before="0" w:after="0"/>
              <w:rPr>
                <w:rFonts w:ascii="Times New Roman" w:hAnsi="Times New Roman"/>
                <w:b/>
                <w:sz w:val="22"/>
                <w:szCs w:val="22"/>
                <w:lang w:val="en-US"/>
              </w:rPr>
            </w:pPr>
            <w:r w:rsidRPr="00EA7DD3">
              <w:rPr>
                <w:rFonts w:ascii="Times New Roman" w:hAnsi="Times New Roman"/>
                <w:b/>
                <w:sz w:val="22"/>
                <w:szCs w:val="22"/>
                <w:lang w:val="en-US"/>
              </w:rPr>
              <w:t>4.2.4.1</w:t>
            </w:r>
          </w:p>
        </w:tc>
        <w:tc>
          <w:tcPr>
            <w:tcW w:w="4678" w:type="dxa"/>
          </w:tcPr>
          <w:p w14:paraId="6949E7EF"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Mobile information system includes text messaging, e-mail, information systems.</w:t>
            </w:r>
          </w:p>
          <w:p w14:paraId="10207CAA"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495B4346"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4D30B323"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60553655"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01E50742" w14:textId="77777777" w:rsidTr="0096604D">
        <w:trPr>
          <w:cantSplit/>
          <w:trHeight w:val="390"/>
        </w:trPr>
        <w:tc>
          <w:tcPr>
            <w:tcW w:w="963" w:type="dxa"/>
          </w:tcPr>
          <w:p w14:paraId="25CF7E0E"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4.2.4.2</w:t>
            </w:r>
          </w:p>
          <w:p w14:paraId="189AEF3D" w14:textId="77777777" w:rsidR="0096604D" w:rsidRDefault="0096604D" w:rsidP="0096604D">
            <w:pPr>
              <w:spacing w:before="0" w:after="0"/>
              <w:rPr>
                <w:rFonts w:ascii="Times New Roman" w:hAnsi="Times New Roman"/>
                <w:b/>
                <w:sz w:val="22"/>
                <w:szCs w:val="22"/>
                <w:lang w:val="en-US"/>
              </w:rPr>
            </w:pPr>
          </w:p>
          <w:p w14:paraId="2D31E491" w14:textId="77777777" w:rsidR="0096604D" w:rsidRDefault="0096604D" w:rsidP="00B05B31">
            <w:pPr>
              <w:spacing w:before="0" w:after="0"/>
              <w:rPr>
                <w:rFonts w:ascii="Times New Roman" w:hAnsi="Times New Roman"/>
                <w:b/>
                <w:sz w:val="22"/>
                <w:szCs w:val="22"/>
                <w:lang w:val="en-US"/>
              </w:rPr>
            </w:pPr>
          </w:p>
        </w:tc>
        <w:tc>
          <w:tcPr>
            <w:tcW w:w="4678" w:type="dxa"/>
          </w:tcPr>
          <w:p w14:paraId="288F5179"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The mobile information system will work integrated with intelligent bicycle system management software.</w:t>
            </w:r>
          </w:p>
          <w:p w14:paraId="6E1A61C5"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0525AD45"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1174D65C"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A5033EE"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43B22F31" w14:textId="77777777" w:rsidTr="0096604D">
        <w:trPr>
          <w:cantSplit/>
          <w:trHeight w:val="360"/>
        </w:trPr>
        <w:tc>
          <w:tcPr>
            <w:tcW w:w="963" w:type="dxa"/>
          </w:tcPr>
          <w:p w14:paraId="6B0F72F1"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4.2.4.3</w:t>
            </w:r>
          </w:p>
          <w:p w14:paraId="66F30BC5" w14:textId="77777777" w:rsidR="0096604D" w:rsidRDefault="0096604D" w:rsidP="00B05B31">
            <w:pPr>
              <w:spacing w:before="0" w:after="0"/>
              <w:rPr>
                <w:rFonts w:ascii="Times New Roman" w:hAnsi="Times New Roman"/>
                <w:b/>
                <w:sz w:val="22"/>
                <w:szCs w:val="22"/>
                <w:lang w:val="en-US"/>
              </w:rPr>
            </w:pPr>
          </w:p>
        </w:tc>
        <w:tc>
          <w:tcPr>
            <w:tcW w:w="4678" w:type="dxa"/>
          </w:tcPr>
          <w:p w14:paraId="13B90595"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The integration of all the messages that occur in the intelligent bicycle system will be done.</w:t>
            </w:r>
          </w:p>
          <w:p w14:paraId="15177F01"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416FF532"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7F1E62F7"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BC79BD6"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5237C663" w14:textId="77777777" w:rsidTr="0096604D">
        <w:trPr>
          <w:cantSplit/>
          <w:trHeight w:val="530"/>
        </w:trPr>
        <w:tc>
          <w:tcPr>
            <w:tcW w:w="963" w:type="dxa"/>
          </w:tcPr>
          <w:p w14:paraId="082C36FB" w14:textId="77777777" w:rsidR="0096604D" w:rsidRDefault="0096604D" w:rsidP="0096604D">
            <w:pPr>
              <w:spacing w:before="0" w:after="0"/>
              <w:rPr>
                <w:rFonts w:ascii="Times New Roman" w:hAnsi="Times New Roman"/>
                <w:b/>
                <w:sz w:val="22"/>
                <w:szCs w:val="22"/>
                <w:lang w:val="en-US"/>
              </w:rPr>
            </w:pPr>
          </w:p>
          <w:p w14:paraId="225F4DAA"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4.2.4.4</w:t>
            </w:r>
          </w:p>
          <w:p w14:paraId="3F678AB2" w14:textId="77777777" w:rsidR="0096604D" w:rsidRDefault="0096604D" w:rsidP="00B05B31">
            <w:pPr>
              <w:spacing w:before="0" w:after="0"/>
              <w:rPr>
                <w:rFonts w:ascii="Times New Roman" w:hAnsi="Times New Roman"/>
                <w:b/>
                <w:sz w:val="22"/>
                <w:szCs w:val="22"/>
                <w:lang w:val="en-US"/>
              </w:rPr>
            </w:pPr>
          </w:p>
        </w:tc>
        <w:tc>
          <w:tcPr>
            <w:tcW w:w="4678" w:type="dxa"/>
          </w:tcPr>
          <w:p w14:paraId="5FE5641F"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When the bicycle is forcibly taken.</w:t>
            </w:r>
          </w:p>
          <w:p w14:paraId="02409F97"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04371DEE"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5183DE2C"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AEF1CFC"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53A6CDDF" w14:textId="77777777" w:rsidTr="0096604D">
        <w:trPr>
          <w:cantSplit/>
          <w:trHeight w:val="586"/>
        </w:trPr>
        <w:tc>
          <w:tcPr>
            <w:tcW w:w="963" w:type="dxa"/>
          </w:tcPr>
          <w:p w14:paraId="233E1983" w14:textId="77777777" w:rsidR="0096604D" w:rsidRDefault="0096604D" w:rsidP="0096604D">
            <w:pPr>
              <w:spacing w:before="0" w:after="0"/>
              <w:rPr>
                <w:rFonts w:ascii="Times New Roman" w:hAnsi="Times New Roman"/>
                <w:b/>
                <w:sz w:val="22"/>
                <w:szCs w:val="22"/>
                <w:lang w:val="en-US"/>
              </w:rPr>
            </w:pPr>
          </w:p>
          <w:p w14:paraId="7295C13C"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4.2.4.5</w:t>
            </w:r>
          </w:p>
          <w:p w14:paraId="090D5586" w14:textId="77777777" w:rsidR="0096604D" w:rsidRDefault="0096604D" w:rsidP="00B05B31">
            <w:pPr>
              <w:spacing w:before="0" w:after="0"/>
              <w:rPr>
                <w:rFonts w:ascii="Times New Roman" w:hAnsi="Times New Roman"/>
                <w:b/>
                <w:sz w:val="22"/>
                <w:szCs w:val="22"/>
                <w:lang w:val="en-US"/>
              </w:rPr>
            </w:pPr>
          </w:p>
        </w:tc>
        <w:tc>
          <w:tcPr>
            <w:tcW w:w="4678" w:type="dxa"/>
          </w:tcPr>
          <w:p w14:paraId="766E0C06"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When renting bicycles.</w:t>
            </w:r>
          </w:p>
          <w:p w14:paraId="5F96AF26"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32CA2ADC"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10DAFC89"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3C16D99A"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0B842CA9" w14:textId="77777777" w:rsidTr="0096604D">
        <w:trPr>
          <w:cantSplit/>
          <w:trHeight w:val="570"/>
        </w:trPr>
        <w:tc>
          <w:tcPr>
            <w:tcW w:w="963" w:type="dxa"/>
          </w:tcPr>
          <w:p w14:paraId="117267AF" w14:textId="77777777" w:rsidR="0096604D" w:rsidRDefault="0096604D" w:rsidP="0096604D">
            <w:pPr>
              <w:spacing w:before="0" w:after="0"/>
              <w:rPr>
                <w:rFonts w:ascii="Times New Roman" w:hAnsi="Times New Roman"/>
                <w:b/>
                <w:sz w:val="22"/>
                <w:szCs w:val="22"/>
                <w:lang w:val="en-US"/>
              </w:rPr>
            </w:pPr>
          </w:p>
          <w:p w14:paraId="7E3C8415"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4.2.4.6</w:t>
            </w:r>
          </w:p>
          <w:p w14:paraId="06BE6E35" w14:textId="77777777" w:rsidR="0096604D" w:rsidRDefault="0096604D" w:rsidP="00B05B31">
            <w:pPr>
              <w:spacing w:before="0" w:after="0"/>
              <w:rPr>
                <w:rFonts w:ascii="Times New Roman" w:hAnsi="Times New Roman"/>
                <w:b/>
                <w:sz w:val="22"/>
                <w:szCs w:val="22"/>
                <w:lang w:val="en-US"/>
              </w:rPr>
            </w:pPr>
          </w:p>
        </w:tc>
        <w:tc>
          <w:tcPr>
            <w:tcW w:w="4678" w:type="dxa"/>
          </w:tcPr>
          <w:p w14:paraId="111DB50E"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When the bike is delivered.</w:t>
            </w:r>
          </w:p>
          <w:p w14:paraId="5296A837"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78C03253"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00578D06"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39C9BDD3"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1F17B752" w14:textId="77777777" w:rsidTr="0096604D">
        <w:trPr>
          <w:cantSplit/>
          <w:trHeight w:val="548"/>
        </w:trPr>
        <w:tc>
          <w:tcPr>
            <w:tcW w:w="963" w:type="dxa"/>
          </w:tcPr>
          <w:p w14:paraId="202D1AF3" w14:textId="77777777" w:rsidR="0096604D" w:rsidRDefault="0096604D" w:rsidP="0096604D">
            <w:pPr>
              <w:spacing w:before="0" w:after="0"/>
              <w:rPr>
                <w:rFonts w:ascii="Times New Roman" w:hAnsi="Times New Roman"/>
                <w:b/>
                <w:sz w:val="22"/>
                <w:szCs w:val="22"/>
                <w:lang w:val="en-US"/>
              </w:rPr>
            </w:pPr>
          </w:p>
          <w:p w14:paraId="6D649252"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4.2.4.7</w:t>
            </w:r>
          </w:p>
          <w:p w14:paraId="59EF8E52" w14:textId="77777777" w:rsidR="0096604D" w:rsidRDefault="0096604D" w:rsidP="00B05B31">
            <w:pPr>
              <w:spacing w:before="0" w:after="0"/>
              <w:rPr>
                <w:rFonts w:ascii="Times New Roman" w:hAnsi="Times New Roman"/>
                <w:b/>
                <w:sz w:val="22"/>
                <w:szCs w:val="22"/>
                <w:lang w:val="en-US"/>
              </w:rPr>
            </w:pPr>
          </w:p>
        </w:tc>
        <w:tc>
          <w:tcPr>
            <w:tcW w:w="4678" w:type="dxa"/>
          </w:tcPr>
          <w:p w14:paraId="0B0127E6"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In the case of Smart Park related changes</w:t>
            </w:r>
          </w:p>
          <w:p w14:paraId="5633CA1C"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1BDD8AB6"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1D1F293B"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F7D905A"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0BC42594" w14:textId="77777777" w:rsidTr="0096604D">
        <w:trPr>
          <w:cantSplit/>
          <w:trHeight w:val="559"/>
        </w:trPr>
        <w:tc>
          <w:tcPr>
            <w:tcW w:w="963" w:type="dxa"/>
          </w:tcPr>
          <w:p w14:paraId="4BC782B4" w14:textId="77777777" w:rsidR="0096604D" w:rsidRDefault="0096604D" w:rsidP="0096604D">
            <w:pPr>
              <w:spacing w:before="0" w:after="0"/>
              <w:rPr>
                <w:rFonts w:ascii="Times New Roman" w:hAnsi="Times New Roman"/>
                <w:b/>
                <w:sz w:val="22"/>
                <w:szCs w:val="22"/>
                <w:lang w:val="en-US"/>
              </w:rPr>
            </w:pPr>
          </w:p>
          <w:p w14:paraId="1710EBAF"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4.2.4.8</w:t>
            </w:r>
          </w:p>
          <w:p w14:paraId="1F8452FC" w14:textId="77777777" w:rsidR="0096604D" w:rsidRDefault="0096604D" w:rsidP="00B05B31">
            <w:pPr>
              <w:spacing w:before="0" w:after="0"/>
              <w:rPr>
                <w:rFonts w:ascii="Times New Roman" w:hAnsi="Times New Roman"/>
                <w:b/>
                <w:sz w:val="22"/>
                <w:szCs w:val="22"/>
                <w:lang w:val="en-US"/>
              </w:rPr>
            </w:pPr>
          </w:p>
        </w:tc>
        <w:tc>
          <w:tcPr>
            <w:tcW w:w="4678" w:type="dxa"/>
          </w:tcPr>
          <w:p w14:paraId="1468FA57"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In the case of intelligent cycling station changes.</w:t>
            </w:r>
          </w:p>
          <w:p w14:paraId="3270607E"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1C329E8A"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5CF8C2A9"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4E50C5E1"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0278F01C" w14:textId="77777777" w:rsidTr="0096604D">
        <w:trPr>
          <w:cantSplit/>
          <w:trHeight w:val="435"/>
        </w:trPr>
        <w:tc>
          <w:tcPr>
            <w:tcW w:w="963" w:type="dxa"/>
          </w:tcPr>
          <w:p w14:paraId="16A875B3"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4.2.4.9</w:t>
            </w:r>
          </w:p>
          <w:p w14:paraId="3D3A49AB" w14:textId="77777777" w:rsidR="0096604D" w:rsidRDefault="0096604D" w:rsidP="0096604D">
            <w:pPr>
              <w:spacing w:before="0" w:after="0"/>
              <w:rPr>
                <w:rFonts w:ascii="Times New Roman" w:hAnsi="Times New Roman"/>
                <w:b/>
                <w:sz w:val="22"/>
                <w:szCs w:val="22"/>
                <w:lang w:val="en-US"/>
              </w:rPr>
            </w:pPr>
          </w:p>
          <w:p w14:paraId="4D9AA237" w14:textId="77777777" w:rsidR="0096604D" w:rsidRDefault="0096604D" w:rsidP="00B05B31">
            <w:pPr>
              <w:spacing w:before="0" w:after="0"/>
              <w:rPr>
                <w:rFonts w:ascii="Times New Roman" w:hAnsi="Times New Roman"/>
                <w:b/>
                <w:sz w:val="22"/>
                <w:szCs w:val="22"/>
                <w:lang w:val="en-US"/>
              </w:rPr>
            </w:pPr>
          </w:p>
        </w:tc>
        <w:tc>
          <w:tcPr>
            <w:tcW w:w="4678" w:type="dxa"/>
          </w:tcPr>
          <w:p w14:paraId="4280B1AE"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The name should support special information.</w:t>
            </w:r>
          </w:p>
          <w:p w14:paraId="404DF3D8"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09907379"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05AA9FCF"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7DC17A2C"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3910E6B0" w14:textId="77777777" w:rsidTr="0096604D">
        <w:trPr>
          <w:cantSplit/>
          <w:trHeight w:val="495"/>
        </w:trPr>
        <w:tc>
          <w:tcPr>
            <w:tcW w:w="963" w:type="dxa"/>
          </w:tcPr>
          <w:p w14:paraId="259A9679"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4.2.4.10</w:t>
            </w:r>
          </w:p>
          <w:p w14:paraId="620669C5" w14:textId="77777777" w:rsidR="0096604D" w:rsidRDefault="0096604D" w:rsidP="00B05B31">
            <w:pPr>
              <w:spacing w:before="0" w:after="0"/>
              <w:rPr>
                <w:rFonts w:ascii="Times New Roman" w:hAnsi="Times New Roman"/>
                <w:b/>
                <w:sz w:val="22"/>
                <w:szCs w:val="22"/>
                <w:lang w:val="en-US"/>
              </w:rPr>
            </w:pPr>
          </w:p>
        </w:tc>
        <w:tc>
          <w:tcPr>
            <w:tcW w:w="4678" w:type="dxa"/>
          </w:tcPr>
          <w:p w14:paraId="6D4491A2"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From the intelligent bicycle system, all desired alerts such as the number of bicycles in the station, the station disconnect warning, the park disconnect warning, etc. will be reported via SMS / e-mail</w:t>
            </w:r>
          </w:p>
          <w:p w14:paraId="2B148C20" w14:textId="77777777" w:rsidR="0096604D" w:rsidRDefault="0096604D" w:rsidP="0096604D">
            <w:pPr>
              <w:spacing w:before="0" w:after="0"/>
              <w:jc w:val="both"/>
              <w:rPr>
                <w:rFonts w:ascii="Calibri" w:hAnsi="Calibri" w:cs="Calibri"/>
                <w:color w:val="000000"/>
              </w:rPr>
            </w:pPr>
          </w:p>
        </w:tc>
        <w:tc>
          <w:tcPr>
            <w:tcW w:w="4250" w:type="dxa"/>
            <w:gridSpan w:val="2"/>
            <w:vAlign w:val="center"/>
          </w:tcPr>
          <w:p w14:paraId="4E506E22"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7E9DE544"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0A715685"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96604D" w:rsidRPr="001D54DE" w14:paraId="771B9803" w14:textId="77777777" w:rsidTr="00EA7DD3">
        <w:trPr>
          <w:cantSplit/>
          <w:trHeight w:val="1065"/>
        </w:trPr>
        <w:tc>
          <w:tcPr>
            <w:tcW w:w="963" w:type="dxa"/>
          </w:tcPr>
          <w:p w14:paraId="54303989" w14:textId="65DE4978" w:rsidR="0096604D" w:rsidRPr="001307A6" w:rsidRDefault="00EA7DD3" w:rsidP="00B05B31">
            <w:pPr>
              <w:spacing w:before="0" w:after="0"/>
              <w:rPr>
                <w:rFonts w:ascii="Calibri" w:hAnsi="Calibri" w:cs="Calibri"/>
                <w:b/>
                <w:bCs/>
                <w:snapToGrid/>
                <w:color w:val="000000"/>
                <w:lang w:val="tr-TR" w:eastAsia="tr-TR"/>
              </w:rPr>
            </w:pPr>
            <w:r>
              <w:rPr>
                <w:rFonts w:ascii="Calibri" w:hAnsi="Calibri" w:cs="Calibri"/>
                <w:b/>
                <w:bCs/>
                <w:color w:val="000000"/>
              </w:rPr>
              <w:t>4.2.4.11</w:t>
            </w:r>
          </w:p>
        </w:tc>
        <w:tc>
          <w:tcPr>
            <w:tcW w:w="4678" w:type="dxa"/>
          </w:tcPr>
          <w:p w14:paraId="424E0EAF"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These notifications can be restricted on administrator /</w:t>
            </w:r>
            <w:r>
              <w:rPr>
                <w:rFonts w:ascii="Calibri" w:hAnsi="Calibri" w:cs="Calibri"/>
                <w:color w:val="000000"/>
              </w:rPr>
              <w:br/>
              <w:t>paypal / user / event basis,</w:t>
            </w:r>
          </w:p>
          <w:p w14:paraId="5EE62E1E" w14:textId="77777777" w:rsidR="0096604D" w:rsidRDefault="0096604D" w:rsidP="0096604D">
            <w:pPr>
              <w:spacing w:before="0" w:after="0"/>
              <w:jc w:val="both"/>
              <w:rPr>
                <w:rFonts w:ascii="Calibri" w:hAnsi="Calibri" w:cs="Calibri"/>
                <w:color w:val="000000"/>
              </w:rPr>
            </w:pPr>
          </w:p>
          <w:p w14:paraId="49B200CF" w14:textId="77777777" w:rsidR="00EA7DD3" w:rsidRDefault="00EA7DD3" w:rsidP="0096604D">
            <w:pPr>
              <w:spacing w:before="0" w:after="0"/>
              <w:jc w:val="both"/>
              <w:rPr>
                <w:rFonts w:ascii="Calibri" w:hAnsi="Calibri" w:cs="Calibri"/>
                <w:color w:val="000000"/>
              </w:rPr>
            </w:pPr>
          </w:p>
          <w:p w14:paraId="591C10EA" w14:textId="72B20ACA" w:rsidR="00EA7DD3" w:rsidRDefault="00EA7DD3" w:rsidP="0096604D">
            <w:pPr>
              <w:spacing w:before="0" w:after="0"/>
              <w:jc w:val="both"/>
              <w:rPr>
                <w:rFonts w:ascii="Calibri" w:hAnsi="Calibri" w:cs="Calibri"/>
                <w:color w:val="000000"/>
              </w:rPr>
            </w:pPr>
          </w:p>
        </w:tc>
        <w:tc>
          <w:tcPr>
            <w:tcW w:w="4250" w:type="dxa"/>
            <w:gridSpan w:val="2"/>
            <w:vAlign w:val="center"/>
          </w:tcPr>
          <w:p w14:paraId="24C1BA2D" w14:textId="77777777" w:rsidR="0096604D" w:rsidRPr="001D54DE" w:rsidRDefault="0096604D" w:rsidP="00D66B5F">
            <w:pPr>
              <w:spacing w:before="0" w:after="0"/>
              <w:rPr>
                <w:rFonts w:ascii="Times New Roman" w:hAnsi="Times New Roman"/>
                <w:b/>
                <w:sz w:val="22"/>
                <w:szCs w:val="22"/>
                <w:lang w:val="en-US"/>
              </w:rPr>
            </w:pPr>
          </w:p>
        </w:tc>
        <w:tc>
          <w:tcPr>
            <w:tcW w:w="2832" w:type="dxa"/>
          </w:tcPr>
          <w:p w14:paraId="371009AB" w14:textId="77777777" w:rsidR="0096604D" w:rsidRPr="001D54DE" w:rsidRDefault="0096604D" w:rsidP="00D66B5F">
            <w:pPr>
              <w:spacing w:before="0" w:after="0"/>
              <w:rPr>
                <w:rFonts w:ascii="Times New Roman" w:hAnsi="Times New Roman"/>
                <w:b/>
                <w:sz w:val="22"/>
                <w:szCs w:val="22"/>
                <w:lang w:val="en-US"/>
              </w:rPr>
            </w:pPr>
          </w:p>
        </w:tc>
        <w:tc>
          <w:tcPr>
            <w:tcW w:w="1990" w:type="dxa"/>
          </w:tcPr>
          <w:p w14:paraId="7D4FBD3C" w14:textId="77777777" w:rsidR="0096604D" w:rsidRPr="001D54DE" w:rsidRDefault="0096604D" w:rsidP="00D66B5F">
            <w:pPr>
              <w:tabs>
                <w:tab w:val="left" w:pos="729"/>
              </w:tabs>
              <w:spacing w:before="0" w:after="0"/>
              <w:jc w:val="center"/>
              <w:rPr>
                <w:rFonts w:ascii="Times New Roman" w:hAnsi="Times New Roman"/>
                <w:b/>
                <w:sz w:val="22"/>
                <w:szCs w:val="22"/>
                <w:lang w:val="en-US"/>
              </w:rPr>
            </w:pPr>
          </w:p>
        </w:tc>
      </w:tr>
      <w:tr w:rsidR="00EA7DD3" w:rsidRPr="001D54DE" w14:paraId="650B38A3" w14:textId="77777777" w:rsidTr="00EA7DD3">
        <w:trPr>
          <w:cantSplit/>
          <w:trHeight w:val="630"/>
        </w:trPr>
        <w:tc>
          <w:tcPr>
            <w:tcW w:w="963" w:type="dxa"/>
          </w:tcPr>
          <w:p w14:paraId="42626FFE" w14:textId="77777777" w:rsidR="00EA7DD3" w:rsidRDefault="00EA7DD3" w:rsidP="00EA7DD3">
            <w:pPr>
              <w:spacing w:before="0" w:after="0"/>
              <w:rPr>
                <w:rFonts w:ascii="Calibri" w:hAnsi="Calibri" w:cs="Calibri"/>
                <w:b/>
                <w:bCs/>
                <w:snapToGrid/>
                <w:color w:val="000000"/>
                <w:lang w:val="tr-TR" w:eastAsia="tr-TR"/>
              </w:rPr>
            </w:pPr>
            <w:r>
              <w:rPr>
                <w:rFonts w:ascii="Calibri" w:hAnsi="Calibri" w:cs="Calibri"/>
                <w:b/>
                <w:bCs/>
                <w:color w:val="000000"/>
              </w:rPr>
              <w:t>4.2.4.12</w:t>
            </w:r>
          </w:p>
          <w:p w14:paraId="2E905E2B" w14:textId="77777777" w:rsidR="00EA7DD3" w:rsidRDefault="00EA7DD3" w:rsidP="00B05B31">
            <w:pPr>
              <w:spacing w:before="0" w:after="0"/>
              <w:rPr>
                <w:rFonts w:ascii="Calibri" w:hAnsi="Calibri" w:cs="Calibri"/>
                <w:b/>
                <w:bCs/>
                <w:color w:val="000000"/>
              </w:rPr>
            </w:pPr>
          </w:p>
        </w:tc>
        <w:tc>
          <w:tcPr>
            <w:tcW w:w="4678" w:type="dxa"/>
          </w:tcPr>
          <w:p w14:paraId="72BAF114"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The mobile information system will be integrated into the intelligent bicycle system.</w:t>
            </w:r>
          </w:p>
          <w:p w14:paraId="68BA71B1" w14:textId="77777777" w:rsidR="00EA7DD3" w:rsidRDefault="00EA7DD3" w:rsidP="00EA7DD3">
            <w:pPr>
              <w:spacing w:before="0" w:after="0"/>
              <w:jc w:val="both"/>
              <w:rPr>
                <w:rFonts w:ascii="Calibri" w:hAnsi="Calibri" w:cs="Calibri"/>
                <w:color w:val="000000"/>
              </w:rPr>
            </w:pPr>
          </w:p>
          <w:p w14:paraId="737960C0" w14:textId="77777777" w:rsidR="00EA7DD3" w:rsidRDefault="00EA7DD3" w:rsidP="0096604D">
            <w:pPr>
              <w:spacing w:before="0" w:after="0"/>
              <w:jc w:val="both"/>
              <w:rPr>
                <w:rFonts w:ascii="Calibri" w:hAnsi="Calibri" w:cs="Calibri"/>
                <w:color w:val="000000"/>
              </w:rPr>
            </w:pPr>
          </w:p>
        </w:tc>
        <w:tc>
          <w:tcPr>
            <w:tcW w:w="4250" w:type="dxa"/>
            <w:gridSpan w:val="2"/>
            <w:vAlign w:val="center"/>
          </w:tcPr>
          <w:p w14:paraId="12818A62"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0EA682FC"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24FBA590"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12961C9D" w14:textId="77777777" w:rsidTr="00EA7DD3">
        <w:trPr>
          <w:cantSplit/>
          <w:trHeight w:val="821"/>
        </w:trPr>
        <w:tc>
          <w:tcPr>
            <w:tcW w:w="963" w:type="dxa"/>
          </w:tcPr>
          <w:p w14:paraId="49BB4C1B" w14:textId="77777777" w:rsidR="001307A6" w:rsidRDefault="001307A6" w:rsidP="00EA7DD3">
            <w:pPr>
              <w:spacing w:before="0" w:after="0"/>
              <w:rPr>
                <w:rFonts w:ascii="Calibri" w:hAnsi="Calibri" w:cs="Calibri"/>
                <w:b/>
                <w:bCs/>
                <w:color w:val="000000"/>
              </w:rPr>
            </w:pPr>
          </w:p>
          <w:p w14:paraId="2DBCAC50" w14:textId="4BD51CB6" w:rsidR="00EA7DD3" w:rsidRDefault="00EA7DD3" w:rsidP="00EA7DD3">
            <w:pPr>
              <w:spacing w:before="0" w:after="0"/>
              <w:rPr>
                <w:rFonts w:ascii="Calibri" w:hAnsi="Calibri" w:cs="Calibri"/>
                <w:b/>
                <w:bCs/>
                <w:color w:val="000000"/>
              </w:rPr>
            </w:pPr>
            <w:r w:rsidRPr="00EA7DD3">
              <w:rPr>
                <w:rFonts w:ascii="Calibri" w:hAnsi="Calibri" w:cs="Calibri"/>
                <w:b/>
                <w:bCs/>
                <w:color w:val="000000"/>
              </w:rPr>
              <w:t xml:space="preserve">4.2.5. </w:t>
            </w:r>
          </w:p>
          <w:p w14:paraId="524D188B" w14:textId="14BAA58F" w:rsidR="00EA7DD3" w:rsidRDefault="00EA7DD3" w:rsidP="00EA7DD3">
            <w:pPr>
              <w:spacing w:before="0" w:after="0"/>
              <w:rPr>
                <w:rFonts w:ascii="Calibri" w:hAnsi="Calibri" w:cs="Calibri"/>
                <w:b/>
                <w:bCs/>
                <w:color w:val="000000"/>
              </w:rPr>
            </w:pPr>
          </w:p>
        </w:tc>
        <w:tc>
          <w:tcPr>
            <w:tcW w:w="4678" w:type="dxa"/>
          </w:tcPr>
          <w:p w14:paraId="268FFFB6" w14:textId="77777777" w:rsidR="00EA7DD3" w:rsidRDefault="00EA7DD3" w:rsidP="00EA7DD3">
            <w:pPr>
              <w:spacing w:before="0" w:after="0"/>
              <w:jc w:val="both"/>
              <w:rPr>
                <w:rFonts w:ascii="Calibri" w:hAnsi="Calibri" w:cs="Calibri"/>
                <w:color w:val="000000"/>
              </w:rPr>
            </w:pPr>
          </w:p>
          <w:p w14:paraId="7D51B76A" w14:textId="6390FA09" w:rsidR="00EA7DD3" w:rsidRPr="00EA7DD3" w:rsidRDefault="001307A6" w:rsidP="00EA7DD3">
            <w:pPr>
              <w:spacing w:before="0" w:after="0"/>
              <w:rPr>
                <w:rFonts w:ascii="Calibri" w:hAnsi="Calibri" w:cs="Calibri"/>
                <w:b/>
                <w:bCs/>
                <w:color w:val="000000"/>
              </w:rPr>
            </w:pPr>
            <w:r w:rsidRPr="00EA7DD3">
              <w:rPr>
                <w:rFonts w:ascii="Calibri" w:hAnsi="Calibri" w:cs="Calibri"/>
                <w:b/>
                <w:bCs/>
                <w:color w:val="000000"/>
              </w:rPr>
              <w:t>BANK</w:t>
            </w:r>
            <w:r>
              <w:rPr>
                <w:rFonts w:ascii="Calibri" w:hAnsi="Calibri" w:cs="Calibri"/>
                <w:b/>
                <w:bCs/>
                <w:color w:val="000000"/>
              </w:rPr>
              <w:t xml:space="preserve"> </w:t>
            </w:r>
            <w:r w:rsidRPr="00EA7DD3">
              <w:rPr>
                <w:rFonts w:ascii="Calibri" w:hAnsi="Calibri" w:cs="Calibri"/>
                <w:b/>
                <w:bCs/>
                <w:color w:val="000000"/>
              </w:rPr>
              <w:t>INTEGRATION</w:t>
            </w:r>
          </w:p>
          <w:p w14:paraId="72B376BE" w14:textId="77777777" w:rsidR="00EA7DD3" w:rsidRDefault="00EA7DD3" w:rsidP="0096604D">
            <w:pPr>
              <w:spacing w:before="0" w:after="0"/>
              <w:jc w:val="both"/>
              <w:rPr>
                <w:rFonts w:ascii="Calibri" w:hAnsi="Calibri" w:cs="Calibri"/>
                <w:color w:val="000000"/>
              </w:rPr>
            </w:pPr>
          </w:p>
        </w:tc>
        <w:tc>
          <w:tcPr>
            <w:tcW w:w="4250" w:type="dxa"/>
            <w:gridSpan w:val="2"/>
            <w:vAlign w:val="center"/>
          </w:tcPr>
          <w:p w14:paraId="69DF4697"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35A3FA87"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6ECEE78E"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1296822D" w14:textId="77777777" w:rsidTr="00EA7DD3">
        <w:trPr>
          <w:cantSplit/>
          <w:trHeight w:val="924"/>
        </w:trPr>
        <w:tc>
          <w:tcPr>
            <w:tcW w:w="963" w:type="dxa"/>
          </w:tcPr>
          <w:p w14:paraId="7360C15A" w14:textId="5DD142B3" w:rsidR="00EA7DD3" w:rsidRDefault="00EA7DD3" w:rsidP="00B05B31">
            <w:pPr>
              <w:spacing w:before="0" w:after="0"/>
              <w:rPr>
                <w:rFonts w:ascii="Calibri" w:hAnsi="Calibri" w:cs="Calibri"/>
                <w:b/>
                <w:bCs/>
                <w:color w:val="000000"/>
              </w:rPr>
            </w:pPr>
            <w:r w:rsidRPr="00EA7DD3">
              <w:rPr>
                <w:rFonts w:ascii="Calibri" w:hAnsi="Calibri" w:cs="Calibri"/>
                <w:b/>
                <w:bCs/>
                <w:color w:val="000000"/>
              </w:rPr>
              <w:lastRenderedPageBreak/>
              <w:t>4.2.5.1.</w:t>
            </w:r>
          </w:p>
        </w:tc>
        <w:tc>
          <w:tcPr>
            <w:tcW w:w="4678" w:type="dxa"/>
          </w:tcPr>
          <w:p w14:paraId="08A9E982" w14:textId="77777777" w:rsidR="00EA7DD3" w:rsidRDefault="00EA7DD3" w:rsidP="00EA7DD3">
            <w:pPr>
              <w:spacing w:before="0" w:after="0"/>
              <w:jc w:val="both"/>
              <w:rPr>
                <w:rFonts w:ascii="Calibri" w:hAnsi="Calibri" w:cs="Calibri"/>
                <w:color w:val="000000"/>
              </w:rPr>
            </w:pPr>
          </w:p>
          <w:p w14:paraId="5F10B321"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N/A</w:t>
            </w:r>
          </w:p>
          <w:p w14:paraId="796FD99E" w14:textId="77777777" w:rsidR="00EA7DD3" w:rsidRDefault="00EA7DD3" w:rsidP="00EA7DD3">
            <w:pPr>
              <w:spacing w:before="0" w:after="0"/>
              <w:jc w:val="both"/>
              <w:rPr>
                <w:rFonts w:ascii="Calibri" w:hAnsi="Calibri" w:cs="Calibri"/>
                <w:color w:val="000000"/>
              </w:rPr>
            </w:pPr>
          </w:p>
          <w:p w14:paraId="61E67FBF" w14:textId="77777777" w:rsidR="00EA7DD3" w:rsidRDefault="00EA7DD3" w:rsidP="0096604D">
            <w:pPr>
              <w:spacing w:before="0" w:after="0"/>
              <w:jc w:val="both"/>
              <w:rPr>
                <w:rFonts w:ascii="Calibri" w:hAnsi="Calibri" w:cs="Calibri"/>
                <w:color w:val="000000"/>
              </w:rPr>
            </w:pPr>
          </w:p>
        </w:tc>
        <w:tc>
          <w:tcPr>
            <w:tcW w:w="4250" w:type="dxa"/>
            <w:gridSpan w:val="2"/>
            <w:vAlign w:val="center"/>
          </w:tcPr>
          <w:p w14:paraId="62BFAB82"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6E23945B"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65FF6A1B"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4D258D4A" w14:textId="77777777" w:rsidTr="001307A6">
        <w:trPr>
          <w:cantSplit/>
          <w:trHeight w:val="231"/>
        </w:trPr>
        <w:tc>
          <w:tcPr>
            <w:tcW w:w="963" w:type="dxa"/>
          </w:tcPr>
          <w:p w14:paraId="0F9C6A3F" w14:textId="2D77F345" w:rsidR="00EA7DD3" w:rsidRDefault="00EA7DD3" w:rsidP="00EA7DD3">
            <w:pPr>
              <w:spacing w:before="0" w:after="0"/>
              <w:rPr>
                <w:rFonts w:ascii="Calibri" w:hAnsi="Calibri" w:cs="Calibri"/>
                <w:b/>
                <w:bCs/>
                <w:color w:val="000000"/>
              </w:rPr>
            </w:pPr>
            <w:r w:rsidRPr="00EA7DD3">
              <w:rPr>
                <w:rFonts w:ascii="Calibri" w:hAnsi="Calibri" w:cs="Calibri"/>
                <w:b/>
                <w:bCs/>
                <w:color w:val="000000"/>
              </w:rPr>
              <w:t>4.2.6.</w:t>
            </w:r>
          </w:p>
          <w:p w14:paraId="2C21B531" w14:textId="790DFCF2" w:rsidR="00EA7DD3" w:rsidRDefault="00EA7DD3" w:rsidP="00EA7DD3">
            <w:pPr>
              <w:spacing w:before="0" w:after="0"/>
              <w:rPr>
                <w:rFonts w:ascii="Calibri" w:hAnsi="Calibri" w:cs="Calibri"/>
                <w:b/>
                <w:bCs/>
                <w:color w:val="000000"/>
              </w:rPr>
            </w:pPr>
          </w:p>
        </w:tc>
        <w:tc>
          <w:tcPr>
            <w:tcW w:w="4678" w:type="dxa"/>
          </w:tcPr>
          <w:p w14:paraId="2430E6CE" w14:textId="5FE4D8D6" w:rsidR="00EA7DD3" w:rsidRPr="001307A6" w:rsidRDefault="001307A6" w:rsidP="00EA7DD3">
            <w:pPr>
              <w:spacing w:before="0" w:after="0"/>
              <w:rPr>
                <w:rFonts w:ascii="Calibri" w:hAnsi="Calibri" w:cs="Calibri"/>
                <w:b/>
                <w:bCs/>
                <w:color w:val="000000"/>
              </w:rPr>
            </w:pPr>
            <w:r w:rsidRPr="001307A6">
              <w:rPr>
                <w:rFonts w:ascii="Calibri" w:hAnsi="Calibri" w:cs="Calibri"/>
                <w:b/>
                <w:bCs/>
                <w:color w:val="000000"/>
              </w:rPr>
              <w:t xml:space="preserve">Financial Invoice Integration </w:t>
            </w:r>
          </w:p>
        </w:tc>
        <w:tc>
          <w:tcPr>
            <w:tcW w:w="4250" w:type="dxa"/>
            <w:gridSpan w:val="2"/>
            <w:vAlign w:val="center"/>
          </w:tcPr>
          <w:p w14:paraId="2AEDCC00" w14:textId="77777777" w:rsidR="00EA7DD3" w:rsidRDefault="00EA7DD3" w:rsidP="00EA7DD3">
            <w:pPr>
              <w:spacing w:before="0" w:after="0"/>
              <w:rPr>
                <w:rFonts w:ascii="Calibri" w:hAnsi="Calibri" w:cs="Calibri"/>
                <w:snapToGrid/>
                <w:color w:val="000000"/>
                <w:lang w:val="tr-TR" w:eastAsia="tr-TR"/>
              </w:rPr>
            </w:pPr>
            <w:r>
              <w:rPr>
                <w:rFonts w:ascii="Calibri" w:hAnsi="Calibri" w:cs="Calibri"/>
                <w:color w:val="000000"/>
              </w:rPr>
              <w:t>N/A</w:t>
            </w:r>
          </w:p>
          <w:p w14:paraId="031323B0"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104CC8EB"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6CC498C4"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6C4EC82C" w14:textId="77777777" w:rsidTr="00EA7DD3">
        <w:trPr>
          <w:cantSplit/>
          <w:trHeight w:val="630"/>
        </w:trPr>
        <w:tc>
          <w:tcPr>
            <w:tcW w:w="963" w:type="dxa"/>
          </w:tcPr>
          <w:p w14:paraId="1B7E2C53" w14:textId="77777777" w:rsidR="001307A6" w:rsidRDefault="001307A6" w:rsidP="00B05B31">
            <w:pPr>
              <w:spacing w:before="0" w:after="0"/>
              <w:rPr>
                <w:rFonts w:ascii="Calibri" w:hAnsi="Calibri" w:cs="Calibri"/>
                <w:b/>
                <w:bCs/>
                <w:color w:val="000000"/>
              </w:rPr>
            </w:pPr>
          </w:p>
          <w:p w14:paraId="5AB4C762" w14:textId="2DAE8702" w:rsidR="00EA7DD3" w:rsidRDefault="00EA7DD3" w:rsidP="00B05B31">
            <w:pPr>
              <w:spacing w:before="0" w:after="0"/>
              <w:rPr>
                <w:rFonts w:ascii="Calibri" w:hAnsi="Calibri" w:cs="Calibri"/>
                <w:b/>
                <w:bCs/>
                <w:color w:val="000000"/>
              </w:rPr>
            </w:pPr>
            <w:r w:rsidRPr="00EA7DD3">
              <w:rPr>
                <w:rFonts w:ascii="Calibri" w:hAnsi="Calibri" w:cs="Calibri"/>
                <w:b/>
                <w:bCs/>
                <w:color w:val="000000"/>
              </w:rPr>
              <w:t>4.2.7.</w:t>
            </w:r>
          </w:p>
        </w:tc>
        <w:tc>
          <w:tcPr>
            <w:tcW w:w="4678" w:type="dxa"/>
          </w:tcPr>
          <w:p w14:paraId="4550C2AB" w14:textId="77777777" w:rsidR="00EA7DD3" w:rsidRDefault="00EA7DD3" w:rsidP="00EA7DD3">
            <w:pPr>
              <w:spacing w:before="0" w:after="0"/>
              <w:jc w:val="both"/>
              <w:rPr>
                <w:rFonts w:ascii="Calibri" w:hAnsi="Calibri" w:cs="Calibri"/>
                <w:color w:val="000000"/>
              </w:rPr>
            </w:pPr>
          </w:p>
          <w:p w14:paraId="6451D064" w14:textId="6E6DC1B4" w:rsidR="00EA7DD3" w:rsidRPr="00EA7DD3" w:rsidRDefault="001307A6" w:rsidP="0096604D">
            <w:pPr>
              <w:spacing w:before="0" w:after="0"/>
              <w:jc w:val="both"/>
              <w:rPr>
                <w:rFonts w:ascii="Calibri" w:hAnsi="Calibri" w:cs="Calibri"/>
                <w:b/>
                <w:bCs/>
                <w:color w:val="000000"/>
              </w:rPr>
            </w:pPr>
            <w:r w:rsidRPr="00EA7DD3">
              <w:rPr>
                <w:rFonts w:ascii="Calibri" w:hAnsi="Calibri" w:cs="Calibri"/>
                <w:b/>
                <w:bCs/>
                <w:color w:val="000000"/>
              </w:rPr>
              <w:t>EMERGENCY ALERT NOTIFICATION SYSTEM</w:t>
            </w:r>
          </w:p>
        </w:tc>
        <w:tc>
          <w:tcPr>
            <w:tcW w:w="4250" w:type="dxa"/>
            <w:gridSpan w:val="2"/>
            <w:vAlign w:val="center"/>
          </w:tcPr>
          <w:p w14:paraId="31B48BB5"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7660707F"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6CC8BEDB"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56F9CE1F" w14:textId="77777777" w:rsidTr="00EA7DD3">
        <w:trPr>
          <w:cantSplit/>
          <w:trHeight w:val="750"/>
        </w:trPr>
        <w:tc>
          <w:tcPr>
            <w:tcW w:w="963" w:type="dxa"/>
          </w:tcPr>
          <w:p w14:paraId="0F982D79" w14:textId="77777777" w:rsidR="001307A6" w:rsidRDefault="001307A6" w:rsidP="00B05B31">
            <w:pPr>
              <w:spacing w:before="0" w:after="0"/>
              <w:rPr>
                <w:rFonts w:ascii="Calibri" w:hAnsi="Calibri" w:cs="Calibri"/>
                <w:b/>
                <w:bCs/>
                <w:color w:val="000000"/>
              </w:rPr>
            </w:pPr>
          </w:p>
          <w:p w14:paraId="31C03FB9" w14:textId="77777777" w:rsidR="001307A6" w:rsidRDefault="001307A6" w:rsidP="00B05B31">
            <w:pPr>
              <w:spacing w:before="0" w:after="0"/>
              <w:rPr>
                <w:rFonts w:ascii="Calibri" w:hAnsi="Calibri" w:cs="Calibri"/>
                <w:b/>
                <w:bCs/>
                <w:color w:val="000000"/>
              </w:rPr>
            </w:pPr>
          </w:p>
          <w:p w14:paraId="7E4639B3" w14:textId="77777777" w:rsidR="001307A6" w:rsidRDefault="001307A6" w:rsidP="00B05B31">
            <w:pPr>
              <w:spacing w:before="0" w:after="0"/>
              <w:rPr>
                <w:rFonts w:ascii="Calibri" w:hAnsi="Calibri" w:cs="Calibri"/>
                <w:b/>
                <w:bCs/>
                <w:color w:val="000000"/>
              </w:rPr>
            </w:pPr>
          </w:p>
          <w:p w14:paraId="66678D8F" w14:textId="77777777" w:rsidR="001307A6" w:rsidRDefault="001307A6" w:rsidP="00B05B31">
            <w:pPr>
              <w:spacing w:before="0" w:after="0"/>
              <w:rPr>
                <w:rFonts w:ascii="Calibri" w:hAnsi="Calibri" w:cs="Calibri"/>
                <w:b/>
                <w:bCs/>
                <w:color w:val="000000"/>
              </w:rPr>
            </w:pPr>
          </w:p>
          <w:p w14:paraId="43C8F104" w14:textId="67208A53" w:rsidR="00EA7DD3" w:rsidRDefault="00EA7DD3" w:rsidP="00B05B31">
            <w:pPr>
              <w:spacing w:before="0" w:after="0"/>
              <w:rPr>
                <w:rFonts w:ascii="Calibri" w:hAnsi="Calibri" w:cs="Calibri"/>
                <w:b/>
                <w:bCs/>
                <w:color w:val="000000"/>
              </w:rPr>
            </w:pPr>
            <w:r w:rsidRPr="00EA7DD3">
              <w:rPr>
                <w:rFonts w:ascii="Calibri" w:hAnsi="Calibri" w:cs="Calibri"/>
                <w:b/>
                <w:bCs/>
                <w:color w:val="000000"/>
              </w:rPr>
              <w:t>4.2.7.1.</w:t>
            </w:r>
          </w:p>
          <w:p w14:paraId="7C174ED0" w14:textId="7FD90605" w:rsidR="00EA7DD3" w:rsidRPr="00EA7DD3" w:rsidRDefault="00EA7DD3" w:rsidP="00EA7DD3">
            <w:pPr>
              <w:rPr>
                <w:rFonts w:ascii="Calibri" w:hAnsi="Calibri" w:cs="Calibri"/>
              </w:rPr>
            </w:pPr>
          </w:p>
        </w:tc>
        <w:tc>
          <w:tcPr>
            <w:tcW w:w="4678" w:type="dxa"/>
          </w:tcPr>
          <w:p w14:paraId="364C0F87" w14:textId="77777777" w:rsidR="00EA7DD3" w:rsidRDefault="00EA7DD3" w:rsidP="00EA7DD3">
            <w:pPr>
              <w:spacing w:before="0" w:after="0"/>
              <w:jc w:val="both"/>
              <w:rPr>
                <w:rFonts w:ascii="Calibri" w:hAnsi="Calibri" w:cs="Calibri"/>
                <w:snapToGrid/>
                <w:color w:val="000000"/>
                <w:lang w:val="tr-TR" w:eastAsia="tr-TR"/>
              </w:rPr>
            </w:pPr>
            <w:r>
              <w:rPr>
                <w:rFonts w:ascii="Calibri" w:hAnsi="Calibri" w:cs="Calibri"/>
                <w:color w:val="000000"/>
              </w:rPr>
              <w:t>In the software, the emergency alert follow-up module (bike number level warning on the station, station disconnect warning, user emergency aid warning, station parking warning). The notification of these alerts will be provided automatically by the system to other relevant personnel via SMS / email / web. Relevant personnel will be able to forward transactions that they apply to incoming alert messages to the headquarters online via sms / email / web.</w:t>
            </w:r>
          </w:p>
          <w:p w14:paraId="25378ECE" w14:textId="77777777" w:rsidR="00EA7DD3" w:rsidRDefault="00EA7DD3" w:rsidP="0096604D">
            <w:pPr>
              <w:spacing w:before="0" w:after="0"/>
              <w:jc w:val="both"/>
              <w:rPr>
                <w:rFonts w:ascii="Calibri" w:hAnsi="Calibri" w:cs="Calibri"/>
                <w:color w:val="000000"/>
              </w:rPr>
            </w:pPr>
          </w:p>
        </w:tc>
        <w:tc>
          <w:tcPr>
            <w:tcW w:w="4250" w:type="dxa"/>
            <w:gridSpan w:val="2"/>
            <w:vAlign w:val="center"/>
          </w:tcPr>
          <w:p w14:paraId="5F6E3772"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2251FC9D"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3E54D19A"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EA7DD3" w:rsidRPr="001D54DE" w14:paraId="59184930" w14:textId="77777777" w:rsidTr="00C80175">
        <w:trPr>
          <w:cantSplit/>
          <w:trHeight w:val="617"/>
        </w:trPr>
        <w:tc>
          <w:tcPr>
            <w:tcW w:w="963" w:type="dxa"/>
          </w:tcPr>
          <w:p w14:paraId="5000E679" w14:textId="7C74AC38" w:rsidR="00EA7DD3" w:rsidRDefault="00C80175" w:rsidP="00B05B31">
            <w:pPr>
              <w:spacing w:before="0" w:after="0"/>
              <w:rPr>
                <w:rFonts w:ascii="Calibri" w:hAnsi="Calibri" w:cs="Calibri"/>
                <w:b/>
                <w:bCs/>
                <w:color w:val="000000"/>
              </w:rPr>
            </w:pPr>
            <w:r>
              <w:rPr>
                <w:rFonts w:ascii="Calibri" w:hAnsi="Calibri" w:cs="Calibri"/>
                <w:b/>
                <w:bCs/>
                <w:color w:val="000000"/>
              </w:rPr>
              <w:t>4.2.8.</w:t>
            </w:r>
          </w:p>
          <w:p w14:paraId="759896F1" w14:textId="3587D330" w:rsidR="00EA7DD3" w:rsidRPr="00EA7DD3" w:rsidRDefault="00EA7DD3" w:rsidP="00EA7DD3">
            <w:pPr>
              <w:rPr>
                <w:rFonts w:ascii="Calibri" w:hAnsi="Calibri" w:cs="Calibri"/>
              </w:rPr>
            </w:pPr>
          </w:p>
        </w:tc>
        <w:tc>
          <w:tcPr>
            <w:tcW w:w="4678" w:type="dxa"/>
          </w:tcPr>
          <w:p w14:paraId="79E386C5" w14:textId="50AD19A8" w:rsidR="00EA7DD3" w:rsidRPr="00EA7DD3" w:rsidRDefault="001307A6" w:rsidP="00EA7DD3">
            <w:pPr>
              <w:rPr>
                <w:rFonts w:ascii="Calibri" w:hAnsi="Calibri" w:cs="Calibri"/>
                <w:b/>
                <w:bCs/>
              </w:rPr>
            </w:pPr>
            <w:r>
              <w:rPr>
                <w:rFonts w:ascii="Calibri" w:hAnsi="Calibri" w:cs="Calibri"/>
                <w:b/>
                <w:bCs/>
              </w:rPr>
              <w:t>U</w:t>
            </w:r>
            <w:r w:rsidRPr="00EA7DD3">
              <w:rPr>
                <w:rFonts w:ascii="Calibri" w:hAnsi="Calibri" w:cs="Calibri"/>
                <w:b/>
                <w:bCs/>
              </w:rPr>
              <w:t>SER AUTHORITY</w:t>
            </w:r>
            <w:r>
              <w:rPr>
                <w:rFonts w:ascii="Calibri" w:hAnsi="Calibri" w:cs="Calibri"/>
                <w:b/>
                <w:bCs/>
              </w:rPr>
              <w:t xml:space="preserve"> </w:t>
            </w:r>
            <w:r w:rsidRPr="00EA7DD3">
              <w:rPr>
                <w:rFonts w:ascii="Calibri" w:hAnsi="Calibri" w:cs="Calibri"/>
                <w:b/>
                <w:bCs/>
              </w:rPr>
              <w:t>CONTROL</w:t>
            </w:r>
            <w:r>
              <w:rPr>
                <w:rFonts w:ascii="Calibri" w:hAnsi="Calibri" w:cs="Calibri"/>
                <w:color w:val="000000"/>
              </w:rPr>
              <w:t xml:space="preserve"> </w:t>
            </w:r>
          </w:p>
        </w:tc>
        <w:tc>
          <w:tcPr>
            <w:tcW w:w="4250" w:type="dxa"/>
            <w:gridSpan w:val="2"/>
            <w:vAlign w:val="center"/>
          </w:tcPr>
          <w:p w14:paraId="28B63113"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708562F7"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48329F5B"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C80175" w:rsidRPr="001D54DE" w14:paraId="5566A81E" w14:textId="77777777" w:rsidTr="00EA7DD3">
        <w:trPr>
          <w:cantSplit/>
          <w:trHeight w:val="825"/>
        </w:trPr>
        <w:tc>
          <w:tcPr>
            <w:tcW w:w="963" w:type="dxa"/>
          </w:tcPr>
          <w:p w14:paraId="267E7EEE" w14:textId="74D1353C" w:rsidR="00C80175" w:rsidRPr="001307A6" w:rsidRDefault="00C80175" w:rsidP="00EA7DD3">
            <w:pPr>
              <w:rPr>
                <w:rFonts w:ascii="Calibri" w:hAnsi="Calibri" w:cs="Calibri"/>
                <w:b/>
                <w:bCs/>
              </w:rPr>
            </w:pPr>
            <w:r w:rsidRPr="00EA7DD3">
              <w:rPr>
                <w:rFonts w:ascii="Calibri" w:hAnsi="Calibri" w:cs="Calibri"/>
                <w:b/>
                <w:bCs/>
              </w:rPr>
              <w:t xml:space="preserve">4.2.8. </w:t>
            </w:r>
            <w:r>
              <w:rPr>
                <w:rFonts w:ascii="Calibri" w:hAnsi="Calibri" w:cs="Calibri"/>
                <w:b/>
                <w:bCs/>
              </w:rPr>
              <w:t>1</w:t>
            </w:r>
          </w:p>
        </w:tc>
        <w:tc>
          <w:tcPr>
            <w:tcW w:w="4678" w:type="dxa"/>
          </w:tcPr>
          <w:p w14:paraId="5DD83000" w14:textId="1BBE186D" w:rsidR="00C80175" w:rsidRPr="001307A6" w:rsidRDefault="00C80175" w:rsidP="001307A6">
            <w:pPr>
              <w:spacing w:before="0" w:after="0"/>
              <w:rPr>
                <w:rFonts w:ascii="Calibri" w:hAnsi="Calibri" w:cs="Calibri"/>
                <w:snapToGrid/>
                <w:color w:val="000000"/>
                <w:lang w:val="tr-TR" w:eastAsia="tr-TR"/>
              </w:rPr>
            </w:pPr>
            <w:r>
              <w:rPr>
                <w:rFonts w:ascii="Calibri" w:hAnsi="Calibri" w:cs="Calibri"/>
                <w:color w:val="000000"/>
              </w:rPr>
              <w:t>Users defined in the management software should be able to define authorization for each module individually.</w:t>
            </w:r>
          </w:p>
        </w:tc>
        <w:tc>
          <w:tcPr>
            <w:tcW w:w="4250" w:type="dxa"/>
            <w:gridSpan w:val="2"/>
            <w:vAlign w:val="center"/>
          </w:tcPr>
          <w:p w14:paraId="49B64B0A"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71698CB5"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7947DFEE"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EA7DD3" w:rsidRPr="001D54DE" w14:paraId="0B628918" w14:textId="77777777" w:rsidTr="00C80175">
        <w:trPr>
          <w:cantSplit/>
          <w:trHeight w:val="510"/>
        </w:trPr>
        <w:tc>
          <w:tcPr>
            <w:tcW w:w="963" w:type="dxa"/>
          </w:tcPr>
          <w:p w14:paraId="5223FE1C" w14:textId="6BF9DCB4" w:rsidR="00EA7DD3" w:rsidRDefault="00C80175" w:rsidP="00EA7DD3">
            <w:pPr>
              <w:rPr>
                <w:rFonts w:ascii="Calibri" w:hAnsi="Calibri" w:cs="Calibri"/>
                <w:b/>
                <w:bCs/>
                <w:color w:val="000000"/>
              </w:rPr>
            </w:pPr>
            <w:r w:rsidRPr="00C80175">
              <w:rPr>
                <w:rFonts w:ascii="Calibri" w:hAnsi="Calibri" w:cs="Calibri"/>
                <w:b/>
                <w:bCs/>
                <w:color w:val="000000"/>
              </w:rPr>
              <w:t xml:space="preserve">4.2.9. </w:t>
            </w:r>
          </w:p>
        </w:tc>
        <w:tc>
          <w:tcPr>
            <w:tcW w:w="4678" w:type="dxa"/>
          </w:tcPr>
          <w:p w14:paraId="49D85F33" w14:textId="08EE48E2" w:rsidR="00EA7DD3" w:rsidRPr="00EA7DD3" w:rsidRDefault="001307A6" w:rsidP="00EA7DD3">
            <w:pPr>
              <w:rPr>
                <w:rFonts w:ascii="Calibri" w:hAnsi="Calibri" w:cs="Calibri"/>
                <w:b/>
                <w:bCs/>
              </w:rPr>
            </w:pPr>
            <w:r w:rsidRPr="00C80175">
              <w:rPr>
                <w:rFonts w:ascii="Calibri" w:hAnsi="Calibri" w:cs="Calibri"/>
                <w:b/>
                <w:bCs/>
                <w:color w:val="000000"/>
              </w:rPr>
              <w:t>MOBILE SOFTWARE</w:t>
            </w:r>
          </w:p>
        </w:tc>
        <w:tc>
          <w:tcPr>
            <w:tcW w:w="4250" w:type="dxa"/>
            <w:gridSpan w:val="2"/>
            <w:vAlign w:val="center"/>
          </w:tcPr>
          <w:p w14:paraId="0CC8F801" w14:textId="77777777" w:rsidR="00EA7DD3" w:rsidRPr="001D54DE" w:rsidRDefault="00EA7DD3" w:rsidP="00D66B5F">
            <w:pPr>
              <w:spacing w:before="0" w:after="0"/>
              <w:rPr>
                <w:rFonts w:ascii="Times New Roman" w:hAnsi="Times New Roman"/>
                <w:b/>
                <w:sz w:val="22"/>
                <w:szCs w:val="22"/>
                <w:lang w:val="en-US"/>
              </w:rPr>
            </w:pPr>
          </w:p>
        </w:tc>
        <w:tc>
          <w:tcPr>
            <w:tcW w:w="2832" w:type="dxa"/>
          </w:tcPr>
          <w:p w14:paraId="14DEF4FD" w14:textId="77777777" w:rsidR="00EA7DD3" w:rsidRPr="001D54DE" w:rsidRDefault="00EA7DD3" w:rsidP="00D66B5F">
            <w:pPr>
              <w:spacing w:before="0" w:after="0"/>
              <w:rPr>
                <w:rFonts w:ascii="Times New Roman" w:hAnsi="Times New Roman"/>
                <w:b/>
                <w:sz w:val="22"/>
                <w:szCs w:val="22"/>
                <w:lang w:val="en-US"/>
              </w:rPr>
            </w:pPr>
          </w:p>
        </w:tc>
        <w:tc>
          <w:tcPr>
            <w:tcW w:w="1990" w:type="dxa"/>
          </w:tcPr>
          <w:p w14:paraId="48695158" w14:textId="77777777" w:rsidR="00EA7DD3" w:rsidRPr="001D54DE" w:rsidRDefault="00EA7DD3" w:rsidP="00D66B5F">
            <w:pPr>
              <w:tabs>
                <w:tab w:val="left" w:pos="729"/>
              </w:tabs>
              <w:spacing w:before="0" w:after="0"/>
              <w:jc w:val="center"/>
              <w:rPr>
                <w:rFonts w:ascii="Times New Roman" w:hAnsi="Times New Roman"/>
                <w:b/>
                <w:sz w:val="22"/>
                <w:szCs w:val="22"/>
                <w:lang w:val="en-US"/>
              </w:rPr>
            </w:pPr>
          </w:p>
        </w:tc>
      </w:tr>
      <w:tr w:rsidR="00C80175" w:rsidRPr="001D54DE" w14:paraId="7664C871" w14:textId="77777777" w:rsidTr="00C80175">
        <w:trPr>
          <w:cantSplit/>
          <w:trHeight w:val="465"/>
        </w:trPr>
        <w:tc>
          <w:tcPr>
            <w:tcW w:w="963" w:type="dxa"/>
          </w:tcPr>
          <w:p w14:paraId="341ACD5D" w14:textId="14C99A67" w:rsidR="00C80175" w:rsidRDefault="00C80175" w:rsidP="00EA7DD3">
            <w:pPr>
              <w:rPr>
                <w:rFonts w:ascii="Calibri" w:hAnsi="Calibri" w:cs="Calibri"/>
                <w:b/>
                <w:bCs/>
                <w:color w:val="000000"/>
              </w:rPr>
            </w:pPr>
            <w:r w:rsidRPr="00C80175">
              <w:rPr>
                <w:rFonts w:ascii="Calibri" w:hAnsi="Calibri" w:cs="Calibri"/>
                <w:b/>
                <w:bCs/>
                <w:color w:val="000000"/>
              </w:rPr>
              <w:t>4.2.9.1.</w:t>
            </w:r>
          </w:p>
        </w:tc>
        <w:tc>
          <w:tcPr>
            <w:tcW w:w="4678" w:type="dxa"/>
          </w:tcPr>
          <w:p w14:paraId="03454028" w14:textId="552A0E6A" w:rsidR="00C80175" w:rsidRPr="00C80175" w:rsidRDefault="00C80175" w:rsidP="00C80175">
            <w:pPr>
              <w:spacing w:before="0" w:after="0"/>
              <w:rPr>
                <w:rFonts w:ascii="Calibri" w:hAnsi="Calibri" w:cs="Calibri"/>
                <w:snapToGrid/>
                <w:color w:val="000000"/>
                <w:lang w:val="tr-TR" w:eastAsia="tr-TR"/>
              </w:rPr>
            </w:pPr>
            <w:r>
              <w:rPr>
                <w:rFonts w:ascii="Calibri" w:hAnsi="Calibri" w:cs="Calibri"/>
                <w:color w:val="000000"/>
              </w:rPr>
              <w:t>The mobile software system prepared by the Contractor shall be used free of charge in the warranty period.</w:t>
            </w:r>
          </w:p>
        </w:tc>
        <w:tc>
          <w:tcPr>
            <w:tcW w:w="4250" w:type="dxa"/>
            <w:gridSpan w:val="2"/>
            <w:vAlign w:val="center"/>
          </w:tcPr>
          <w:p w14:paraId="12BAEA11"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27B2561C"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7F9E4909"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A106841" w14:textId="77777777" w:rsidTr="00C80175">
        <w:trPr>
          <w:cantSplit/>
          <w:trHeight w:val="480"/>
        </w:trPr>
        <w:tc>
          <w:tcPr>
            <w:tcW w:w="963" w:type="dxa"/>
          </w:tcPr>
          <w:p w14:paraId="56B76E03" w14:textId="0BDE2412" w:rsidR="00C80175" w:rsidRPr="00C80175" w:rsidRDefault="00C80175" w:rsidP="00C80175">
            <w:pPr>
              <w:spacing w:before="0" w:after="0"/>
              <w:rPr>
                <w:rFonts w:ascii="Calibri" w:hAnsi="Calibri" w:cs="Calibri"/>
                <w:b/>
                <w:bCs/>
                <w:snapToGrid/>
                <w:color w:val="000000"/>
                <w:lang w:val="tr-TR" w:eastAsia="tr-TR"/>
              </w:rPr>
            </w:pPr>
            <w:r>
              <w:rPr>
                <w:rFonts w:ascii="Calibri" w:hAnsi="Calibri" w:cs="Calibri"/>
                <w:b/>
                <w:bCs/>
                <w:color w:val="000000"/>
              </w:rPr>
              <w:t xml:space="preserve">4.2.9.2. </w:t>
            </w:r>
          </w:p>
        </w:tc>
        <w:tc>
          <w:tcPr>
            <w:tcW w:w="4678" w:type="dxa"/>
          </w:tcPr>
          <w:p w14:paraId="28C88C22" w14:textId="77777777" w:rsidR="00C80175" w:rsidRDefault="00C80175" w:rsidP="00C80175">
            <w:pPr>
              <w:spacing w:before="0" w:after="0"/>
              <w:rPr>
                <w:rFonts w:ascii="Calibri" w:hAnsi="Calibri" w:cs="Calibri"/>
                <w:snapToGrid/>
                <w:color w:val="000000"/>
                <w:lang w:val="tr-TR" w:eastAsia="tr-TR"/>
              </w:rPr>
            </w:pPr>
            <w:r>
              <w:rPr>
                <w:rFonts w:ascii="Calibri" w:hAnsi="Calibri" w:cs="Calibri"/>
                <w:color w:val="000000"/>
              </w:rPr>
              <w:t>The contractor has the right to make any changes in the mobile software.</w:t>
            </w:r>
          </w:p>
          <w:p w14:paraId="5604446D" w14:textId="77777777" w:rsidR="00C80175" w:rsidRPr="00EA7DD3" w:rsidRDefault="00C80175" w:rsidP="00EA7DD3">
            <w:pPr>
              <w:rPr>
                <w:rFonts w:ascii="Calibri" w:hAnsi="Calibri" w:cs="Calibri"/>
                <w:b/>
                <w:bCs/>
              </w:rPr>
            </w:pPr>
          </w:p>
        </w:tc>
        <w:tc>
          <w:tcPr>
            <w:tcW w:w="4250" w:type="dxa"/>
            <w:gridSpan w:val="2"/>
            <w:vAlign w:val="center"/>
          </w:tcPr>
          <w:p w14:paraId="7CC1F38B"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37A9158E"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CACBE60"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F7800C2" w14:textId="77777777" w:rsidTr="00C80175">
        <w:trPr>
          <w:cantSplit/>
          <w:trHeight w:val="555"/>
        </w:trPr>
        <w:tc>
          <w:tcPr>
            <w:tcW w:w="963" w:type="dxa"/>
          </w:tcPr>
          <w:p w14:paraId="6A4D497F" w14:textId="3BC860EA" w:rsidR="00C80175" w:rsidRDefault="00C80175" w:rsidP="00EA7DD3">
            <w:pPr>
              <w:rPr>
                <w:rFonts w:ascii="Calibri" w:hAnsi="Calibri" w:cs="Calibri"/>
                <w:b/>
                <w:bCs/>
                <w:color w:val="000000"/>
              </w:rPr>
            </w:pPr>
            <w:r w:rsidRPr="001D54DE">
              <w:rPr>
                <w:rFonts w:ascii="Times New Roman" w:hAnsi="Times New Roman"/>
                <w:b/>
                <w:sz w:val="22"/>
                <w:szCs w:val="22"/>
                <w:lang w:val="en-US"/>
              </w:rPr>
              <w:lastRenderedPageBreak/>
              <w:t>5.</w:t>
            </w:r>
          </w:p>
        </w:tc>
        <w:tc>
          <w:tcPr>
            <w:tcW w:w="4678" w:type="dxa"/>
          </w:tcPr>
          <w:p w14:paraId="320989E5" w14:textId="174B3B18" w:rsidR="00C80175" w:rsidRPr="00EA7DD3" w:rsidRDefault="00C80175" w:rsidP="00EA7DD3">
            <w:pPr>
              <w:rPr>
                <w:rFonts w:ascii="Calibri" w:hAnsi="Calibri" w:cs="Calibri"/>
                <w:b/>
                <w:bCs/>
              </w:rPr>
            </w:pPr>
            <w:r w:rsidRPr="001D54DE">
              <w:rPr>
                <w:rFonts w:ascii="Times New Roman" w:hAnsi="Times New Roman"/>
                <w:b/>
                <w:color w:val="0E0C0F"/>
                <w:w w:val="105"/>
                <w:sz w:val="22"/>
                <w:szCs w:val="22"/>
                <w:lang w:val="en-US"/>
              </w:rPr>
              <w:t>TRAINING</w:t>
            </w:r>
          </w:p>
        </w:tc>
        <w:tc>
          <w:tcPr>
            <w:tcW w:w="4250" w:type="dxa"/>
            <w:gridSpan w:val="2"/>
            <w:vAlign w:val="center"/>
          </w:tcPr>
          <w:p w14:paraId="32FBDA3A"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02EFBA37"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41C78CF9"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25608AB" w14:textId="77777777" w:rsidTr="00C80175">
        <w:trPr>
          <w:cantSplit/>
          <w:trHeight w:val="485"/>
        </w:trPr>
        <w:tc>
          <w:tcPr>
            <w:tcW w:w="963" w:type="dxa"/>
          </w:tcPr>
          <w:p w14:paraId="460E8068" w14:textId="35B175C9" w:rsidR="00C80175" w:rsidRDefault="00C80175" w:rsidP="00EA7DD3">
            <w:pPr>
              <w:rPr>
                <w:rFonts w:ascii="Calibri" w:hAnsi="Calibri" w:cs="Calibri"/>
                <w:b/>
                <w:bCs/>
                <w:color w:val="000000"/>
              </w:rPr>
            </w:pPr>
            <w:r w:rsidRPr="001D54DE">
              <w:rPr>
                <w:rFonts w:ascii="Times New Roman" w:hAnsi="Times New Roman"/>
                <w:b/>
                <w:sz w:val="22"/>
                <w:szCs w:val="22"/>
                <w:lang w:val="en-US"/>
              </w:rPr>
              <w:t>5.1.</w:t>
            </w:r>
          </w:p>
        </w:tc>
        <w:tc>
          <w:tcPr>
            <w:tcW w:w="4678" w:type="dxa"/>
          </w:tcPr>
          <w:p w14:paraId="3560E8F4" w14:textId="356A0123" w:rsidR="00C80175" w:rsidRPr="00C80175" w:rsidRDefault="00C80175" w:rsidP="00C80175">
            <w:pPr>
              <w:pStyle w:val="GvdeMetni"/>
              <w:kinsoku w:val="0"/>
              <w:overflowPunct w:val="0"/>
              <w:spacing w:before="0" w:after="0"/>
              <w:jc w:val="both"/>
              <w:rPr>
                <w:rFonts w:ascii="Times New Roman" w:hAnsi="Times New Roman"/>
                <w:b/>
                <w:color w:val="0E0C0F"/>
                <w:w w:val="105"/>
                <w:sz w:val="22"/>
                <w:szCs w:val="22"/>
                <w:lang w:val="en-US"/>
              </w:rPr>
            </w:pPr>
            <w:r w:rsidRPr="00C80175">
              <w:rPr>
                <w:rFonts w:ascii="Times New Roman" w:hAnsi="Times New Roman"/>
                <w:b/>
                <w:color w:val="0E0C0F"/>
                <w:w w:val="105"/>
                <w:sz w:val="22"/>
                <w:szCs w:val="22"/>
                <w:lang w:val="en-US"/>
              </w:rPr>
              <w:t>TECHNICAL</w:t>
            </w:r>
            <w:r>
              <w:rPr>
                <w:rFonts w:ascii="Times New Roman" w:hAnsi="Times New Roman"/>
                <w:b/>
                <w:color w:val="0E0C0F"/>
                <w:w w:val="105"/>
                <w:sz w:val="22"/>
                <w:szCs w:val="22"/>
                <w:lang w:val="en-US"/>
              </w:rPr>
              <w:t xml:space="preserve"> </w:t>
            </w:r>
            <w:r w:rsidRPr="00C80175">
              <w:rPr>
                <w:rFonts w:ascii="Times New Roman" w:hAnsi="Times New Roman"/>
                <w:b/>
                <w:color w:val="0E0C0F"/>
                <w:w w:val="105"/>
                <w:sz w:val="22"/>
                <w:szCs w:val="22"/>
                <w:lang w:val="en-US"/>
              </w:rPr>
              <w:t>EDUCATION</w:t>
            </w:r>
            <w:r w:rsidRPr="00C80175">
              <w:rPr>
                <w:rFonts w:ascii="Times New Roman" w:hAnsi="Times New Roman"/>
                <w:b/>
                <w:bCs/>
                <w:color w:val="0E0C0F"/>
                <w:w w:val="105"/>
                <w:sz w:val="22"/>
                <w:szCs w:val="22"/>
                <w:lang w:val="en-US"/>
              </w:rPr>
              <w:t xml:space="preserve"> </w:t>
            </w:r>
          </w:p>
        </w:tc>
        <w:tc>
          <w:tcPr>
            <w:tcW w:w="4250" w:type="dxa"/>
            <w:gridSpan w:val="2"/>
            <w:vAlign w:val="center"/>
          </w:tcPr>
          <w:p w14:paraId="61D5A3F1"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5BFF4371"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ACB3FA8"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D3EE5A7" w14:textId="77777777" w:rsidTr="00C80175">
        <w:trPr>
          <w:cantSplit/>
          <w:trHeight w:val="1005"/>
        </w:trPr>
        <w:tc>
          <w:tcPr>
            <w:tcW w:w="963" w:type="dxa"/>
          </w:tcPr>
          <w:p w14:paraId="15F4D2A3" w14:textId="6C2E27C9" w:rsidR="00C80175" w:rsidRPr="001D54DE" w:rsidRDefault="00C80175" w:rsidP="00EA7DD3">
            <w:pPr>
              <w:rPr>
                <w:rFonts w:ascii="Times New Roman" w:hAnsi="Times New Roman"/>
                <w:b/>
                <w:sz w:val="22"/>
                <w:szCs w:val="22"/>
                <w:lang w:val="en-US"/>
              </w:rPr>
            </w:pPr>
            <w:r w:rsidRPr="00C80175">
              <w:rPr>
                <w:rFonts w:ascii="Times New Roman" w:hAnsi="Times New Roman"/>
                <w:b/>
                <w:sz w:val="22"/>
                <w:szCs w:val="22"/>
                <w:lang w:val="en-US"/>
              </w:rPr>
              <w:t>5.1.1</w:t>
            </w:r>
          </w:p>
        </w:tc>
        <w:tc>
          <w:tcPr>
            <w:tcW w:w="4678" w:type="dxa"/>
          </w:tcPr>
          <w:p w14:paraId="6C416897" w14:textId="386EC4BE" w:rsidR="00C80175" w:rsidRPr="001307A6" w:rsidRDefault="00C80175" w:rsidP="001307A6">
            <w:pPr>
              <w:spacing w:before="0" w:after="0"/>
              <w:rPr>
                <w:rFonts w:ascii="Calibri" w:hAnsi="Calibri" w:cs="Calibri"/>
                <w:snapToGrid/>
                <w:color w:val="000000"/>
                <w:lang w:val="tr-TR" w:eastAsia="tr-TR"/>
              </w:rPr>
            </w:pPr>
            <w:r>
              <w:rPr>
                <w:rFonts w:ascii="Calibri" w:hAnsi="Calibri" w:cs="Calibri"/>
                <w:color w:val="000000"/>
              </w:rPr>
              <w:t>The project firm will give the technical training of all materials to the related institution within the period approved by the Contracting Entity.</w:t>
            </w:r>
          </w:p>
        </w:tc>
        <w:tc>
          <w:tcPr>
            <w:tcW w:w="4250" w:type="dxa"/>
            <w:gridSpan w:val="2"/>
            <w:vAlign w:val="center"/>
          </w:tcPr>
          <w:p w14:paraId="24565D99"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20516A0F"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E5E931E"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04D31CDE" w14:textId="77777777" w:rsidTr="0096604D">
        <w:trPr>
          <w:cantSplit/>
          <w:trHeight w:val="525"/>
        </w:trPr>
        <w:tc>
          <w:tcPr>
            <w:tcW w:w="963" w:type="dxa"/>
          </w:tcPr>
          <w:p w14:paraId="24341452" w14:textId="20E74EB9" w:rsidR="00C80175" w:rsidRDefault="00C80175" w:rsidP="00EA7DD3">
            <w:pPr>
              <w:rPr>
                <w:rFonts w:ascii="Calibri" w:hAnsi="Calibri" w:cs="Calibri"/>
                <w:b/>
                <w:bCs/>
                <w:color w:val="000000"/>
              </w:rPr>
            </w:pPr>
            <w:r w:rsidRPr="001D54DE">
              <w:rPr>
                <w:rFonts w:ascii="Times New Roman" w:hAnsi="Times New Roman"/>
                <w:b/>
                <w:sz w:val="22"/>
                <w:szCs w:val="22"/>
                <w:lang w:val="en-US"/>
              </w:rPr>
              <w:t>5.2.</w:t>
            </w:r>
          </w:p>
        </w:tc>
        <w:tc>
          <w:tcPr>
            <w:tcW w:w="4678" w:type="dxa"/>
          </w:tcPr>
          <w:p w14:paraId="7CFC4D66" w14:textId="0CD75311" w:rsidR="00C80175" w:rsidRPr="00EA7DD3" w:rsidRDefault="00C80175" w:rsidP="00EA7DD3">
            <w:pPr>
              <w:rPr>
                <w:rFonts w:ascii="Calibri" w:hAnsi="Calibri" w:cs="Calibri"/>
                <w:b/>
                <w:bCs/>
              </w:rPr>
            </w:pPr>
            <w:r w:rsidRPr="00C80175">
              <w:rPr>
                <w:rFonts w:ascii="Times New Roman" w:hAnsi="Times New Roman"/>
                <w:b/>
                <w:color w:val="0E0C0F"/>
                <w:w w:val="105"/>
                <w:sz w:val="22"/>
                <w:szCs w:val="22"/>
                <w:lang w:val="en-US"/>
              </w:rPr>
              <w:t>5.2. TERMINAL SOFTWARE</w:t>
            </w:r>
            <w:r>
              <w:rPr>
                <w:rFonts w:ascii="Times New Roman" w:hAnsi="Times New Roman"/>
                <w:b/>
                <w:color w:val="0E0C0F"/>
                <w:w w:val="105"/>
                <w:sz w:val="22"/>
                <w:szCs w:val="22"/>
                <w:lang w:val="en-US"/>
              </w:rPr>
              <w:t xml:space="preserve"> </w:t>
            </w:r>
            <w:r w:rsidRPr="00C80175">
              <w:rPr>
                <w:rFonts w:ascii="Times New Roman" w:hAnsi="Times New Roman"/>
                <w:b/>
                <w:color w:val="0E0C0F"/>
                <w:w w:val="105"/>
                <w:sz w:val="22"/>
                <w:szCs w:val="22"/>
                <w:lang w:val="en-US"/>
              </w:rPr>
              <w:t>EDUCATION</w:t>
            </w:r>
            <w:r w:rsidRPr="00C80175">
              <w:rPr>
                <w:rFonts w:ascii="Times New Roman" w:hAnsi="Times New Roman"/>
                <w:b/>
                <w:color w:val="0E0C0F"/>
                <w:w w:val="105"/>
                <w:sz w:val="22"/>
                <w:szCs w:val="22"/>
                <w:lang w:val="en-US"/>
              </w:rPr>
              <w:t xml:space="preserve"> </w:t>
            </w:r>
            <w:r>
              <w:rPr>
                <w:rFonts w:ascii="Times New Roman" w:hAnsi="Times New Roman"/>
                <w:b/>
                <w:color w:val="0E0C0F"/>
                <w:w w:val="105"/>
                <w:sz w:val="22"/>
                <w:szCs w:val="22"/>
                <w:lang w:val="en-US"/>
              </w:rPr>
              <w:t xml:space="preserve"> </w:t>
            </w:r>
          </w:p>
        </w:tc>
        <w:tc>
          <w:tcPr>
            <w:tcW w:w="4250" w:type="dxa"/>
            <w:gridSpan w:val="2"/>
            <w:vAlign w:val="center"/>
          </w:tcPr>
          <w:p w14:paraId="76324A6C"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025E018E"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B6E62D9"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6E0B9235" w14:textId="77777777" w:rsidTr="00C80175">
        <w:trPr>
          <w:cantSplit/>
          <w:trHeight w:val="900"/>
        </w:trPr>
        <w:tc>
          <w:tcPr>
            <w:tcW w:w="963" w:type="dxa"/>
          </w:tcPr>
          <w:p w14:paraId="03BE80D8" w14:textId="397D1F05" w:rsidR="00C80175" w:rsidRDefault="00C80175" w:rsidP="00B05B31">
            <w:pPr>
              <w:spacing w:before="0" w:after="0"/>
              <w:rPr>
                <w:rFonts w:ascii="Times New Roman" w:hAnsi="Times New Roman"/>
                <w:b/>
                <w:sz w:val="22"/>
                <w:szCs w:val="22"/>
                <w:lang w:val="en-US"/>
              </w:rPr>
            </w:pPr>
            <w:r w:rsidRPr="00C80175">
              <w:rPr>
                <w:rFonts w:ascii="Times New Roman" w:hAnsi="Times New Roman"/>
                <w:b/>
                <w:sz w:val="22"/>
                <w:szCs w:val="22"/>
                <w:lang w:val="en-US"/>
              </w:rPr>
              <w:t>5.2.1.</w:t>
            </w:r>
          </w:p>
        </w:tc>
        <w:tc>
          <w:tcPr>
            <w:tcW w:w="4678" w:type="dxa"/>
          </w:tcPr>
          <w:p w14:paraId="62A77EB8"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The project firm will provide terminal software training to therelevant institution within the period approved by the Administration.</w:t>
            </w:r>
          </w:p>
          <w:p w14:paraId="3E61911F" w14:textId="101BD4A4" w:rsidR="00C80175" w:rsidRDefault="00C80175" w:rsidP="0096604D">
            <w:pPr>
              <w:spacing w:before="0" w:after="0"/>
              <w:jc w:val="both"/>
              <w:rPr>
                <w:rFonts w:ascii="Calibri" w:hAnsi="Calibri" w:cs="Calibri"/>
                <w:color w:val="000000"/>
              </w:rPr>
            </w:pPr>
          </w:p>
        </w:tc>
        <w:tc>
          <w:tcPr>
            <w:tcW w:w="4250" w:type="dxa"/>
            <w:gridSpan w:val="2"/>
            <w:vAlign w:val="center"/>
          </w:tcPr>
          <w:p w14:paraId="40092402"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39B74116"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4648B319"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1DC8EE0" w14:textId="77777777" w:rsidTr="00C80175">
        <w:trPr>
          <w:cantSplit/>
          <w:trHeight w:val="540"/>
        </w:trPr>
        <w:tc>
          <w:tcPr>
            <w:tcW w:w="963" w:type="dxa"/>
          </w:tcPr>
          <w:p w14:paraId="3A7A1D01" w14:textId="0EA88971" w:rsidR="00C80175" w:rsidRPr="00C80175" w:rsidRDefault="00C80175" w:rsidP="00B05B31">
            <w:pPr>
              <w:spacing w:before="0" w:after="0"/>
              <w:rPr>
                <w:rFonts w:ascii="Times New Roman" w:hAnsi="Times New Roman"/>
                <w:b/>
                <w:sz w:val="22"/>
                <w:szCs w:val="22"/>
                <w:lang w:val="en-US"/>
              </w:rPr>
            </w:pPr>
            <w:r w:rsidRPr="00C80175">
              <w:rPr>
                <w:rFonts w:ascii="Times New Roman" w:hAnsi="Times New Roman"/>
                <w:b/>
                <w:sz w:val="22"/>
                <w:szCs w:val="22"/>
                <w:lang w:val="en-US"/>
              </w:rPr>
              <w:t xml:space="preserve">5.3. </w:t>
            </w:r>
            <w:r>
              <w:rPr>
                <w:rFonts w:ascii="Times New Roman" w:hAnsi="Times New Roman"/>
                <w:b/>
                <w:sz w:val="22"/>
                <w:szCs w:val="22"/>
                <w:lang w:val="en-US"/>
              </w:rPr>
              <w:t xml:space="preserve"> </w:t>
            </w:r>
          </w:p>
        </w:tc>
        <w:tc>
          <w:tcPr>
            <w:tcW w:w="4678" w:type="dxa"/>
          </w:tcPr>
          <w:p w14:paraId="79B77A23" w14:textId="72AD6B0C" w:rsidR="00C80175" w:rsidRDefault="00C80175" w:rsidP="0096604D">
            <w:pPr>
              <w:spacing w:before="0" w:after="0"/>
              <w:jc w:val="both"/>
              <w:rPr>
                <w:rFonts w:ascii="Calibri" w:hAnsi="Calibri" w:cs="Calibri"/>
                <w:color w:val="000000"/>
              </w:rPr>
            </w:pPr>
            <w:r w:rsidRPr="00C80175">
              <w:rPr>
                <w:rFonts w:ascii="Times New Roman" w:hAnsi="Times New Roman"/>
                <w:b/>
                <w:sz w:val="22"/>
                <w:szCs w:val="22"/>
                <w:lang w:val="en-US"/>
              </w:rPr>
              <w:t>MANAGEMENT SOFTWARE</w:t>
            </w:r>
          </w:p>
        </w:tc>
        <w:tc>
          <w:tcPr>
            <w:tcW w:w="4250" w:type="dxa"/>
            <w:gridSpan w:val="2"/>
            <w:vAlign w:val="center"/>
          </w:tcPr>
          <w:p w14:paraId="0ED59B8F"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33BD86C1"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08E770BC"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68EE7EA5" w14:textId="77777777" w:rsidTr="00C80175">
        <w:trPr>
          <w:cantSplit/>
          <w:trHeight w:val="345"/>
        </w:trPr>
        <w:tc>
          <w:tcPr>
            <w:tcW w:w="963" w:type="dxa"/>
          </w:tcPr>
          <w:p w14:paraId="71AEA64F" w14:textId="4FBC52A4" w:rsidR="00C80175" w:rsidRPr="00C80175" w:rsidRDefault="00C80175" w:rsidP="00B05B31">
            <w:pPr>
              <w:spacing w:before="0" w:after="0"/>
              <w:rPr>
                <w:rFonts w:ascii="Times New Roman" w:hAnsi="Times New Roman"/>
                <w:b/>
                <w:sz w:val="22"/>
                <w:szCs w:val="22"/>
                <w:lang w:val="en-US"/>
              </w:rPr>
            </w:pPr>
            <w:r w:rsidRPr="00C80175">
              <w:rPr>
                <w:rFonts w:ascii="Times New Roman" w:hAnsi="Times New Roman"/>
                <w:b/>
                <w:sz w:val="22"/>
                <w:szCs w:val="22"/>
                <w:lang w:val="en-US"/>
              </w:rPr>
              <w:t>5.3.1.</w:t>
            </w:r>
          </w:p>
        </w:tc>
        <w:tc>
          <w:tcPr>
            <w:tcW w:w="4678" w:type="dxa"/>
          </w:tcPr>
          <w:p w14:paraId="383464F9"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The project firm will provide the management software training to the persons determined by the institution managers to the related institution within the period approved by the Administration.</w:t>
            </w:r>
          </w:p>
          <w:p w14:paraId="542F1038" w14:textId="77777777" w:rsidR="00C80175" w:rsidRDefault="00C80175" w:rsidP="0096604D">
            <w:pPr>
              <w:spacing w:before="0" w:after="0"/>
              <w:jc w:val="both"/>
              <w:rPr>
                <w:rFonts w:ascii="Calibri" w:hAnsi="Calibri" w:cs="Calibri"/>
                <w:color w:val="000000"/>
              </w:rPr>
            </w:pPr>
          </w:p>
        </w:tc>
        <w:tc>
          <w:tcPr>
            <w:tcW w:w="4250" w:type="dxa"/>
            <w:gridSpan w:val="2"/>
            <w:vAlign w:val="center"/>
          </w:tcPr>
          <w:p w14:paraId="2C8E275C"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6488C74A"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E525E09"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72EEC654" w14:textId="77777777" w:rsidTr="00C80175">
        <w:trPr>
          <w:cantSplit/>
          <w:trHeight w:val="278"/>
        </w:trPr>
        <w:tc>
          <w:tcPr>
            <w:tcW w:w="963" w:type="dxa"/>
          </w:tcPr>
          <w:p w14:paraId="60FE9336" w14:textId="2B061211" w:rsidR="00C80175" w:rsidRPr="001D54DE" w:rsidRDefault="00C80175" w:rsidP="00D66B5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6.</w:t>
            </w:r>
          </w:p>
        </w:tc>
        <w:tc>
          <w:tcPr>
            <w:tcW w:w="4678" w:type="dxa"/>
          </w:tcPr>
          <w:p w14:paraId="67033BB7" w14:textId="77777777" w:rsidR="00C80175" w:rsidRPr="001D54DE" w:rsidRDefault="00C80175" w:rsidP="00D66B5F">
            <w:pPr>
              <w:pStyle w:val="GvdeMetni"/>
              <w:kinsoku w:val="0"/>
              <w:overflowPunct w:val="0"/>
              <w:spacing w:before="0" w:after="0"/>
              <w:jc w:val="both"/>
              <w:rPr>
                <w:rFonts w:ascii="Times New Roman" w:hAnsi="Times New Roman"/>
                <w:b/>
                <w:color w:val="0E0C0F"/>
                <w:w w:val="105"/>
                <w:sz w:val="22"/>
                <w:szCs w:val="22"/>
                <w:lang w:val="en-US"/>
              </w:rPr>
            </w:pPr>
            <w:r w:rsidRPr="001D54DE">
              <w:rPr>
                <w:rFonts w:ascii="Times New Roman" w:hAnsi="Times New Roman"/>
                <w:b/>
                <w:color w:val="0E0C0F"/>
                <w:w w:val="105"/>
                <w:sz w:val="22"/>
                <w:szCs w:val="22"/>
                <w:lang w:val="en-US"/>
              </w:rPr>
              <w:t>ANALYSIS AND STUDY</w:t>
            </w:r>
          </w:p>
          <w:p w14:paraId="21626067" w14:textId="22EFDD23" w:rsidR="00C80175" w:rsidRPr="001D54DE" w:rsidRDefault="00C80175" w:rsidP="00D66B5F">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56190477"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18CD3A26"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143C9362"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08AA2C6F" w14:textId="77777777" w:rsidTr="00C80175">
        <w:trPr>
          <w:cantSplit/>
          <w:trHeight w:val="1290"/>
        </w:trPr>
        <w:tc>
          <w:tcPr>
            <w:tcW w:w="963" w:type="dxa"/>
          </w:tcPr>
          <w:p w14:paraId="0FE0E956" w14:textId="22E2A8F8" w:rsidR="00C80175" w:rsidRPr="001D54DE" w:rsidRDefault="00C80175" w:rsidP="00D66B5F">
            <w:pPr>
              <w:spacing w:before="0" w:after="0"/>
              <w:jc w:val="center"/>
              <w:rPr>
                <w:rFonts w:ascii="Times New Roman" w:hAnsi="Times New Roman"/>
                <w:b/>
                <w:sz w:val="22"/>
                <w:szCs w:val="22"/>
                <w:lang w:val="en-US"/>
              </w:rPr>
            </w:pPr>
            <w:r w:rsidRPr="00C80175">
              <w:rPr>
                <w:rFonts w:ascii="Times New Roman" w:hAnsi="Times New Roman"/>
                <w:b/>
                <w:sz w:val="22"/>
                <w:szCs w:val="22"/>
                <w:lang w:val="en-US"/>
              </w:rPr>
              <w:t>6.1.1.</w:t>
            </w:r>
          </w:p>
        </w:tc>
        <w:tc>
          <w:tcPr>
            <w:tcW w:w="4678" w:type="dxa"/>
          </w:tcPr>
          <w:p w14:paraId="619E2B20"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The contractor is obliged to carry out analysis work from the projectarea. This analysis will be a guide to the development of the project or the establishment of a transport network.</w:t>
            </w:r>
          </w:p>
          <w:p w14:paraId="42643E0A" w14:textId="5EABB6C4" w:rsidR="00C80175" w:rsidRPr="001D54DE" w:rsidRDefault="00C80175" w:rsidP="00C80175">
            <w:pPr>
              <w:pStyle w:val="GvdeMetni"/>
              <w:kinsoku w:val="0"/>
              <w:overflowPunct w:val="0"/>
              <w:spacing w:before="0" w:after="0"/>
              <w:jc w:val="both"/>
              <w:rPr>
                <w:rFonts w:ascii="Times New Roman" w:hAnsi="Times New Roman"/>
                <w:b/>
                <w:color w:val="0E0C0F"/>
                <w:w w:val="105"/>
                <w:sz w:val="22"/>
                <w:szCs w:val="22"/>
                <w:lang w:val="en-US"/>
              </w:rPr>
            </w:pPr>
          </w:p>
        </w:tc>
        <w:tc>
          <w:tcPr>
            <w:tcW w:w="4250" w:type="dxa"/>
            <w:gridSpan w:val="2"/>
            <w:vAlign w:val="center"/>
          </w:tcPr>
          <w:p w14:paraId="1AACEF82"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776D1AF3"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2FAFDC7B"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D58D0D9" w14:textId="77777777" w:rsidTr="00B57D67">
        <w:trPr>
          <w:cantSplit/>
          <w:trHeight w:val="657"/>
        </w:trPr>
        <w:tc>
          <w:tcPr>
            <w:tcW w:w="963" w:type="dxa"/>
          </w:tcPr>
          <w:p w14:paraId="3614753B" w14:textId="77777777" w:rsidR="00C80175" w:rsidRDefault="00C80175" w:rsidP="00C80175">
            <w:pPr>
              <w:spacing w:before="0" w:after="0"/>
              <w:jc w:val="center"/>
              <w:rPr>
                <w:rFonts w:ascii="Calibri" w:hAnsi="Calibri" w:cs="Calibri"/>
                <w:b/>
                <w:bCs/>
                <w:snapToGrid/>
                <w:color w:val="000000"/>
                <w:lang w:val="tr-TR" w:eastAsia="tr-TR"/>
              </w:rPr>
            </w:pPr>
            <w:r>
              <w:rPr>
                <w:rFonts w:ascii="Calibri" w:hAnsi="Calibri" w:cs="Calibri"/>
                <w:b/>
                <w:bCs/>
                <w:color w:val="000000"/>
              </w:rPr>
              <w:t>6.1.2.</w:t>
            </w:r>
          </w:p>
          <w:p w14:paraId="0A2537A7" w14:textId="77777777" w:rsidR="00C80175" w:rsidRPr="00C80175" w:rsidRDefault="00C80175" w:rsidP="00D66B5F">
            <w:pPr>
              <w:spacing w:before="0" w:after="0"/>
              <w:jc w:val="center"/>
              <w:rPr>
                <w:rFonts w:ascii="Times New Roman" w:hAnsi="Times New Roman"/>
                <w:b/>
                <w:sz w:val="22"/>
                <w:szCs w:val="22"/>
                <w:lang w:val="en-US"/>
              </w:rPr>
            </w:pPr>
          </w:p>
        </w:tc>
        <w:tc>
          <w:tcPr>
            <w:tcW w:w="4678" w:type="dxa"/>
          </w:tcPr>
          <w:p w14:paraId="082F8814"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The contractor will ensure that problems, deficiencies and faults in the existing structure are identified.</w:t>
            </w:r>
          </w:p>
          <w:p w14:paraId="6ACACCE3" w14:textId="77777777" w:rsidR="00C80175" w:rsidRDefault="00C80175" w:rsidP="00C80175">
            <w:pPr>
              <w:spacing w:before="0" w:after="0"/>
              <w:jc w:val="both"/>
              <w:rPr>
                <w:rFonts w:ascii="Calibri" w:hAnsi="Calibri" w:cs="Calibri"/>
                <w:color w:val="000000"/>
              </w:rPr>
            </w:pPr>
          </w:p>
          <w:p w14:paraId="7486CD32" w14:textId="77777777" w:rsidR="00C80175" w:rsidRDefault="00C80175" w:rsidP="00C80175">
            <w:pPr>
              <w:spacing w:before="0" w:after="0"/>
              <w:jc w:val="both"/>
              <w:rPr>
                <w:rFonts w:ascii="Calibri" w:hAnsi="Calibri" w:cs="Calibri"/>
                <w:color w:val="000000"/>
              </w:rPr>
            </w:pPr>
          </w:p>
          <w:p w14:paraId="50D4C8A0" w14:textId="2BAF0606" w:rsidR="00B57D67" w:rsidRDefault="00B57D67" w:rsidP="00C80175">
            <w:pPr>
              <w:spacing w:before="0" w:after="0"/>
              <w:jc w:val="both"/>
              <w:rPr>
                <w:rFonts w:ascii="Calibri" w:hAnsi="Calibri" w:cs="Calibri"/>
                <w:color w:val="000000"/>
              </w:rPr>
            </w:pPr>
          </w:p>
        </w:tc>
        <w:tc>
          <w:tcPr>
            <w:tcW w:w="4250" w:type="dxa"/>
            <w:gridSpan w:val="2"/>
            <w:vAlign w:val="center"/>
          </w:tcPr>
          <w:p w14:paraId="0E217C7E"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35B1A37F"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7ADA220A"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6445D7F" w14:textId="77777777" w:rsidTr="00D66B5F">
        <w:trPr>
          <w:cantSplit/>
          <w:trHeight w:val="62"/>
        </w:trPr>
        <w:tc>
          <w:tcPr>
            <w:tcW w:w="963" w:type="dxa"/>
          </w:tcPr>
          <w:p w14:paraId="6015DC26" w14:textId="43B2DD8C" w:rsidR="00C80175" w:rsidRPr="001D54DE" w:rsidRDefault="00C80175" w:rsidP="00D66B5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lastRenderedPageBreak/>
              <w:t xml:space="preserve">7. </w:t>
            </w:r>
          </w:p>
        </w:tc>
        <w:tc>
          <w:tcPr>
            <w:tcW w:w="4678" w:type="dxa"/>
          </w:tcPr>
          <w:p w14:paraId="41AB982A" w14:textId="3FEA1023" w:rsidR="00C80175" w:rsidRPr="001D54DE" w:rsidRDefault="00C80175" w:rsidP="00D66B5F">
            <w:pPr>
              <w:pStyle w:val="GvdeMetni"/>
              <w:kinsoku w:val="0"/>
              <w:overflowPunct w:val="0"/>
              <w:spacing w:before="0" w:after="0"/>
              <w:jc w:val="both"/>
              <w:rPr>
                <w:rFonts w:ascii="Times New Roman" w:hAnsi="Times New Roman"/>
                <w:b/>
                <w:bCs/>
                <w:color w:val="0E0C0F"/>
                <w:w w:val="105"/>
                <w:sz w:val="22"/>
                <w:szCs w:val="22"/>
                <w:lang w:val="en-US"/>
              </w:rPr>
            </w:pPr>
            <w:r w:rsidRPr="001D54DE">
              <w:rPr>
                <w:rFonts w:ascii="Times New Roman" w:hAnsi="Times New Roman"/>
                <w:b/>
                <w:color w:val="0E0C0F"/>
                <w:w w:val="105"/>
                <w:sz w:val="22"/>
                <w:szCs w:val="22"/>
                <w:lang w:val="en-US"/>
              </w:rPr>
              <w:t>GENRAL CONDITIONS</w:t>
            </w:r>
          </w:p>
        </w:tc>
        <w:tc>
          <w:tcPr>
            <w:tcW w:w="4250" w:type="dxa"/>
            <w:gridSpan w:val="2"/>
            <w:vAlign w:val="center"/>
          </w:tcPr>
          <w:p w14:paraId="6EF94E7C"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6D44D2F8"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045E71E7"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59448652" w14:textId="77777777" w:rsidTr="00C80175">
        <w:trPr>
          <w:cantSplit/>
          <w:trHeight w:val="3090"/>
        </w:trPr>
        <w:tc>
          <w:tcPr>
            <w:tcW w:w="963" w:type="dxa"/>
          </w:tcPr>
          <w:p w14:paraId="6AE96A8E" w14:textId="77777777" w:rsidR="00C80175" w:rsidRDefault="00C80175" w:rsidP="00D66B5F">
            <w:pPr>
              <w:spacing w:before="0" w:after="0"/>
              <w:jc w:val="center"/>
              <w:rPr>
                <w:rFonts w:ascii="Times New Roman" w:hAnsi="Times New Roman"/>
                <w:b/>
                <w:sz w:val="22"/>
                <w:szCs w:val="22"/>
                <w:lang w:val="en-US"/>
              </w:rPr>
            </w:pPr>
          </w:p>
          <w:p w14:paraId="63A16AE4" w14:textId="77777777" w:rsidR="00C80175" w:rsidRDefault="00C80175" w:rsidP="00D66B5F">
            <w:pPr>
              <w:spacing w:before="0" w:after="0"/>
              <w:jc w:val="center"/>
              <w:rPr>
                <w:rFonts w:ascii="Times New Roman" w:hAnsi="Times New Roman"/>
                <w:b/>
                <w:sz w:val="22"/>
                <w:szCs w:val="22"/>
                <w:lang w:val="en-US"/>
              </w:rPr>
            </w:pPr>
          </w:p>
          <w:p w14:paraId="7191B720" w14:textId="77777777" w:rsidR="00C80175" w:rsidRDefault="00C80175" w:rsidP="00D66B5F">
            <w:pPr>
              <w:spacing w:before="0" w:after="0"/>
              <w:jc w:val="center"/>
              <w:rPr>
                <w:rFonts w:ascii="Times New Roman" w:hAnsi="Times New Roman"/>
                <w:b/>
                <w:sz w:val="22"/>
                <w:szCs w:val="22"/>
                <w:lang w:val="en-US"/>
              </w:rPr>
            </w:pPr>
          </w:p>
          <w:p w14:paraId="5C157286" w14:textId="77777777" w:rsidR="00C80175" w:rsidRDefault="00C80175" w:rsidP="00D66B5F">
            <w:pPr>
              <w:spacing w:before="0" w:after="0"/>
              <w:jc w:val="center"/>
              <w:rPr>
                <w:rFonts w:ascii="Times New Roman" w:hAnsi="Times New Roman"/>
                <w:b/>
                <w:sz w:val="22"/>
                <w:szCs w:val="22"/>
                <w:lang w:val="en-US"/>
              </w:rPr>
            </w:pPr>
          </w:p>
          <w:p w14:paraId="0C3497EB" w14:textId="77777777" w:rsidR="00C80175" w:rsidRDefault="00C80175" w:rsidP="00D66B5F">
            <w:pPr>
              <w:spacing w:before="0" w:after="0"/>
              <w:jc w:val="center"/>
              <w:rPr>
                <w:rFonts w:ascii="Times New Roman" w:hAnsi="Times New Roman"/>
                <w:b/>
                <w:sz w:val="22"/>
                <w:szCs w:val="22"/>
                <w:lang w:val="en-US"/>
              </w:rPr>
            </w:pPr>
          </w:p>
          <w:p w14:paraId="6BCEA7CE" w14:textId="3DD76B1A" w:rsidR="00C80175" w:rsidRPr="001D54DE" w:rsidRDefault="00C80175" w:rsidP="00D66B5F">
            <w:pPr>
              <w:spacing w:before="0" w:after="0"/>
              <w:jc w:val="center"/>
              <w:rPr>
                <w:rFonts w:ascii="Times New Roman" w:hAnsi="Times New Roman"/>
                <w:b/>
                <w:sz w:val="22"/>
                <w:szCs w:val="22"/>
                <w:lang w:val="en-US"/>
              </w:rPr>
            </w:pPr>
            <w:r w:rsidRPr="001D54DE">
              <w:rPr>
                <w:rFonts w:ascii="Times New Roman" w:hAnsi="Times New Roman"/>
                <w:b/>
                <w:sz w:val="22"/>
                <w:szCs w:val="22"/>
                <w:lang w:val="en-US"/>
              </w:rPr>
              <w:t>7.1.</w:t>
            </w:r>
          </w:p>
        </w:tc>
        <w:tc>
          <w:tcPr>
            <w:tcW w:w="4678" w:type="dxa"/>
          </w:tcPr>
          <w:p w14:paraId="28914D0C" w14:textId="43DED961" w:rsidR="00C80175" w:rsidRPr="001D54DE" w:rsidRDefault="00C80175" w:rsidP="00D66B5F">
            <w:pPr>
              <w:pStyle w:val="GvdeMetni"/>
              <w:kinsoku w:val="0"/>
              <w:overflowPunct w:val="0"/>
              <w:spacing w:before="0" w:after="0"/>
              <w:jc w:val="both"/>
              <w:rPr>
                <w:rFonts w:ascii="Times New Roman" w:hAnsi="Times New Roman"/>
                <w:b/>
                <w:color w:val="0E0C0F"/>
                <w:w w:val="105"/>
                <w:sz w:val="22"/>
                <w:szCs w:val="22"/>
                <w:lang w:val="en-US"/>
              </w:rPr>
            </w:pPr>
            <w:r w:rsidRPr="001D54DE">
              <w:rPr>
                <w:rFonts w:ascii="Times New Roman" w:hAnsi="Times New Roman"/>
                <w:b/>
                <w:color w:val="0E0C0F"/>
                <w:w w:val="105"/>
                <w:sz w:val="22"/>
                <w:szCs w:val="22"/>
                <w:lang w:val="en-US"/>
              </w:rPr>
              <w:t>RESPONSIBILITIES OF THE CONTRACTOR</w:t>
            </w:r>
          </w:p>
          <w:p w14:paraId="0B95CD34"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After the dive, all details of the smart bike rental system to be built will be prepared by the project contractor, before making a contract, the contracting authority must show a station sample. If deemed appropriate by the contracting entity, the contractor is invited to the contract. in addition to the contract with the contract, the detail of the intelligent bicycle rental system will begin to be manufactured in accordance with the contractor contract and annex after the project has been signed.</w:t>
            </w:r>
          </w:p>
          <w:p w14:paraId="72087D13" w14:textId="3D2936F7" w:rsidR="00C80175" w:rsidRPr="001D54DE" w:rsidRDefault="00C80175" w:rsidP="00C80175">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4AB329D4"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56588175"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1C6B3E5F"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7E7E25C" w14:textId="77777777" w:rsidTr="00C80175">
        <w:trPr>
          <w:cantSplit/>
          <w:trHeight w:val="1429"/>
        </w:trPr>
        <w:tc>
          <w:tcPr>
            <w:tcW w:w="963" w:type="dxa"/>
          </w:tcPr>
          <w:p w14:paraId="25A9A613" w14:textId="77777777" w:rsidR="00C80175" w:rsidRDefault="00C80175" w:rsidP="00C80175">
            <w:pPr>
              <w:spacing w:before="0" w:after="0"/>
              <w:jc w:val="center"/>
              <w:rPr>
                <w:rFonts w:ascii="Calibri" w:hAnsi="Calibri" w:cs="Calibri"/>
                <w:b/>
                <w:bCs/>
                <w:color w:val="000000"/>
              </w:rPr>
            </w:pPr>
          </w:p>
          <w:p w14:paraId="6F8610A4" w14:textId="77777777" w:rsidR="00C80175" w:rsidRDefault="00C80175" w:rsidP="00C80175">
            <w:pPr>
              <w:spacing w:before="0" w:after="0"/>
              <w:jc w:val="center"/>
              <w:rPr>
                <w:rFonts w:ascii="Calibri" w:hAnsi="Calibri" w:cs="Calibri"/>
                <w:b/>
                <w:bCs/>
                <w:color w:val="000000"/>
              </w:rPr>
            </w:pPr>
          </w:p>
          <w:p w14:paraId="6960FE41" w14:textId="721286BD" w:rsidR="00C80175" w:rsidRDefault="00C80175" w:rsidP="00C80175">
            <w:pPr>
              <w:spacing w:before="0" w:after="0"/>
              <w:rPr>
                <w:rFonts w:ascii="Calibri" w:hAnsi="Calibri" w:cs="Calibri"/>
                <w:b/>
                <w:bCs/>
                <w:snapToGrid/>
                <w:color w:val="000000"/>
                <w:lang w:val="tr-TR" w:eastAsia="tr-TR"/>
              </w:rPr>
            </w:pPr>
            <w:r>
              <w:rPr>
                <w:rFonts w:ascii="Calibri" w:hAnsi="Calibri" w:cs="Calibri"/>
                <w:b/>
                <w:bCs/>
                <w:color w:val="000000"/>
              </w:rPr>
              <w:t xml:space="preserve">  </w:t>
            </w:r>
            <w:r>
              <w:rPr>
                <w:rFonts w:ascii="Calibri" w:hAnsi="Calibri" w:cs="Calibri"/>
                <w:b/>
                <w:bCs/>
                <w:color w:val="000000"/>
              </w:rPr>
              <w:t xml:space="preserve">7.1.1. </w:t>
            </w:r>
          </w:p>
          <w:p w14:paraId="6B669ADC" w14:textId="77777777" w:rsidR="00C80175" w:rsidRDefault="00C80175" w:rsidP="00D66B5F">
            <w:pPr>
              <w:spacing w:before="0" w:after="0"/>
              <w:jc w:val="center"/>
              <w:rPr>
                <w:rFonts w:ascii="Times New Roman" w:hAnsi="Times New Roman"/>
                <w:b/>
                <w:sz w:val="22"/>
                <w:szCs w:val="22"/>
                <w:lang w:val="en-US"/>
              </w:rPr>
            </w:pPr>
          </w:p>
        </w:tc>
        <w:tc>
          <w:tcPr>
            <w:tcW w:w="4678" w:type="dxa"/>
          </w:tcPr>
          <w:p w14:paraId="5EB217AC" w14:textId="77777777" w:rsidR="00C80175" w:rsidRDefault="00C80175" w:rsidP="00C80175">
            <w:pPr>
              <w:pStyle w:val="GvdeMetni"/>
              <w:kinsoku w:val="0"/>
              <w:overflowPunct w:val="0"/>
              <w:spacing w:before="0" w:after="0"/>
              <w:jc w:val="both"/>
              <w:rPr>
                <w:rFonts w:ascii="Times New Roman" w:hAnsi="Times New Roman"/>
                <w:color w:val="0E0C0F"/>
                <w:w w:val="105"/>
                <w:sz w:val="22"/>
                <w:szCs w:val="22"/>
                <w:lang w:val="en-US"/>
              </w:rPr>
            </w:pPr>
          </w:p>
          <w:p w14:paraId="4E69CB04" w14:textId="4AF3622F" w:rsidR="00C80175" w:rsidRP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All materials and colors used in the manufacture of the productsto be used in the intelligent bicycle rental system will be in international standards.</w:t>
            </w:r>
          </w:p>
          <w:p w14:paraId="5A4FC9E7" w14:textId="77777777" w:rsidR="00C80175" w:rsidRPr="001D54DE" w:rsidRDefault="00C80175" w:rsidP="00C80175">
            <w:pPr>
              <w:pStyle w:val="GvdeMetni"/>
              <w:kinsoku w:val="0"/>
              <w:overflowPunct w:val="0"/>
              <w:spacing w:before="0" w:after="0"/>
              <w:jc w:val="both"/>
              <w:rPr>
                <w:rFonts w:ascii="Times New Roman" w:hAnsi="Times New Roman"/>
                <w:b/>
                <w:color w:val="0E0C0F"/>
                <w:w w:val="105"/>
                <w:sz w:val="22"/>
                <w:szCs w:val="22"/>
                <w:lang w:val="en-US"/>
              </w:rPr>
            </w:pPr>
          </w:p>
        </w:tc>
        <w:tc>
          <w:tcPr>
            <w:tcW w:w="4250" w:type="dxa"/>
            <w:gridSpan w:val="2"/>
            <w:vAlign w:val="center"/>
          </w:tcPr>
          <w:p w14:paraId="420196FB"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520A02E2"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51D80ED"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609FAD40" w14:textId="77777777" w:rsidTr="00C80175">
        <w:trPr>
          <w:cantSplit/>
          <w:trHeight w:val="1637"/>
        </w:trPr>
        <w:tc>
          <w:tcPr>
            <w:tcW w:w="963" w:type="dxa"/>
          </w:tcPr>
          <w:p w14:paraId="16E4F41A" w14:textId="77777777" w:rsidR="00C80175" w:rsidRDefault="00C80175" w:rsidP="00C80175">
            <w:pPr>
              <w:spacing w:before="0" w:after="0"/>
              <w:jc w:val="center"/>
              <w:rPr>
                <w:rFonts w:ascii="Calibri" w:hAnsi="Calibri" w:cs="Calibri"/>
                <w:b/>
                <w:bCs/>
                <w:color w:val="000000"/>
              </w:rPr>
            </w:pPr>
          </w:p>
          <w:p w14:paraId="7707C060" w14:textId="77777777" w:rsidR="00C80175" w:rsidRDefault="00C80175" w:rsidP="00C80175">
            <w:pPr>
              <w:spacing w:before="0" w:after="0"/>
              <w:jc w:val="center"/>
              <w:rPr>
                <w:rFonts w:ascii="Calibri" w:hAnsi="Calibri" w:cs="Calibri"/>
                <w:b/>
                <w:bCs/>
                <w:color w:val="000000"/>
              </w:rPr>
            </w:pPr>
          </w:p>
          <w:p w14:paraId="6FE146BC" w14:textId="77777777" w:rsidR="00C80175" w:rsidRDefault="00C80175" w:rsidP="00C80175">
            <w:pPr>
              <w:spacing w:before="0" w:after="0"/>
              <w:jc w:val="center"/>
              <w:rPr>
                <w:rFonts w:ascii="Calibri" w:hAnsi="Calibri" w:cs="Calibri"/>
                <w:b/>
                <w:bCs/>
                <w:color w:val="000000"/>
              </w:rPr>
            </w:pPr>
          </w:p>
          <w:p w14:paraId="7716FEA9" w14:textId="77777777" w:rsidR="00C80175" w:rsidRDefault="00C80175" w:rsidP="00C80175">
            <w:pPr>
              <w:spacing w:before="0" w:after="0"/>
              <w:jc w:val="center"/>
              <w:rPr>
                <w:rFonts w:ascii="Calibri" w:hAnsi="Calibri" w:cs="Calibri"/>
                <w:b/>
                <w:bCs/>
                <w:color w:val="000000"/>
              </w:rPr>
            </w:pPr>
          </w:p>
          <w:p w14:paraId="34EAF732" w14:textId="3063934F" w:rsidR="00C80175" w:rsidRDefault="00C80175" w:rsidP="00C80175">
            <w:pPr>
              <w:spacing w:before="0" w:after="0"/>
              <w:jc w:val="center"/>
              <w:rPr>
                <w:rFonts w:ascii="Calibri" w:hAnsi="Calibri" w:cs="Calibri"/>
                <w:b/>
                <w:bCs/>
                <w:snapToGrid/>
                <w:color w:val="000000"/>
                <w:lang w:val="tr-TR" w:eastAsia="tr-TR"/>
              </w:rPr>
            </w:pPr>
            <w:r>
              <w:rPr>
                <w:rFonts w:ascii="Calibri" w:hAnsi="Calibri" w:cs="Calibri"/>
                <w:b/>
                <w:bCs/>
                <w:color w:val="000000"/>
              </w:rPr>
              <w:t>7.1.2.</w:t>
            </w:r>
          </w:p>
          <w:p w14:paraId="59782541" w14:textId="77777777" w:rsidR="00C80175" w:rsidRDefault="00C80175" w:rsidP="00D66B5F">
            <w:pPr>
              <w:spacing w:before="0" w:after="0"/>
              <w:jc w:val="center"/>
              <w:rPr>
                <w:rFonts w:ascii="Times New Roman" w:hAnsi="Times New Roman"/>
                <w:b/>
                <w:sz w:val="22"/>
                <w:szCs w:val="22"/>
                <w:lang w:val="en-US"/>
              </w:rPr>
            </w:pPr>
          </w:p>
        </w:tc>
        <w:tc>
          <w:tcPr>
            <w:tcW w:w="4678" w:type="dxa"/>
          </w:tcPr>
          <w:p w14:paraId="713A10C4" w14:textId="58407A0F" w:rsidR="00C80175" w:rsidRDefault="00C80175" w:rsidP="00C80175">
            <w:pPr>
              <w:spacing w:before="0" w:after="0"/>
              <w:jc w:val="both"/>
              <w:rPr>
                <w:rFonts w:ascii="Times New Roman" w:hAnsi="Times New Roman"/>
                <w:color w:val="0E0C0F"/>
                <w:w w:val="105"/>
                <w:sz w:val="22"/>
                <w:szCs w:val="22"/>
                <w:lang w:val="en-US"/>
              </w:rPr>
            </w:pPr>
            <w:r>
              <w:rPr>
                <w:rFonts w:ascii="Calibri" w:hAnsi="Calibri" w:cs="Calibri"/>
                <w:color w:val="000000"/>
              </w:rPr>
              <w:t>At the locations determined by the contracting authority, the detailed project details of the approved smart bike rental system will be applied exactly. the operation of the intelligent bicycle rental system will be completed by completing the production according to the detailed project of the intelligent bicycle rental system approved by the administration and making the mechanical installation to the places shown and making them work.</w:t>
            </w:r>
          </w:p>
        </w:tc>
        <w:tc>
          <w:tcPr>
            <w:tcW w:w="4250" w:type="dxa"/>
            <w:gridSpan w:val="2"/>
            <w:vAlign w:val="center"/>
          </w:tcPr>
          <w:p w14:paraId="5BA22D75"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77B6BDE3"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389FAC3F"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670F7777" w14:textId="77777777" w:rsidTr="00C80175">
        <w:trPr>
          <w:cantSplit/>
          <w:trHeight w:val="1372"/>
        </w:trPr>
        <w:tc>
          <w:tcPr>
            <w:tcW w:w="963" w:type="dxa"/>
          </w:tcPr>
          <w:p w14:paraId="21FB96AD" w14:textId="77777777" w:rsidR="00C80175" w:rsidRDefault="00C80175" w:rsidP="00D66B5F">
            <w:pPr>
              <w:spacing w:before="0" w:after="0"/>
              <w:jc w:val="center"/>
              <w:rPr>
                <w:rFonts w:ascii="Times New Roman" w:hAnsi="Times New Roman"/>
                <w:b/>
                <w:sz w:val="22"/>
                <w:szCs w:val="22"/>
                <w:lang w:val="en-US"/>
              </w:rPr>
            </w:pPr>
          </w:p>
          <w:p w14:paraId="0EDC91A4" w14:textId="77777777" w:rsidR="00C80175" w:rsidRDefault="00C80175" w:rsidP="00D66B5F">
            <w:pPr>
              <w:spacing w:before="0" w:after="0"/>
              <w:jc w:val="center"/>
              <w:rPr>
                <w:rFonts w:ascii="Times New Roman" w:hAnsi="Times New Roman"/>
                <w:b/>
                <w:sz w:val="22"/>
                <w:szCs w:val="22"/>
                <w:lang w:val="en-US"/>
              </w:rPr>
            </w:pPr>
          </w:p>
          <w:p w14:paraId="71C2AF11" w14:textId="77777777" w:rsidR="00C80175" w:rsidRDefault="00C80175" w:rsidP="00C80175">
            <w:pPr>
              <w:spacing w:before="0" w:after="0"/>
              <w:jc w:val="center"/>
              <w:rPr>
                <w:rFonts w:ascii="Calibri" w:hAnsi="Calibri" w:cs="Calibri"/>
                <w:b/>
                <w:bCs/>
                <w:snapToGrid/>
                <w:color w:val="000000"/>
                <w:lang w:val="tr-TR" w:eastAsia="tr-TR"/>
              </w:rPr>
            </w:pPr>
            <w:r>
              <w:rPr>
                <w:rFonts w:ascii="Calibri" w:hAnsi="Calibri" w:cs="Calibri"/>
                <w:b/>
                <w:bCs/>
                <w:color w:val="000000"/>
              </w:rPr>
              <w:t>7.1.3.</w:t>
            </w:r>
          </w:p>
          <w:p w14:paraId="1B0C175B" w14:textId="4BD03DB8" w:rsidR="00C80175" w:rsidRDefault="00C80175" w:rsidP="00D66B5F">
            <w:pPr>
              <w:spacing w:before="0" w:after="0"/>
              <w:jc w:val="center"/>
              <w:rPr>
                <w:rFonts w:ascii="Times New Roman" w:hAnsi="Times New Roman"/>
                <w:b/>
                <w:sz w:val="22"/>
                <w:szCs w:val="22"/>
                <w:lang w:val="en-US"/>
              </w:rPr>
            </w:pPr>
          </w:p>
        </w:tc>
        <w:tc>
          <w:tcPr>
            <w:tcW w:w="4678" w:type="dxa"/>
          </w:tcPr>
          <w:p w14:paraId="39E8BBE0" w14:textId="05CB434D" w:rsidR="00C80175" w:rsidRP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No smart bicycle rental system will be put in place and their place will not be replaced at all without the approval of the administration</w:t>
            </w:r>
            <w:r>
              <w:rPr>
                <w:rFonts w:ascii="Calibri" w:hAnsi="Calibri" w:cs="Calibri"/>
                <w:color w:val="000000"/>
              </w:rPr>
              <w:t>.</w:t>
            </w:r>
          </w:p>
        </w:tc>
        <w:tc>
          <w:tcPr>
            <w:tcW w:w="4250" w:type="dxa"/>
            <w:gridSpan w:val="2"/>
            <w:vAlign w:val="center"/>
          </w:tcPr>
          <w:p w14:paraId="307C5498"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2CC62B5A"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4979F742"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65AC6A9E" w14:textId="77777777" w:rsidTr="00D66B5F">
        <w:trPr>
          <w:cantSplit/>
          <w:trHeight w:val="585"/>
        </w:trPr>
        <w:tc>
          <w:tcPr>
            <w:tcW w:w="963" w:type="dxa"/>
          </w:tcPr>
          <w:p w14:paraId="7EC812FF" w14:textId="77777777" w:rsidR="00C80175" w:rsidRDefault="00C80175" w:rsidP="00C80175">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7.1.4.</w:t>
            </w:r>
          </w:p>
          <w:p w14:paraId="7317120A" w14:textId="77777777" w:rsidR="00C80175" w:rsidRDefault="00C80175" w:rsidP="00D66B5F">
            <w:pPr>
              <w:spacing w:before="0" w:after="0"/>
              <w:jc w:val="center"/>
              <w:rPr>
                <w:rFonts w:ascii="Times New Roman" w:hAnsi="Times New Roman"/>
                <w:b/>
                <w:sz w:val="22"/>
                <w:szCs w:val="22"/>
                <w:lang w:val="en-US"/>
              </w:rPr>
            </w:pPr>
          </w:p>
        </w:tc>
        <w:tc>
          <w:tcPr>
            <w:tcW w:w="4678" w:type="dxa"/>
          </w:tcPr>
          <w:p w14:paraId="3AAD9303" w14:textId="77777777" w:rsidR="00C80175" w:rsidRDefault="00C80175" w:rsidP="00C80175">
            <w:pPr>
              <w:spacing w:before="0" w:after="0"/>
              <w:jc w:val="both"/>
              <w:rPr>
                <w:rFonts w:ascii="Calibri" w:hAnsi="Calibri" w:cs="Calibri"/>
                <w:snapToGrid/>
                <w:color w:val="000000"/>
                <w:lang w:val="tr-TR" w:eastAsia="tr-TR"/>
              </w:rPr>
            </w:pPr>
            <w:r>
              <w:rPr>
                <w:rFonts w:ascii="Calibri" w:hAnsi="Calibri" w:cs="Calibri"/>
                <w:color w:val="000000"/>
              </w:rPr>
              <w:t>At the appropriate location of each smart bike rental system element, the official logo of the smart bike rental system will be found and numbered by the contractor. Intelligent bicycle rental system will be submitted to the administration listing the locations and numbers of the elements.</w:t>
            </w:r>
          </w:p>
          <w:p w14:paraId="571BFD3F" w14:textId="77777777" w:rsidR="00C80175" w:rsidRDefault="00C80175" w:rsidP="00C80175">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67CF3E37"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1492A624"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58FC649B"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FEE51A0" w14:textId="77777777" w:rsidTr="00C80175">
        <w:trPr>
          <w:cantSplit/>
          <w:trHeight w:val="1410"/>
        </w:trPr>
        <w:tc>
          <w:tcPr>
            <w:tcW w:w="963" w:type="dxa"/>
          </w:tcPr>
          <w:p w14:paraId="28E8E901" w14:textId="77777777" w:rsidR="00C80175" w:rsidRDefault="00C80175" w:rsidP="00C80175">
            <w:pPr>
              <w:spacing w:before="0" w:after="0"/>
              <w:jc w:val="center"/>
              <w:rPr>
                <w:rFonts w:ascii="Calibri" w:hAnsi="Calibri" w:cs="Calibri"/>
                <w:b/>
                <w:bCs/>
                <w:snapToGrid/>
                <w:color w:val="000000"/>
                <w:lang w:val="tr-TR" w:eastAsia="tr-TR"/>
              </w:rPr>
            </w:pPr>
            <w:r>
              <w:rPr>
                <w:rFonts w:ascii="Calibri" w:hAnsi="Calibri" w:cs="Calibri"/>
                <w:b/>
                <w:bCs/>
                <w:color w:val="000000"/>
              </w:rPr>
              <w:t>7.1.5.</w:t>
            </w:r>
          </w:p>
          <w:p w14:paraId="1CEA3C26" w14:textId="7908470A" w:rsidR="00C80175" w:rsidRPr="001D54DE" w:rsidRDefault="00C80175" w:rsidP="00D66B5F">
            <w:pPr>
              <w:spacing w:before="0" w:after="0"/>
              <w:jc w:val="center"/>
              <w:rPr>
                <w:rFonts w:ascii="Times New Roman" w:hAnsi="Times New Roman"/>
                <w:b/>
                <w:sz w:val="22"/>
                <w:szCs w:val="22"/>
                <w:lang w:val="en-US"/>
              </w:rPr>
            </w:pPr>
          </w:p>
        </w:tc>
        <w:tc>
          <w:tcPr>
            <w:tcW w:w="4678" w:type="dxa"/>
          </w:tcPr>
          <w:p w14:paraId="61122F7B" w14:textId="727B0021" w:rsidR="00C80175" w:rsidRPr="00B57D67" w:rsidRDefault="00C80175" w:rsidP="00C80175">
            <w:pPr>
              <w:pStyle w:val="GvdeMetni"/>
              <w:kinsoku w:val="0"/>
              <w:overflowPunct w:val="0"/>
              <w:spacing w:before="0" w:after="0"/>
              <w:jc w:val="both"/>
              <w:rPr>
                <w:rFonts w:ascii="Calibri" w:hAnsi="Calibri" w:cs="Calibri"/>
                <w:color w:val="000000"/>
              </w:rPr>
            </w:pPr>
            <w:r w:rsidRPr="001D54DE">
              <w:rPr>
                <w:rFonts w:ascii="Times New Roman" w:hAnsi="Times New Roman"/>
                <w:bCs/>
                <w:color w:val="0E0C0F"/>
                <w:w w:val="105"/>
                <w:sz w:val="22"/>
                <w:szCs w:val="22"/>
                <w:lang w:val="en-US"/>
              </w:rPr>
              <w:t xml:space="preserve"> </w:t>
            </w:r>
            <w:r>
              <w:rPr>
                <w:rFonts w:ascii="Calibri" w:hAnsi="Calibri" w:cs="Calibri"/>
                <w:color w:val="000000"/>
              </w:rPr>
              <w:t>Where intelligent bicycle rental terminals are located, infrastructure facilities will be installed for intelligent bicycle parking station to be additionally provided by the administration in the future.</w:t>
            </w:r>
          </w:p>
        </w:tc>
        <w:tc>
          <w:tcPr>
            <w:tcW w:w="4250" w:type="dxa"/>
            <w:gridSpan w:val="2"/>
            <w:vAlign w:val="center"/>
          </w:tcPr>
          <w:p w14:paraId="11B46BEF"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519D7907"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2138ED24"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D99CEB3" w14:textId="77777777" w:rsidTr="00C80175">
        <w:trPr>
          <w:cantSplit/>
          <w:trHeight w:val="227"/>
        </w:trPr>
        <w:tc>
          <w:tcPr>
            <w:tcW w:w="963" w:type="dxa"/>
          </w:tcPr>
          <w:p w14:paraId="4C5190F6" w14:textId="77777777" w:rsidR="00B57D67" w:rsidRDefault="00B57D67" w:rsidP="00843703">
            <w:pPr>
              <w:spacing w:before="0" w:after="0"/>
              <w:jc w:val="center"/>
              <w:rPr>
                <w:rFonts w:ascii="Calibri" w:hAnsi="Calibri" w:cs="Calibri"/>
                <w:b/>
                <w:bCs/>
                <w:color w:val="000000"/>
              </w:rPr>
            </w:pPr>
          </w:p>
          <w:p w14:paraId="70CACC5F" w14:textId="77777777" w:rsidR="00B57D67" w:rsidRDefault="00B57D67" w:rsidP="00843703">
            <w:pPr>
              <w:spacing w:before="0" w:after="0"/>
              <w:jc w:val="center"/>
              <w:rPr>
                <w:rFonts w:ascii="Calibri" w:hAnsi="Calibri" w:cs="Calibri"/>
                <w:b/>
                <w:bCs/>
                <w:color w:val="000000"/>
              </w:rPr>
            </w:pPr>
          </w:p>
          <w:p w14:paraId="05DE680C" w14:textId="7033081A" w:rsidR="00843703" w:rsidRDefault="00843703" w:rsidP="00843703">
            <w:pPr>
              <w:spacing w:before="0" w:after="0"/>
              <w:jc w:val="center"/>
              <w:rPr>
                <w:rFonts w:ascii="Calibri" w:hAnsi="Calibri" w:cs="Calibri"/>
                <w:b/>
                <w:bCs/>
                <w:snapToGrid/>
                <w:color w:val="000000"/>
                <w:lang w:val="tr-TR" w:eastAsia="tr-TR"/>
              </w:rPr>
            </w:pPr>
            <w:r>
              <w:rPr>
                <w:rFonts w:ascii="Calibri" w:hAnsi="Calibri" w:cs="Calibri"/>
                <w:b/>
                <w:bCs/>
                <w:color w:val="000000"/>
              </w:rPr>
              <w:t>7.1.6.</w:t>
            </w:r>
          </w:p>
          <w:p w14:paraId="5BD0B22C" w14:textId="77777777" w:rsidR="00C80175" w:rsidRDefault="00C80175" w:rsidP="00D66B5F">
            <w:pPr>
              <w:spacing w:before="0" w:after="0"/>
              <w:jc w:val="center"/>
              <w:rPr>
                <w:rFonts w:ascii="Calibri" w:hAnsi="Calibri" w:cs="Calibri"/>
                <w:b/>
                <w:bCs/>
                <w:color w:val="000000"/>
              </w:rPr>
            </w:pPr>
          </w:p>
        </w:tc>
        <w:tc>
          <w:tcPr>
            <w:tcW w:w="4678" w:type="dxa"/>
          </w:tcPr>
          <w:p w14:paraId="55FBB2B8" w14:textId="77777777" w:rsidR="00C80175" w:rsidRDefault="00C80175" w:rsidP="00C80175">
            <w:pPr>
              <w:pStyle w:val="GvdeMetni"/>
              <w:kinsoku w:val="0"/>
              <w:overflowPunct w:val="0"/>
              <w:spacing w:before="0" w:after="0"/>
              <w:jc w:val="both"/>
              <w:rPr>
                <w:rFonts w:ascii="Calibri" w:hAnsi="Calibri" w:cs="Calibri"/>
                <w:color w:val="000000"/>
              </w:rPr>
            </w:pPr>
          </w:p>
          <w:p w14:paraId="4A784E4E" w14:textId="77777777" w:rsidR="00843703" w:rsidRDefault="00843703" w:rsidP="00843703">
            <w:pPr>
              <w:spacing w:before="0" w:after="0"/>
              <w:jc w:val="both"/>
              <w:rPr>
                <w:rFonts w:ascii="Calibri" w:hAnsi="Calibri" w:cs="Calibri"/>
                <w:snapToGrid/>
                <w:color w:val="000000"/>
                <w:lang w:val="tr-TR" w:eastAsia="tr-TR"/>
              </w:rPr>
            </w:pPr>
            <w:r>
              <w:rPr>
                <w:rFonts w:ascii="Calibri" w:hAnsi="Calibri" w:cs="Calibri"/>
                <w:color w:val="000000"/>
              </w:rPr>
              <w:t>The contractor shall provide necessary trainings to the technicians who will be in charge of the business to be determined by the administration when the operator is to be carried out by the administration.</w:t>
            </w:r>
          </w:p>
          <w:p w14:paraId="70501620" w14:textId="77777777" w:rsidR="00C80175" w:rsidRPr="001D54DE" w:rsidRDefault="00C80175" w:rsidP="00C80175">
            <w:pPr>
              <w:pStyle w:val="GvdeMetni"/>
              <w:kinsoku w:val="0"/>
              <w:overflowPunct w:val="0"/>
              <w:spacing w:before="0" w:after="0"/>
              <w:jc w:val="both"/>
              <w:rPr>
                <w:rFonts w:ascii="Times New Roman" w:hAnsi="Times New Roman"/>
                <w:bCs/>
                <w:color w:val="0E0C0F"/>
                <w:w w:val="105"/>
                <w:sz w:val="22"/>
                <w:szCs w:val="22"/>
                <w:lang w:val="en-US"/>
              </w:rPr>
            </w:pPr>
          </w:p>
        </w:tc>
        <w:tc>
          <w:tcPr>
            <w:tcW w:w="4250" w:type="dxa"/>
            <w:gridSpan w:val="2"/>
            <w:vAlign w:val="center"/>
          </w:tcPr>
          <w:p w14:paraId="4B6DC927"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4DCABD00"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75C18F0D"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38F887C0" w14:textId="77777777" w:rsidTr="00C80175">
        <w:trPr>
          <w:cantSplit/>
          <w:trHeight w:val="255"/>
        </w:trPr>
        <w:tc>
          <w:tcPr>
            <w:tcW w:w="963" w:type="dxa"/>
          </w:tcPr>
          <w:p w14:paraId="008BEDDC" w14:textId="77777777" w:rsidR="00843703" w:rsidRDefault="00843703" w:rsidP="00843703">
            <w:pPr>
              <w:spacing w:before="0" w:after="0"/>
              <w:jc w:val="center"/>
              <w:rPr>
                <w:rFonts w:ascii="Calibri" w:hAnsi="Calibri" w:cs="Calibri"/>
                <w:b/>
                <w:bCs/>
                <w:snapToGrid/>
                <w:color w:val="000000"/>
                <w:lang w:val="tr-TR" w:eastAsia="tr-TR"/>
              </w:rPr>
            </w:pPr>
            <w:r>
              <w:rPr>
                <w:rFonts w:ascii="Calibri" w:hAnsi="Calibri" w:cs="Calibri"/>
                <w:b/>
                <w:bCs/>
                <w:color w:val="000000"/>
              </w:rPr>
              <w:t>7.1.7.</w:t>
            </w:r>
          </w:p>
          <w:p w14:paraId="32D2137A" w14:textId="77777777" w:rsidR="00C80175" w:rsidRDefault="00C80175" w:rsidP="00D66B5F">
            <w:pPr>
              <w:spacing w:before="0" w:after="0"/>
              <w:jc w:val="center"/>
              <w:rPr>
                <w:rFonts w:ascii="Calibri" w:hAnsi="Calibri" w:cs="Calibri"/>
                <w:b/>
                <w:bCs/>
                <w:color w:val="000000"/>
              </w:rPr>
            </w:pPr>
          </w:p>
        </w:tc>
        <w:tc>
          <w:tcPr>
            <w:tcW w:w="4678" w:type="dxa"/>
          </w:tcPr>
          <w:p w14:paraId="2EEAECC6" w14:textId="77777777" w:rsidR="00843703" w:rsidRDefault="00843703" w:rsidP="00843703">
            <w:pPr>
              <w:spacing w:before="0" w:after="0"/>
              <w:jc w:val="both"/>
              <w:rPr>
                <w:rFonts w:ascii="Calibri" w:hAnsi="Calibri" w:cs="Calibri"/>
                <w:snapToGrid/>
                <w:color w:val="000000"/>
                <w:lang w:val="tr-TR" w:eastAsia="tr-TR"/>
              </w:rPr>
            </w:pPr>
            <w:r>
              <w:rPr>
                <w:rFonts w:ascii="Calibri" w:hAnsi="Calibri" w:cs="Calibri"/>
                <w:color w:val="000000"/>
              </w:rPr>
              <w:t>The contractor has to provide spare parts belonging to all products in the system. The contractor will supply the spare parts requirement from the users. The contractor will deliver the spare parts price list to the authority.</w:t>
            </w:r>
          </w:p>
          <w:p w14:paraId="4041EDA9" w14:textId="77777777" w:rsidR="00C80175" w:rsidRDefault="00C80175" w:rsidP="00C80175">
            <w:pPr>
              <w:pStyle w:val="GvdeMetni"/>
              <w:kinsoku w:val="0"/>
              <w:overflowPunct w:val="0"/>
              <w:spacing w:before="0" w:after="0"/>
              <w:jc w:val="both"/>
              <w:rPr>
                <w:rFonts w:ascii="Calibri" w:hAnsi="Calibri" w:cs="Calibri"/>
                <w:color w:val="000000"/>
              </w:rPr>
            </w:pPr>
          </w:p>
        </w:tc>
        <w:tc>
          <w:tcPr>
            <w:tcW w:w="4250" w:type="dxa"/>
            <w:gridSpan w:val="2"/>
            <w:vAlign w:val="center"/>
          </w:tcPr>
          <w:p w14:paraId="3C474B08"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16163532"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D0376FC"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197E7889" w14:textId="77777777" w:rsidTr="00C80175">
        <w:trPr>
          <w:cantSplit/>
          <w:trHeight w:val="306"/>
        </w:trPr>
        <w:tc>
          <w:tcPr>
            <w:tcW w:w="963" w:type="dxa"/>
          </w:tcPr>
          <w:p w14:paraId="0AE57942" w14:textId="721D3E32" w:rsidR="00C80175" w:rsidRDefault="00843703" w:rsidP="00D66B5F">
            <w:pPr>
              <w:spacing w:before="0" w:after="0"/>
              <w:jc w:val="center"/>
              <w:rPr>
                <w:rFonts w:ascii="Calibri" w:hAnsi="Calibri" w:cs="Calibri"/>
                <w:b/>
                <w:bCs/>
                <w:color w:val="000000"/>
              </w:rPr>
            </w:pPr>
            <w:r>
              <w:rPr>
                <w:rFonts w:ascii="Calibri" w:hAnsi="Calibri" w:cs="Calibri"/>
                <w:b/>
                <w:bCs/>
                <w:color w:val="000000"/>
              </w:rPr>
              <w:t>8.</w:t>
            </w:r>
          </w:p>
        </w:tc>
        <w:tc>
          <w:tcPr>
            <w:tcW w:w="4678" w:type="dxa"/>
          </w:tcPr>
          <w:p w14:paraId="2069893C" w14:textId="4C554E31" w:rsidR="00C80175" w:rsidRPr="00843703" w:rsidRDefault="00843703" w:rsidP="00843703">
            <w:pPr>
              <w:pStyle w:val="GvdeMetni"/>
              <w:kinsoku w:val="0"/>
              <w:overflowPunct w:val="0"/>
              <w:spacing w:before="0" w:after="0"/>
              <w:jc w:val="both"/>
              <w:rPr>
                <w:rFonts w:ascii="Calibri" w:hAnsi="Calibri" w:cs="Calibri"/>
                <w:b/>
                <w:bCs/>
                <w:color w:val="000000"/>
              </w:rPr>
            </w:pPr>
            <w:r w:rsidRPr="00843703">
              <w:rPr>
                <w:rFonts w:ascii="Calibri" w:hAnsi="Calibri" w:cs="Calibri"/>
                <w:b/>
                <w:bCs/>
                <w:color w:val="000000"/>
              </w:rPr>
              <w:t>BICYCLE TERMS OF</w:t>
            </w:r>
            <w:r>
              <w:rPr>
                <w:rFonts w:ascii="Calibri" w:hAnsi="Calibri" w:cs="Calibri"/>
                <w:b/>
                <w:bCs/>
                <w:color w:val="000000"/>
              </w:rPr>
              <w:t xml:space="preserve"> </w:t>
            </w:r>
            <w:r w:rsidRPr="00843703">
              <w:rPr>
                <w:rFonts w:ascii="Calibri" w:hAnsi="Calibri" w:cs="Calibri"/>
                <w:b/>
                <w:bCs/>
                <w:color w:val="000000"/>
              </w:rPr>
              <w:t>USAGE</w:t>
            </w:r>
          </w:p>
        </w:tc>
        <w:tc>
          <w:tcPr>
            <w:tcW w:w="4250" w:type="dxa"/>
            <w:gridSpan w:val="2"/>
            <w:vAlign w:val="center"/>
          </w:tcPr>
          <w:p w14:paraId="0BC27561"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3E1DAEA7"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13C22126"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r w:rsidR="00C80175" w:rsidRPr="001D54DE" w14:paraId="2AD2901A" w14:textId="77777777" w:rsidTr="00C80175">
        <w:trPr>
          <w:cantSplit/>
          <w:trHeight w:val="240"/>
        </w:trPr>
        <w:tc>
          <w:tcPr>
            <w:tcW w:w="963" w:type="dxa"/>
          </w:tcPr>
          <w:p w14:paraId="22F2EE51" w14:textId="77777777" w:rsidR="00843703" w:rsidRDefault="00843703" w:rsidP="00843703">
            <w:pPr>
              <w:spacing w:before="0" w:after="0"/>
              <w:jc w:val="center"/>
              <w:rPr>
                <w:rFonts w:ascii="Calibri" w:hAnsi="Calibri" w:cs="Calibri"/>
                <w:b/>
                <w:bCs/>
                <w:snapToGrid/>
                <w:color w:val="000000"/>
                <w:lang w:val="tr-TR" w:eastAsia="tr-TR"/>
              </w:rPr>
            </w:pPr>
            <w:r>
              <w:rPr>
                <w:rFonts w:ascii="Calibri" w:hAnsi="Calibri" w:cs="Calibri"/>
                <w:b/>
                <w:bCs/>
                <w:color w:val="000000"/>
              </w:rPr>
              <w:lastRenderedPageBreak/>
              <w:t>8.1.</w:t>
            </w:r>
          </w:p>
          <w:p w14:paraId="2942C50E" w14:textId="77777777" w:rsidR="00C80175" w:rsidRDefault="00C80175" w:rsidP="00D66B5F">
            <w:pPr>
              <w:spacing w:before="0" w:after="0"/>
              <w:jc w:val="center"/>
              <w:rPr>
                <w:rFonts w:ascii="Calibri" w:hAnsi="Calibri" w:cs="Calibri"/>
                <w:b/>
                <w:bCs/>
                <w:color w:val="000000"/>
              </w:rPr>
            </w:pPr>
          </w:p>
        </w:tc>
        <w:tc>
          <w:tcPr>
            <w:tcW w:w="4678" w:type="dxa"/>
          </w:tcPr>
          <w:p w14:paraId="23E408CC" w14:textId="77777777" w:rsidR="00843703" w:rsidRDefault="00843703" w:rsidP="00843703">
            <w:pPr>
              <w:spacing w:before="0" w:after="0"/>
              <w:jc w:val="both"/>
              <w:rPr>
                <w:rFonts w:ascii="Calibri" w:hAnsi="Calibri" w:cs="Calibri"/>
                <w:snapToGrid/>
                <w:color w:val="000000"/>
                <w:lang w:val="tr-TR" w:eastAsia="tr-TR"/>
              </w:rPr>
            </w:pPr>
            <w:r>
              <w:rPr>
                <w:rFonts w:ascii="Calibri" w:hAnsi="Calibri" w:cs="Calibri"/>
                <w:color w:val="000000"/>
              </w:rPr>
              <w:t>The smart bicycles, within the scope of our Project, will be presented to the publics use totally free of charge. Terms of use will be; identifcation card of the tourists wanting to use the bicycle will be, requested by the person responsible of the bicycles. The tourist that hands over their identity card will use the bicycle free of charge and there will be no restrictions of usage. The tourist that uses the bicycle will come to the bicycle park area and will receive its identity card back after delivering the used bicycle.</w:t>
            </w:r>
          </w:p>
          <w:p w14:paraId="018E861A" w14:textId="77777777" w:rsidR="00C80175" w:rsidRDefault="00C80175" w:rsidP="00C80175">
            <w:pPr>
              <w:pStyle w:val="GvdeMetni"/>
              <w:kinsoku w:val="0"/>
              <w:overflowPunct w:val="0"/>
              <w:spacing w:before="0" w:after="0"/>
              <w:jc w:val="both"/>
              <w:rPr>
                <w:rFonts w:ascii="Calibri" w:hAnsi="Calibri" w:cs="Calibri"/>
                <w:color w:val="000000"/>
              </w:rPr>
            </w:pPr>
          </w:p>
        </w:tc>
        <w:tc>
          <w:tcPr>
            <w:tcW w:w="4250" w:type="dxa"/>
            <w:gridSpan w:val="2"/>
            <w:vAlign w:val="center"/>
          </w:tcPr>
          <w:p w14:paraId="53BB4905" w14:textId="77777777" w:rsidR="00C80175" w:rsidRPr="001D54DE" w:rsidRDefault="00C80175" w:rsidP="00D66B5F">
            <w:pPr>
              <w:spacing w:before="0" w:after="0"/>
              <w:rPr>
                <w:rFonts w:ascii="Times New Roman" w:hAnsi="Times New Roman"/>
                <w:b/>
                <w:sz w:val="22"/>
                <w:szCs w:val="22"/>
                <w:lang w:val="en-US"/>
              </w:rPr>
            </w:pPr>
          </w:p>
        </w:tc>
        <w:tc>
          <w:tcPr>
            <w:tcW w:w="2832" w:type="dxa"/>
          </w:tcPr>
          <w:p w14:paraId="52ED19C9" w14:textId="77777777" w:rsidR="00C80175" w:rsidRPr="001D54DE" w:rsidRDefault="00C80175" w:rsidP="00D66B5F">
            <w:pPr>
              <w:spacing w:before="0" w:after="0"/>
              <w:rPr>
                <w:rFonts w:ascii="Times New Roman" w:hAnsi="Times New Roman"/>
                <w:b/>
                <w:sz w:val="22"/>
                <w:szCs w:val="22"/>
                <w:lang w:val="en-US"/>
              </w:rPr>
            </w:pPr>
          </w:p>
        </w:tc>
        <w:tc>
          <w:tcPr>
            <w:tcW w:w="1990" w:type="dxa"/>
          </w:tcPr>
          <w:p w14:paraId="6D031892" w14:textId="77777777" w:rsidR="00C80175" w:rsidRPr="001D54DE" w:rsidRDefault="00C80175" w:rsidP="00D66B5F">
            <w:pPr>
              <w:tabs>
                <w:tab w:val="left" w:pos="729"/>
              </w:tabs>
              <w:spacing w:before="0" w:after="0"/>
              <w:jc w:val="center"/>
              <w:rPr>
                <w:rFonts w:ascii="Times New Roman" w:hAnsi="Times New Roman"/>
                <w:b/>
                <w:sz w:val="22"/>
                <w:szCs w:val="22"/>
                <w:lang w:val="en-US"/>
              </w:rPr>
            </w:pPr>
          </w:p>
        </w:tc>
      </w:tr>
    </w:tbl>
    <w:p w14:paraId="7BD92315" w14:textId="0396BD0A" w:rsidR="00C80175" w:rsidRDefault="00C80175" w:rsidP="00D10EF9">
      <w:pPr>
        <w:rPr>
          <w:rFonts w:ascii="Times New Roman" w:hAnsi="Times New Roman"/>
          <w:sz w:val="22"/>
          <w:szCs w:val="22"/>
          <w:lang w:val="en-US"/>
        </w:rPr>
      </w:pPr>
    </w:p>
    <w:p w14:paraId="3D09CEE8" w14:textId="1C336C94" w:rsidR="00EA7DD3" w:rsidRDefault="00EA7DD3" w:rsidP="00D10EF9">
      <w:pPr>
        <w:rPr>
          <w:rFonts w:ascii="Times New Roman" w:hAnsi="Times New Roman"/>
          <w:sz w:val="22"/>
          <w:szCs w:val="22"/>
          <w:lang w:val="en-US"/>
        </w:rPr>
      </w:pPr>
    </w:p>
    <w:p w14:paraId="09D75E4D" w14:textId="154617C0" w:rsidR="00104DB7" w:rsidRPr="001D54DE" w:rsidRDefault="00104DB7" w:rsidP="00D10EF9">
      <w:pPr>
        <w:rPr>
          <w:rFonts w:ascii="Times New Roman" w:hAnsi="Times New Roman"/>
          <w:sz w:val="22"/>
          <w:szCs w:val="22"/>
          <w:lang w:val="en-US"/>
        </w:rPr>
      </w:pPr>
    </w:p>
    <w:sectPr w:rsidR="00104DB7" w:rsidRPr="001D54DE" w:rsidSect="00D10EF9">
      <w:footerReference w:type="default" r:id="rId8"/>
      <w:headerReference w:type="first" r:id="rId9"/>
      <w:footerReference w:type="first" r:id="rId10"/>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6A40D" w14:textId="77777777" w:rsidR="00B77236" w:rsidRDefault="00B77236">
      <w:r>
        <w:separator/>
      </w:r>
    </w:p>
  </w:endnote>
  <w:endnote w:type="continuationSeparator" w:id="0">
    <w:p w14:paraId="6705E378" w14:textId="77777777" w:rsidR="00B77236" w:rsidRDefault="00B7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altName w:val="Optima"/>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4BB4" w14:textId="0C7833E0" w:rsidR="00702D85" w:rsidRPr="00C4214C" w:rsidRDefault="00065BB5" w:rsidP="00B25580">
    <w:pPr>
      <w:pStyle w:val="AltBilgi"/>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960B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960BE">
      <w:rPr>
        <w:rFonts w:ascii="Times New Roman" w:hAnsi="Times New Roman"/>
        <w:noProof/>
        <w:sz w:val="18"/>
        <w:szCs w:val="18"/>
        <w:lang w:val="en-GB"/>
      </w:rPr>
      <w:t>20</w:t>
    </w:r>
    <w:r w:rsidR="00B25580" w:rsidRPr="00C4214C">
      <w:rPr>
        <w:rFonts w:ascii="Times New Roman" w:hAnsi="Times New Roman"/>
        <w:sz w:val="18"/>
        <w:szCs w:val="18"/>
      </w:rPr>
      <w:fldChar w:fldCharType="end"/>
    </w:r>
  </w:p>
  <w:p w14:paraId="375D2556"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5E652" w14:textId="2FDEEEAA" w:rsidR="00B25580" w:rsidRPr="00C4214C" w:rsidRDefault="00065BB5"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960B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960BE">
      <w:rPr>
        <w:rFonts w:ascii="Times New Roman" w:hAnsi="Times New Roman"/>
        <w:noProof/>
        <w:sz w:val="18"/>
        <w:szCs w:val="18"/>
        <w:lang w:val="en-GB"/>
      </w:rPr>
      <w:t>20</w:t>
    </w:r>
    <w:r w:rsidR="00B25580" w:rsidRPr="00C4214C">
      <w:rPr>
        <w:rFonts w:ascii="Times New Roman" w:hAnsi="Times New Roman"/>
        <w:sz w:val="18"/>
        <w:szCs w:val="18"/>
      </w:rPr>
      <w:fldChar w:fldCharType="end"/>
    </w:r>
  </w:p>
  <w:p w14:paraId="34E19275"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C08E8" w14:textId="77777777" w:rsidR="00B77236" w:rsidRDefault="00B77236">
      <w:r>
        <w:separator/>
      </w:r>
    </w:p>
  </w:footnote>
  <w:footnote w:type="continuationSeparator" w:id="0">
    <w:p w14:paraId="67B9198D" w14:textId="77777777" w:rsidR="00B77236" w:rsidRDefault="00B77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A9577A" w:rsidRPr="00DF43A1" w14:paraId="34843058" w14:textId="77777777" w:rsidTr="00541CD9">
      <w:trPr>
        <w:jc w:val="center"/>
      </w:trPr>
      <w:tc>
        <w:tcPr>
          <w:tcW w:w="3638" w:type="dxa"/>
          <w:shd w:val="clear" w:color="auto" w:fill="auto"/>
        </w:tcPr>
        <w:p w14:paraId="4AC36665" w14:textId="5EC8745A" w:rsidR="00A9577A" w:rsidRPr="00DF43A1" w:rsidRDefault="00A22CF4" w:rsidP="00A9577A">
          <w:pPr>
            <w:rPr>
              <w:rFonts w:ascii="Calibri" w:hAnsi="Calibri"/>
            </w:rPr>
          </w:pPr>
          <w:r>
            <w:rPr>
              <w:rFonts w:ascii="Calibri" w:hAnsi="Calibri"/>
              <w:noProof/>
              <w:snapToGrid/>
              <w:lang w:val="tr-TR" w:eastAsia="tr-TR"/>
            </w:rPr>
            <w:drawing>
              <wp:inline distT="0" distB="0" distL="0" distR="0" wp14:anchorId="22E8B7CA" wp14:editId="09CED4DA">
                <wp:extent cx="1933575" cy="61912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inline>
            </w:drawing>
          </w:r>
        </w:p>
      </w:tc>
      <w:tc>
        <w:tcPr>
          <w:tcW w:w="3632" w:type="dxa"/>
          <w:vAlign w:val="center"/>
        </w:tcPr>
        <w:p w14:paraId="453C0B6E" w14:textId="44C59B40" w:rsidR="00A9577A" w:rsidRPr="00DF43A1" w:rsidRDefault="00A9577A" w:rsidP="00A9577A">
          <w:pPr>
            <w:jc w:val="center"/>
            <w:rPr>
              <w:i/>
              <w:noProof/>
            </w:rPr>
          </w:pPr>
          <w:r>
            <w:rPr>
              <w:i/>
              <w:noProof/>
            </w:rPr>
            <w:t xml:space="preserve">   </w:t>
          </w:r>
        </w:p>
      </w:tc>
      <w:tc>
        <w:tcPr>
          <w:tcW w:w="2551" w:type="dxa"/>
          <w:vAlign w:val="bottom"/>
        </w:tcPr>
        <w:p w14:paraId="2B8F5387" w14:textId="1CACED89" w:rsidR="00A9577A" w:rsidRPr="00DF43A1" w:rsidRDefault="00A9577A" w:rsidP="00A9577A">
          <w:pPr>
            <w:jc w:val="right"/>
            <w:rPr>
              <w:rFonts w:ascii="Calibri" w:hAnsi="Calibri" w:cs="Arial"/>
              <w:color w:val="7030A0"/>
            </w:rPr>
          </w:pPr>
          <w:r w:rsidRPr="00DF43A1">
            <w:rPr>
              <w:rFonts w:ascii="Calibri" w:hAnsi="Calibri"/>
              <w:noProof/>
            </w:rPr>
            <w:t xml:space="preserve">   </w:t>
          </w:r>
          <w:r w:rsidR="00A22CF4">
            <w:rPr>
              <w:rFonts w:ascii="Calibri" w:hAnsi="Calibri"/>
              <w:noProof/>
              <w:snapToGrid/>
              <w:lang w:val="tr-TR" w:eastAsia="tr-TR"/>
            </w:rPr>
            <w:drawing>
              <wp:inline distT="0" distB="0" distL="0" distR="0" wp14:anchorId="1FDEDD62" wp14:editId="6EF3DE88">
                <wp:extent cx="695325" cy="600075"/>
                <wp:effectExtent l="0" t="0" r="0" b="0"/>
                <wp:docPr id="2" name="Resim 2" descr="çiçek içeren bir resim&#10;&#10;&#10;&#10;&#10;&#10;&#10;&#10;&#10;&#10;&#10;&#10;&#10;&#10;&#10;&#10;&#10;&#10;&#10;&#10;&#10;&#10;&#10;&#10;&#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10;&#10;&#10;&#10;&#10;&#10;&#10;&#10;&#10;&#10;&#10;&#10;&#10;&#10;&#10;&#10;&#10;&#10;&#10;&#10;&#10;&#10;&#10;&#10;Açıklama otomatik olarak oluşturuldu"/>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00075"/>
                        </a:xfrm>
                        <a:prstGeom prst="rect">
                          <a:avLst/>
                        </a:prstGeom>
                        <a:noFill/>
                        <a:ln>
                          <a:noFill/>
                        </a:ln>
                      </pic:spPr>
                    </pic:pic>
                  </a:graphicData>
                </a:graphic>
              </wp:inline>
            </w:drawing>
          </w:r>
        </w:p>
      </w:tc>
    </w:tr>
  </w:tbl>
  <w:p w14:paraId="4E3F72B0" w14:textId="77777777" w:rsidR="00A9577A" w:rsidRPr="003A4BC2" w:rsidRDefault="00A9577A" w:rsidP="00A9577A">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731FB827" w14:textId="77777777" w:rsidR="00A9577A" w:rsidRPr="00DA3129" w:rsidRDefault="00A9577A" w:rsidP="00A9577A">
    <w:pPr>
      <w:pStyle w:val="stBilgi"/>
      <w:spacing w:before="0" w:after="0"/>
      <w:jc w:val="center"/>
      <w:rPr>
        <w:b/>
        <w:bCs/>
        <w:i/>
        <w:iCs/>
        <w:color w:val="002060"/>
        <w:szCs w:val="24"/>
      </w:rPr>
    </w:pPr>
    <w:r w:rsidRPr="00821C67">
      <w:rPr>
        <w:b/>
        <w:bCs/>
        <w:i/>
        <w:iCs/>
        <w:color w:val="002060"/>
        <w:szCs w:val="24"/>
      </w:rPr>
      <w:t>Ref. No: CB005.2.21.080”</w:t>
    </w:r>
  </w:p>
  <w:p w14:paraId="08986170" w14:textId="77777777" w:rsidR="00A9577A" w:rsidRDefault="00A9577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4517" w:hanging="264"/>
      </w:pPr>
      <w:rPr>
        <w:rFonts w:cs="Times New Roman"/>
        <w:b/>
        <w:bCs/>
        <w:w w:val="89"/>
      </w:rPr>
    </w:lvl>
    <w:lvl w:ilvl="1">
      <w:start w:val="1"/>
      <w:numFmt w:val="decimal"/>
      <w:lvlText w:val="%1.%2."/>
      <w:lvlJc w:val="left"/>
      <w:pPr>
        <w:ind w:left="4685" w:hanging="472"/>
      </w:pPr>
      <w:rPr>
        <w:rFonts w:cs="Times New Roman"/>
        <w:b/>
        <w:bCs/>
        <w:spacing w:val="-1"/>
        <w:w w:val="105"/>
      </w:rPr>
    </w:lvl>
    <w:lvl w:ilvl="2">
      <w:start w:val="1"/>
      <w:numFmt w:val="decimal"/>
      <w:lvlText w:val="%1.%2.%3."/>
      <w:lvlJc w:val="left"/>
      <w:pPr>
        <w:ind w:left="4891" w:hanging="666"/>
      </w:pPr>
      <w:rPr>
        <w:rFonts w:cs="Times New Roman"/>
        <w:b/>
        <w:bCs/>
        <w:spacing w:val="-1"/>
        <w:w w:val="88"/>
      </w:rPr>
    </w:lvl>
    <w:lvl w:ilvl="3">
      <w:start w:val="1"/>
      <w:numFmt w:val="decimal"/>
      <w:lvlText w:val="%1.%2.%3.%4."/>
      <w:lvlJc w:val="left"/>
      <w:pPr>
        <w:ind w:left="4197" w:hanging="871"/>
      </w:pPr>
      <w:rPr>
        <w:rFonts w:cs="Times New Roman"/>
        <w:b/>
        <w:bCs/>
        <w:spacing w:val="-1"/>
        <w:w w:val="103"/>
      </w:rPr>
    </w:lvl>
    <w:lvl w:ilvl="4">
      <w:numFmt w:val="bullet"/>
      <w:lvlText w:val="ï"/>
      <w:lvlJc w:val="left"/>
      <w:pPr>
        <w:ind w:left="4669" w:hanging="871"/>
      </w:pPr>
    </w:lvl>
    <w:lvl w:ilvl="5">
      <w:numFmt w:val="bullet"/>
      <w:lvlText w:val="ï"/>
      <w:lvlJc w:val="left"/>
      <w:pPr>
        <w:ind w:left="4689" w:hanging="871"/>
      </w:pPr>
    </w:lvl>
    <w:lvl w:ilvl="6">
      <w:numFmt w:val="bullet"/>
      <w:lvlText w:val="ï"/>
      <w:lvlJc w:val="left"/>
      <w:pPr>
        <w:ind w:left="4729" w:hanging="871"/>
      </w:pPr>
    </w:lvl>
    <w:lvl w:ilvl="7">
      <w:numFmt w:val="bullet"/>
      <w:lvlText w:val="ï"/>
      <w:lvlJc w:val="left"/>
      <w:pPr>
        <w:ind w:left="4869" w:hanging="871"/>
      </w:pPr>
    </w:lvl>
    <w:lvl w:ilvl="8">
      <w:numFmt w:val="bullet"/>
      <w:lvlText w:val="ï"/>
      <w:lvlJc w:val="left"/>
      <w:pPr>
        <w:ind w:left="4889" w:hanging="871"/>
      </w:pPr>
    </w:lvl>
  </w:abstractNum>
  <w:abstractNum w:abstractNumId="1" w15:restartNumberingAfterBreak="0">
    <w:nsid w:val="00000403"/>
    <w:multiLevelType w:val="multilevel"/>
    <w:tmpl w:val="00000886"/>
    <w:lvl w:ilvl="0">
      <w:start w:val="2"/>
      <w:numFmt w:val="decimal"/>
      <w:lvlText w:val="%1"/>
      <w:lvlJc w:val="left"/>
      <w:pPr>
        <w:ind w:left="1806" w:hanging="398"/>
      </w:pPr>
      <w:rPr>
        <w:rFonts w:cs="Times New Roman"/>
      </w:rPr>
    </w:lvl>
    <w:lvl w:ilvl="1">
      <w:start w:val="2"/>
      <w:numFmt w:val="decimal"/>
      <w:lvlText w:val="%1.%2"/>
      <w:lvlJc w:val="left"/>
      <w:pPr>
        <w:ind w:left="1806" w:hanging="398"/>
      </w:pPr>
      <w:rPr>
        <w:rFonts w:ascii="Arial" w:hAnsi="Arial" w:cs="Arial"/>
        <w:b/>
        <w:bCs/>
        <w:color w:val="0F0F11"/>
        <w:spacing w:val="-1"/>
        <w:w w:val="105"/>
        <w:sz w:val="23"/>
        <w:szCs w:val="23"/>
      </w:rPr>
    </w:lvl>
    <w:lvl w:ilvl="2">
      <w:start w:val="1"/>
      <w:numFmt w:val="decimal"/>
      <w:lvlText w:val="%1.%2.%3."/>
      <w:lvlJc w:val="left"/>
      <w:pPr>
        <w:ind w:left="1400" w:hanging="675"/>
      </w:pPr>
      <w:rPr>
        <w:rFonts w:cs="Times New Roman"/>
        <w:b w:val="0"/>
        <w:bCs w:val="0"/>
        <w:spacing w:val="-4"/>
        <w:w w:val="103"/>
      </w:rPr>
    </w:lvl>
    <w:lvl w:ilvl="3">
      <w:numFmt w:val="bullet"/>
      <w:lvlText w:val="ï"/>
      <w:lvlJc w:val="left"/>
      <w:pPr>
        <w:ind w:left="3622" w:hanging="675"/>
      </w:pPr>
    </w:lvl>
    <w:lvl w:ilvl="4">
      <w:numFmt w:val="bullet"/>
      <w:lvlText w:val="ï"/>
      <w:lvlJc w:val="left"/>
      <w:pPr>
        <w:ind w:left="4533" w:hanging="675"/>
      </w:pPr>
    </w:lvl>
    <w:lvl w:ilvl="5">
      <w:numFmt w:val="bullet"/>
      <w:lvlText w:val="ï"/>
      <w:lvlJc w:val="left"/>
      <w:pPr>
        <w:ind w:left="5444" w:hanging="675"/>
      </w:pPr>
    </w:lvl>
    <w:lvl w:ilvl="6">
      <w:numFmt w:val="bullet"/>
      <w:lvlText w:val="ï"/>
      <w:lvlJc w:val="left"/>
      <w:pPr>
        <w:ind w:left="6355" w:hanging="675"/>
      </w:pPr>
    </w:lvl>
    <w:lvl w:ilvl="7">
      <w:numFmt w:val="bullet"/>
      <w:lvlText w:val="ï"/>
      <w:lvlJc w:val="left"/>
      <w:pPr>
        <w:ind w:left="7266" w:hanging="675"/>
      </w:pPr>
    </w:lvl>
    <w:lvl w:ilvl="8">
      <w:numFmt w:val="bullet"/>
      <w:lvlText w:val="ï"/>
      <w:lvlJc w:val="left"/>
      <w:pPr>
        <w:ind w:left="8177" w:hanging="675"/>
      </w:pPr>
    </w:lvl>
  </w:abstractNum>
  <w:abstractNum w:abstractNumId="2" w15:restartNumberingAfterBreak="0">
    <w:nsid w:val="00000404"/>
    <w:multiLevelType w:val="multilevel"/>
    <w:tmpl w:val="00000887"/>
    <w:lvl w:ilvl="0">
      <w:start w:val="2"/>
      <w:numFmt w:val="decimal"/>
      <w:lvlText w:val="%1"/>
      <w:lvlJc w:val="left"/>
      <w:pPr>
        <w:ind w:left="1641" w:hanging="461"/>
      </w:pPr>
      <w:rPr>
        <w:rFonts w:cs="Times New Roman"/>
      </w:rPr>
    </w:lvl>
    <w:lvl w:ilvl="1">
      <w:start w:val="3"/>
      <w:numFmt w:val="decimal"/>
      <w:lvlText w:val="%1.%2."/>
      <w:lvlJc w:val="left"/>
      <w:pPr>
        <w:ind w:left="1641" w:hanging="461"/>
      </w:pPr>
      <w:rPr>
        <w:rFonts w:cs="Times New Roman"/>
        <w:b/>
        <w:bCs/>
        <w:spacing w:val="-1"/>
        <w:w w:val="100"/>
      </w:rPr>
    </w:lvl>
    <w:lvl w:ilvl="2">
      <w:start w:val="1"/>
      <w:numFmt w:val="decimal"/>
      <w:lvlText w:val="%1.%2.%3."/>
      <w:lvlJc w:val="left"/>
      <w:pPr>
        <w:ind w:left="1176" w:hanging="665"/>
      </w:pPr>
      <w:rPr>
        <w:rFonts w:cs="Times New Roman"/>
        <w:b w:val="0"/>
        <w:bCs w:val="0"/>
        <w:spacing w:val="-16"/>
        <w:w w:val="102"/>
      </w:rPr>
    </w:lvl>
    <w:lvl w:ilvl="3">
      <w:numFmt w:val="bullet"/>
      <w:lvlText w:val="ï"/>
      <w:lvlJc w:val="left"/>
      <w:pPr>
        <w:ind w:left="3497" w:hanging="665"/>
      </w:pPr>
    </w:lvl>
    <w:lvl w:ilvl="4">
      <w:numFmt w:val="bullet"/>
      <w:lvlText w:val="ï"/>
      <w:lvlJc w:val="left"/>
      <w:pPr>
        <w:ind w:left="4426" w:hanging="665"/>
      </w:pPr>
    </w:lvl>
    <w:lvl w:ilvl="5">
      <w:numFmt w:val="bullet"/>
      <w:lvlText w:val="ï"/>
      <w:lvlJc w:val="left"/>
      <w:pPr>
        <w:ind w:left="5355" w:hanging="665"/>
      </w:pPr>
    </w:lvl>
    <w:lvl w:ilvl="6">
      <w:numFmt w:val="bullet"/>
      <w:lvlText w:val="ï"/>
      <w:lvlJc w:val="left"/>
      <w:pPr>
        <w:ind w:left="6284" w:hanging="665"/>
      </w:pPr>
    </w:lvl>
    <w:lvl w:ilvl="7">
      <w:numFmt w:val="bullet"/>
      <w:lvlText w:val="ï"/>
      <w:lvlJc w:val="left"/>
      <w:pPr>
        <w:ind w:left="7213" w:hanging="665"/>
      </w:pPr>
    </w:lvl>
    <w:lvl w:ilvl="8">
      <w:numFmt w:val="bullet"/>
      <w:lvlText w:val="ï"/>
      <w:lvlJc w:val="left"/>
      <w:pPr>
        <w:ind w:left="8142" w:hanging="665"/>
      </w:pPr>
    </w:lvl>
  </w:abstractNum>
  <w:abstractNum w:abstractNumId="3" w15:restartNumberingAfterBreak="0">
    <w:nsid w:val="00000405"/>
    <w:multiLevelType w:val="multilevel"/>
    <w:tmpl w:val="00000888"/>
    <w:lvl w:ilvl="0">
      <w:start w:val="2"/>
      <w:numFmt w:val="decimal"/>
      <w:lvlText w:val="%1"/>
      <w:lvlJc w:val="left"/>
      <w:pPr>
        <w:ind w:left="1826" w:hanging="656"/>
      </w:pPr>
      <w:rPr>
        <w:rFonts w:cs="Times New Roman"/>
      </w:rPr>
    </w:lvl>
    <w:lvl w:ilvl="1">
      <w:start w:val="3"/>
      <w:numFmt w:val="decimal"/>
      <w:lvlText w:val="%1.%2"/>
      <w:lvlJc w:val="left"/>
      <w:pPr>
        <w:ind w:left="1826" w:hanging="656"/>
      </w:pPr>
      <w:rPr>
        <w:rFonts w:cs="Times New Roman"/>
      </w:rPr>
    </w:lvl>
    <w:lvl w:ilvl="2">
      <w:start w:val="4"/>
      <w:numFmt w:val="decimal"/>
      <w:lvlText w:val="%1.%2.%3."/>
      <w:lvlJc w:val="left"/>
      <w:pPr>
        <w:ind w:left="1826" w:hanging="656"/>
      </w:pPr>
      <w:rPr>
        <w:rFonts w:cs="Times New Roman"/>
        <w:b w:val="0"/>
        <w:bCs w:val="0"/>
        <w:spacing w:val="-5"/>
        <w:w w:val="100"/>
      </w:rPr>
    </w:lvl>
    <w:lvl w:ilvl="3">
      <w:numFmt w:val="bullet"/>
      <w:lvlText w:val="ï"/>
      <w:lvlJc w:val="left"/>
      <w:pPr>
        <w:ind w:left="4274" w:hanging="656"/>
      </w:pPr>
    </w:lvl>
    <w:lvl w:ilvl="4">
      <w:numFmt w:val="bullet"/>
      <w:lvlText w:val="ï"/>
      <w:lvlJc w:val="left"/>
      <w:pPr>
        <w:ind w:left="5092" w:hanging="656"/>
      </w:pPr>
    </w:lvl>
    <w:lvl w:ilvl="5">
      <w:numFmt w:val="bullet"/>
      <w:lvlText w:val="ï"/>
      <w:lvlJc w:val="left"/>
      <w:pPr>
        <w:ind w:left="5910" w:hanging="656"/>
      </w:pPr>
    </w:lvl>
    <w:lvl w:ilvl="6">
      <w:numFmt w:val="bullet"/>
      <w:lvlText w:val="ï"/>
      <w:lvlJc w:val="left"/>
      <w:pPr>
        <w:ind w:left="6728" w:hanging="656"/>
      </w:pPr>
    </w:lvl>
    <w:lvl w:ilvl="7">
      <w:numFmt w:val="bullet"/>
      <w:lvlText w:val="ï"/>
      <w:lvlJc w:val="left"/>
      <w:pPr>
        <w:ind w:left="7546" w:hanging="656"/>
      </w:pPr>
    </w:lvl>
    <w:lvl w:ilvl="8">
      <w:numFmt w:val="bullet"/>
      <w:lvlText w:val="ï"/>
      <w:lvlJc w:val="left"/>
      <w:pPr>
        <w:ind w:left="8364" w:hanging="656"/>
      </w:pPr>
    </w:lvl>
  </w:abstractNum>
  <w:abstractNum w:abstractNumId="4" w15:restartNumberingAfterBreak="0">
    <w:nsid w:val="00000406"/>
    <w:multiLevelType w:val="multilevel"/>
    <w:tmpl w:val="00000889"/>
    <w:lvl w:ilvl="0">
      <w:start w:val="2"/>
      <w:numFmt w:val="decimal"/>
      <w:lvlText w:val="%1"/>
      <w:lvlJc w:val="left"/>
      <w:pPr>
        <w:ind w:left="1620" w:hanging="652"/>
      </w:pPr>
      <w:rPr>
        <w:rFonts w:cs="Times New Roman"/>
      </w:rPr>
    </w:lvl>
    <w:lvl w:ilvl="1">
      <w:start w:val="3"/>
      <w:numFmt w:val="decimal"/>
      <w:lvlText w:val="%1.%2"/>
      <w:lvlJc w:val="left"/>
      <w:pPr>
        <w:ind w:left="1620" w:hanging="652"/>
      </w:pPr>
      <w:rPr>
        <w:rFonts w:cs="Times New Roman"/>
      </w:rPr>
    </w:lvl>
    <w:lvl w:ilvl="2">
      <w:start w:val="3"/>
      <w:numFmt w:val="decimal"/>
      <w:lvlText w:val="%1.%2.%3."/>
      <w:lvlJc w:val="left"/>
      <w:pPr>
        <w:ind w:left="1620" w:hanging="652"/>
      </w:pPr>
      <w:rPr>
        <w:rFonts w:ascii="Arial" w:hAnsi="Arial" w:cs="Arial"/>
        <w:b w:val="0"/>
        <w:bCs w:val="0"/>
        <w:color w:val="131316"/>
        <w:spacing w:val="-38"/>
        <w:w w:val="76"/>
        <w:sz w:val="23"/>
        <w:szCs w:val="23"/>
      </w:rPr>
    </w:lvl>
    <w:lvl w:ilvl="3">
      <w:numFmt w:val="bullet"/>
      <w:lvlText w:val="ï"/>
      <w:lvlJc w:val="left"/>
      <w:pPr>
        <w:ind w:left="4134" w:hanging="652"/>
      </w:pPr>
    </w:lvl>
    <w:lvl w:ilvl="4">
      <w:numFmt w:val="bullet"/>
      <w:lvlText w:val="ï"/>
      <w:lvlJc w:val="left"/>
      <w:pPr>
        <w:ind w:left="4972" w:hanging="652"/>
      </w:pPr>
    </w:lvl>
    <w:lvl w:ilvl="5">
      <w:numFmt w:val="bullet"/>
      <w:lvlText w:val="ï"/>
      <w:lvlJc w:val="left"/>
      <w:pPr>
        <w:ind w:left="5810" w:hanging="652"/>
      </w:pPr>
    </w:lvl>
    <w:lvl w:ilvl="6">
      <w:numFmt w:val="bullet"/>
      <w:lvlText w:val="ï"/>
      <w:lvlJc w:val="left"/>
      <w:pPr>
        <w:ind w:left="6648" w:hanging="652"/>
      </w:pPr>
    </w:lvl>
    <w:lvl w:ilvl="7">
      <w:numFmt w:val="bullet"/>
      <w:lvlText w:val="ï"/>
      <w:lvlJc w:val="left"/>
      <w:pPr>
        <w:ind w:left="7486" w:hanging="652"/>
      </w:pPr>
    </w:lvl>
    <w:lvl w:ilvl="8">
      <w:numFmt w:val="bullet"/>
      <w:lvlText w:val="ï"/>
      <w:lvlJc w:val="left"/>
      <w:pPr>
        <w:ind w:left="8324" w:hanging="652"/>
      </w:pPr>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E24D2E"/>
    <w:multiLevelType w:val="hybridMultilevel"/>
    <w:tmpl w:val="E95ADEE4"/>
    <w:lvl w:ilvl="0" w:tplc="EE04B308">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3F72BED"/>
    <w:multiLevelType w:val="hybridMultilevel"/>
    <w:tmpl w:val="E27E987E"/>
    <w:lvl w:ilvl="0" w:tplc="933E3AD8">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40"/>
  </w:num>
  <w:num w:numId="3">
    <w:abstractNumId w:val="10"/>
  </w:num>
  <w:num w:numId="4">
    <w:abstractNumId w:val="33"/>
  </w:num>
  <w:num w:numId="5">
    <w:abstractNumId w:val="29"/>
  </w:num>
  <w:num w:numId="6">
    <w:abstractNumId w:val="23"/>
  </w:num>
  <w:num w:numId="7">
    <w:abstractNumId w:val="21"/>
  </w:num>
  <w:num w:numId="8">
    <w:abstractNumId w:val="28"/>
  </w:num>
  <w:num w:numId="9">
    <w:abstractNumId w:val="47"/>
  </w:num>
  <w:num w:numId="10">
    <w:abstractNumId w:val="16"/>
  </w:num>
  <w:num w:numId="11">
    <w:abstractNumId w:val="17"/>
  </w:num>
  <w:num w:numId="12">
    <w:abstractNumId w:val="18"/>
  </w:num>
  <w:num w:numId="13">
    <w:abstractNumId w:val="32"/>
  </w:num>
  <w:num w:numId="14">
    <w:abstractNumId w:val="37"/>
  </w:num>
  <w:num w:numId="15">
    <w:abstractNumId w:val="42"/>
  </w:num>
  <w:num w:numId="16">
    <w:abstractNumId w:val="12"/>
  </w:num>
  <w:num w:numId="17">
    <w:abstractNumId w:val="27"/>
  </w:num>
  <w:num w:numId="18">
    <w:abstractNumId w:val="31"/>
  </w:num>
  <w:num w:numId="19">
    <w:abstractNumId w:val="36"/>
  </w:num>
  <w:num w:numId="20">
    <w:abstractNumId w:val="14"/>
  </w:num>
  <w:num w:numId="21">
    <w:abstractNumId w:val="30"/>
  </w:num>
  <w:num w:numId="22">
    <w:abstractNumId w:val="19"/>
  </w:num>
  <w:num w:numId="23">
    <w:abstractNumId w:val="22"/>
  </w:num>
  <w:num w:numId="24">
    <w:abstractNumId w:val="39"/>
  </w:num>
  <w:num w:numId="25">
    <w:abstractNumId w:val="26"/>
  </w:num>
  <w:num w:numId="26">
    <w:abstractNumId w:val="25"/>
  </w:num>
  <w:num w:numId="27">
    <w:abstractNumId w:val="43"/>
  </w:num>
  <w:num w:numId="28">
    <w:abstractNumId w:val="45"/>
  </w:num>
  <w:num w:numId="29">
    <w:abstractNumId w:val="6"/>
  </w:num>
  <w:num w:numId="30">
    <w:abstractNumId w:val="38"/>
  </w:num>
  <w:num w:numId="31">
    <w:abstractNumId w:val="34"/>
  </w:num>
  <w:num w:numId="32">
    <w:abstractNumId w:val="8"/>
  </w:num>
  <w:num w:numId="33">
    <w:abstractNumId w:val="9"/>
  </w:num>
  <w:num w:numId="34">
    <w:abstractNumId w:val="7"/>
  </w:num>
  <w:num w:numId="35">
    <w:abstractNumId w:val="5"/>
  </w:num>
  <w:num w:numId="36">
    <w:abstractNumId w:val="35"/>
  </w:num>
  <w:num w:numId="37">
    <w:abstractNumId w:val="46"/>
  </w:num>
  <w:num w:numId="38">
    <w:abstractNumId w:val="13"/>
  </w:num>
  <w:num w:numId="39">
    <w:abstractNumId w:val="15"/>
  </w:num>
  <w:num w:numId="40">
    <w:abstractNumId w:val="20"/>
  </w:num>
  <w:num w:numId="41">
    <w:abstractNumId w:val="24"/>
  </w:num>
  <w:num w:numId="42">
    <w:abstractNumId w:val="0"/>
  </w:num>
  <w:num w:numId="43">
    <w:abstractNumId w:val="1"/>
  </w:num>
  <w:num w:numId="44">
    <w:abstractNumId w:val="2"/>
  </w:num>
  <w:num w:numId="45">
    <w:abstractNumId w:val="3"/>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252"/>
    <w:rsid w:val="00033A7E"/>
    <w:rsid w:val="00034B1D"/>
    <w:rsid w:val="00040CF1"/>
    <w:rsid w:val="00041516"/>
    <w:rsid w:val="000417E2"/>
    <w:rsid w:val="00043159"/>
    <w:rsid w:val="00043277"/>
    <w:rsid w:val="000432EA"/>
    <w:rsid w:val="000446BE"/>
    <w:rsid w:val="00051DD7"/>
    <w:rsid w:val="00056EAA"/>
    <w:rsid w:val="00063C56"/>
    <w:rsid w:val="00063E09"/>
    <w:rsid w:val="00065BB5"/>
    <w:rsid w:val="000714BB"/>
    <w:rsid w:val="000726B9"/>
    <w:rsid w:val="00077B92"/>
    <w:rsid w:val="00085CA1"/>
    <w:rsid w:val="00087F35"/>
    <w:rsid w:val="0009286D"/>
    <w:rsid w:val="00094C5F"/>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392A"/>
    <w:rsid w:val="00104DB7"/>
    <w:rsid w:val="00111B28"/>
    <w:rsid w:val="00111DF7"/>
    <w:rsid w:val="00113045"/>
    <w:rsid w:val="00115916"/>
    <w:rsid w:val="00120421"/>
    <w:rsid w:val="001302A7"/>
    <w:rsid w:val="001307A6"/>
    <w:rsid w:val="001337FD"/>
    <w:rsid w:val="00133A74"/>
    <w:rsid w:val="00134C30"/>
    <w:rsid w:val="0014523C"/>
    <w:rsid w:val="0014659F"/>
    <w:rsid w:val="00150767"/>
    <w:rsid w:val="00153236"/>
    <w:rsid w:val="001536B3"/>
    <w:rsid w:val="00157DEE"/>
    <w:rsid w:val="001766D9"/>
    <w:rsid w:val="00176AA3"/>
    <w:rsid w:val="00180169"/>
    <w:rsid w:val="00181980"/>
    <w:rsid w:val="00184E1B"/>
    <w:rsid w:val="00187253"/>
    <w:rsid w:val="001905EC"/>
    <w:rsid w:val="001932AF"/>
    <w:rsid w:val="001937B4"/>
    <w:rsid w:val="001A1051"/>
    <w:rsid w:val="001A3CB9"/>
    <w:rsid w:val="001A4ABD"/>
    <w:rsid w:val="001B5454"/>
    <w:rsid w:val="001D0532"/>
    <w:rsid w:val="001D54DE"/>
    <w:rsid w:val="001E4461"/>
    <w:rsid w:val="001E4648"/>
    <w:rsid w:val="001F3E1F"/>
    <w:rsid w:val="001F5421"/>
    <w:rsid w:val="00211E0F"/>
    <w:rsid w:val="00215162"/>
    <w:rsid w:val="00216407"/>
    <w:rsid w:val="00216F0D"/>
    <w:rsid w:val="002209F1"/>
    <w:rsid w:val="00220BF7"/>
    <w:rsid w:val="00224C44"/>
    <w:rsid w:val="00235883"/>
    <w:rsid w:val="002426D3"/>
    <w:rsid w:val="002442B7"/>
    <w:rsid w:val="00245A5D"/>
    <w:rsid w:val="002560BB"/>
    <w:rsid w:val="002561C8"/>
    <w:rsid w:val="0026512B"/>
    <w:rsid w:val="0026542C"/>
    <w:rsid w:val="00271700"/>
    <w:rsid w:val="00277074"/>
    <w:rsid w:val="0028364A"/>
    <w:rsid w:val="00294190"/>
    <w:rsid w:val="002A0041"/>
    <w:rsid w:val="002A5B74"/>
    <w:rsid w:val="002B0798"/>
    <w:rsid w:val="002B6401"/>
    <w:rsid w:val="002C512E"/>
    <w:rsid w:val="002C649A"/>
    <w:rsid w:val="002D2FC0"/>
    <w:rsid w:val="002F1222"/>
    <w:rsid w:val="002F2B8B"/>
    <w:rsid w:val="002F61E1"/>
    <w:rsid w:val="00301346"/>
    <w:rsid w:val="003014C7"/>
    <w:rsid w:val="0030264D"/>
    <w:rsid w:val="0030325F"/>
    <w:rsid w:val="0030381F"/>
    <w:rsid w:val="00315E41"/>
    <w:rsid w:val="00322263"/>
    <w:rsid w:val="003308C6"/>
    <w:rsid w:val="00332933"/>
    <w:rsid w:val="00332D38"/>
    <w:rsid w:val="003409B8"/>
    <w:rsid w:val="00347B7E"/>
    <w:rsid w:val="003502E9"/>
    <w:rsid w:val="00350FFE"/>
    <w:rsid w:val="00351351"/>
    <w:rsid w:val="00353786"/>
    <w:rsid w:val="00360344"/>
    <w:rsid w:val="003613D2"/>
    <w:rsid w:val="0036173C"/>
    <w:rsid w:val="00362E9B"/>
    <w:rsid w:val="00371851"/>
    <w:rsid w:val="00371F01"/>
    <w:rsid w:val="003721AD"/>
    <w:rsid w:val="00384BAB"/>
    <w:rsid w:val="00387C56"/>
    <w:rsid w:val="00396F1B"/>
    <w:rsid w:val="003B449E"/>
    <w:rsid w:val="003B56E5"/>
    <w:rsid w:val="003C11A2"/>
    <w:rsid w:val="003D3CAA"/>
    <w:rsid w:val="003D7611"/>
    <w:rsid w:val="003F2FA4"/>
    <w:rsid w:val="003F3B51"/>
    <w:rsid w:val="003F66F9"/>
    <w:rsid w:val="003F7DB7"/>
    <w:rsid w:val="0040221E"/>
    <w:rsid w:val="00420666"/>
    <w:rsid w:val="00426276"/>
    <w:rsid w:val="004300D4"/>
    <w:rsid w:val="004316F0"/>
    <w:rsid w:val="00437377"/>
    <w:rsid w:val="004429B5"/>
    <w:rsid w:val="004554CB"/>
    <w:rsid w:val="00462174"/>
    <w:rsid w:val="004775D2"/>
    <w:rsid w:val="0048311A"/>
    <w:rsid w:val="00483E26"/>
    <w:rsid w:val="00496BB4"/>
    <w:rsid w:val="004A7ED9"/>
    <w:rsid w:val="004B1C91"/>
    <w:rsid w:val="004C34E7"/>
    <w:rsid w:val="004C35B5"/>
    <w:rsid w:val="004C73B6"/>
    <w:rsid w:val="004D2FD8"/>
    <w:rsid w:val="004E7091"/>
    <w:rsid w:val="004F13A1"/>
    <w:rsid w:val="004F5C57"/>
    <w:rsid w:val="00501FF0"/>
    <w:rsid w:val="005108FD"/>
    <w:rsid w:val="00525E85"/>
    <w:rsid w:val="00535826"/>
    <w:rsid w:val="00536B4A"/>
    <w:rsid w:val="00540384"/>
    <w:rsid w:val="00543F1F"/>
    <w:rsid w:val="005731AB"/>
    <w:rsid w:val="00575CB0"/>
    <w:rsid w:val="005862B6"/>
    <w:rsid w:val="00590C0F"/>
    <w:rsid w:val="00591F23"/>
    <w:rsid w:val="00593550"/>
    <w:rsid w:val="005960BE"/>
    <w:rsid w:val="005B2018"/>
    <w:rsid w:val="005C0EA1"/>
    <w:rsid w:val="005C4176"/>
    <w:rsid w:val="005D2116"/>
    <w:rsid w:val="005D2717"/>
    <w:rsid w:val="005D3833"/>
    <w:rsid w:val="005D571C"/>
    <w:rsid w:val="005D5758"/>
    <w:rsid w:val="005D75DD"/>
    <w:rsid w:val="005E7DA9"/>
    <w:rsid w:val="005F3C51"/>
    <w:rsid w:val="005F6053"/>
    <w:rsid w:val="005F62D0"/>
    <w:rsid w:val="00622D13"/>
    <w:rsid w:val="006311FE"/>
    <w:rsid w:val="00631639"/>
    <w:rsid w:val="00633829"/>
    <w:rsid w:val="006408AC"/>
    <w:rsid w:val="00657739"/>
    <w:rsid w:val="0066035D"/>
    <w:rsid w:val="0066519D"/>
    <w:rsid w:val="00670C3D"/>
    <w:rsid w:val="00672B26"/>
    <w:rsid w:val="00674261"/>
    <w:rsid w:val="00677500"/>
    <w:rsid w:val="0068247E"/>
    <w:rsid w:val="00684176"/>
    <w:rsid w:val="006916EF"/>
    <w:rsid w:val="006917B2"/>
    <w:rsid w:val="00694D46"/>
    <w:rsid w:val="006B0AB1"/>
    <w:rsid w:val="006B5A0E"/>
    <w:rsid w:val="006C2F05"/>
    <w:rsid w:val="006E56FD"/>
    <w:rsid w:val="006E6880"/>
    <w:rsid w:val="006F5635"/>
    <w:rsid w:val="00702D85"/>
    <w:rsid w:val="007114AA"/>
    <w:rsid w:val="00711C72"/>
    <w:rsid w:val="0073450F"/>
    <w:rsid w:val="0075384B"/>
    <w:rsid w:val="0076145C"/>
    <w:rsid w:val="00777E99"/>
    <w:rsid w:val="0078178B"/>
    <w:rsid w:val="00792A1B"/>
    <w:rsid w:val="007B65DB"/>
    <w:rsid w:val="007C0BDD"/>
    <w:rsid w:val="007C1656"/>
    <w:rsid w:val="007C75E0"/>
    <w:rsid w:val="007D228F"/>
    <w:rsid w:val="007D42E5"/>
    <w:rsid w:val="007D5FA2"/>
    <w:rsid w:val="007E3D5F"/>
    <w:rsid w:val="007E53F9"/>
    <w:rsid w:val="00806CE0"/>
    <w:rsid w:val="00811F58"/>
    <w:rsid w:val="00822CBC"/>
    <w:rsid w:val="00843703"/>
    <w:rsid w:val="00853F9D"/>
    <w:rsid w:val="008552E8"/>
    <w:rsid w:val="00855709"/>
    <w:rsid w:val="0085667F"/>
    <w:rsid w:val="008617F3"/>
    <w:rsid w:val="008766DD"/>
    <w:rsid w:val="008808CB"/>
    <w:rsid w:val="00882B76"/>
    <w:rsid w:val="008859E6"/>
    <w:rsid w:val="008A286F"/>
    <w:rsid w:val="008A39B7"/>
    <w:rsid w:val="008A74B0"/>
    <w:rsid w:val="008A7DD4"/>
    <w:rsid w:val="008B4599"/>
    <w:rsid w:val="008B5A9D"/>
    <w:rsid w:val="008D4F38"/>
    <w:rsid w:val="008E40E2"/>
    <w:rsid w:val="008E4368"/>
    <w:rsid w:val="008F065C"/>
    <w:rsid w:val="008F198A"/>
    <w:rsid w:val="008F33BE"/>
    <w:rsid w:val="008F66B1"/>
    <w:rsid w:val="00920A51"/>
    <w:rsid w:val="00922542"/>
    <w:rsid w:val="00932771"/>
    <w:rsid w:val="0093582A"/>
    <w:rsid w:val="00943F2E"/>
    <w:rsid w:val="0094670B"/>
    <w:rsid w:val="0095171B"/>
    <w:rsid w:val="00955876"/>
    <w:rsid w:val="0096604D"/>
    <w:rsid w:val="009753D4"/>
    <w:rsid w:val="00976745"/>
    <w:rsid w:val="00980A42"/>
    <w:rsid w:val="00986C2E"/>
    <w:rsid w:val="00990EAC"/>
    <w:rsid w:val="009976B3"/>
    <w:rsid w:val="009A3792"/>
    <w:rsid w:val="009B0CF1"/>
    <w:rsid w:val="009B2F1F"/>
    <w:rsid w:val="009B422E"/>
    <w:rsid w:val="009B4D6F"/>
    <w:rsid w:val="009B746A"/>
    <w:rsid w:val="009C0E86"/>
    <w:rsid w:val="009C359E"/>
    <w:rsid w:val="009D2938"/>
    <w:rsid w:val="009E6BB7"/>
    <w:rsid w:val="009F1376"/>
    <w:rsid w:val="009F1BCE"/>
    <w:rsid w:val="009F7309"/>
    <w:rsid w:val="00A02772"/>
    <w:rsid w:val="00A039CA"/>
    <w:rsid w:val="00A158DF"/>
    <w:rsid w:val="00A22CF4"/>
    <w:rsid w:val="00A23B3E"/>
    <w:rsid w:val="00A4137B"/>
    <w:rsid w:val="00A47856"/>
    <w:rsid w:val="00A512C9"/>
    <w:rsid w:val="00A539E4"/>
    <w:rsid w:val="00A5472A"/>
    <w:rsid w:val="00A5762A"/>
    <w:rsid w:val="00A57B88"/>
    <w:rsid w:val="00A62073"/>
    <w:rsid w:val="00A63E3C"/>
    <w:rsid w:val="00A6765A"/>
    <w:rsid w:val="00A75650"/>
    <w:rsid w:val="00A76375"/>
    <w:rsid w:val="00A7693B"/>
    <w:rsid w:val="00A9577A"/>
    <w:rsid w:val="00AA11DF"/>
    <w:rsid w:val="00AA24A4"/>
    <w:rsid w:val="00AA4E3B"/>
    <w:rsid w:val="00AA7595"/>
    <w:rsid w:val="00AB29A9"/>
    <w:rsid w:val="00AB66A5"/>
    <w:rsid w:val="00AC7636"/>
    <w:rsid w:val="00AD1B8E"/>
    <w:rsid w:val="00AD3FB8"/>
    <w:rsid w:val="00AE6600"/>
    <w:rsid w:val="00AE7D13"/>
    <w:rsid w:val="00AF4052"/>
    <w:rsid w:val="00AF5C1B"/>
    <w:rsid w:val="00B05B31"/>
    <w:rsid w:val="00B07102"/>
    <w:rsid w:val="00B1165D"/>
    <w:rsid w:val="00B148C1"/>
    <w:rsid w:val="00B24AD4"/>
    <w:rsid w:val="00B25580"/>
    <w:rsid w:val="00B277E4"/>
    <w:rsid w:val="00B3168E"/>
    <w:rsid w:val="00B329B5"/>
    <w:rsid w:val="00B44DC5"/>
    <w:rsid w:val="00B450B0"/>
    <w:rsid w:val="00B4772C"/>
    <w:rsid w:val="00B56419"/>
    <w:rsid w:val="00B57D67"/>
    <w:rsid w:val="00B62C24"/>
    <w:rsid w:val="00B63280"/>
    <w:rsid w:val="00B70C0E"/>
    <w:rsid w:val="00B77236"/>
    <w:rsid w:val="00B80DE8"/>
    <w:rsid w:val="00B90C14"/>
    <w:rsid w:val="00B9691D"/>
    <w:rsid w:val="00B9736E"/>
    <w:rsid w:val="00BB2512"/>
    <w:rsid w:val="00BB3BDC"/>
    <w:rsid w:val="00BB56D3"/>
    <w:rsid w:val="00BC6222"/>
    <w:rsid w:val="00BD201F"/>
    <w:rsid w:val="00BD3371"/>
    <w:rsid w:val="00BD43E0"/>
    <w:rsid w:val="00BE0118"/>
    <w:rsid w:val="00BE41A9"/>
    <w:rsid w:val="00BF7D14"/>
    <w:rsid w:val="00C11009"/>
    <w:rsid w:val="00C12AF0"/>
    <w:rsid w:val="00C13C29"/>
    <w:rsid w:val="00C17310"/>
    <w:rsid w:val="00C212D7"/>
    <w:rsid w:val="00C23B17"/>
    <w:rsid w:val="00C27482"/>
    <w:rsid w:val="00C302E1"/>
    <w:rsid w:val="00C3235B"/>
    <w:rsid w:val="00C32923"/>
    <w:rsid w:val="00C34E40"/>
    <w:rsid w:val="00C3654A"/>
    <w:rsid w:val="00C36B04"/>
    <w:rsid w:val="00C4214C"/>
    <w:rsid w:val="00C42256"/>
    <w:rsid w:val="00C55B44"/>
    <w:rsid w:val="00C61312"/>
    <w:rsid w:val="00C657B8"/>
    <w:rsid w:val="00C720C8"/>
    <w:rsid w:val="00C75CCE"/>
    <w:rsid w:val="00C80175"/>
    <w:rsid w:val="00C92434"/>
    <w:rsid w:val="00CA1354"/>
    <w:rsid w:val="00CA6C68"/>
    <w:rsid w:val="00CC7DE2"/>
    <w:rsid w:val="00CD6037"/>
    <w:rsid w:val="00CD7F25"/>
    <w:rsid w:val="00CF6CFA"/>
    <w:rsid w:val="00CF7AAC"/>
    <w:rsid w:val="00D10EF9"/>
    <w:rsid w:val="00D1603E"/>
    <w:rsid w:val="00D24893"/>
    <w:rsid w:val="00D43612"/>
    <w:rsid w:val="00D43C88"/>
    <w:rsid w:val="00D52CBF"/>
    <w:rsid w:val="00D576CA"/>
    <w:rsid w:val="00D634F9"/>
    <w:rsid w:val="00D649E8"/>
    <w:rsid w:val="00D66B5F"/>
    <w:rsid w:val="00D66F04"/>
    <w:rsid w:val="00D675F6"/>
    <w:rsid w:val="00D71BF9"/>
    <w:rsid w:val="00D75213"/>
    <w:rsid w:val="00D75DBA"/>
    <w:rsid w:val="00D834AD"/>
    <w:rsid w:val="00D83D1B"/>
    <w:rsid w:val="00D85E88"/>
    <w:rsid w:val="00D96C3F"/>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41E11"/>
    <w:rsid w:val="00E52467"/>
    <w:rsid w:val="00E52D98"/>
    <w:rsid w:val="00E54B1B"/>
    <w:rsid w:val="00E571E1"/>
    <w:rsid w:val="00E61935"/>
    <w:rsid w:val="00E62221"/>
    <w:rsid w:val="00E62923"/>
    <w:rsid w:val="00E64C49"/>
    <w:rsid w:val="00E64C97"/>
    <w:rsid w:val="00E656F6"/>
    <w:rsid w:val="00E71EA5"/>
    <w:rsid w:val="00E730A5"/>
    <w:rsid w:val="00E811F3"/>
    <w:rsid w:val="00E85F91"/>
    <w:rsid w:val="00E92A2A"/>
    <w:rsid w:val="00E92BC5"/>
    <w:rsid w:val="00E952BF"/>
    <w:rsid w:val="00EA7DD3"/>
    <w:rsid w:val="00EB4039"/>
    <w:rsid w:val="00EC33E4"/>
    <w:rsid w:val="00ED2ACB"/>
    <w:rsid w:val="00ED531E"/>
    <w:rsid w:val="00EE0ED9"/>
    <w:rsid w:val="00EE2E55"/>
    <w:rsid w:val="00F02006"/>
    <w:rsid w:val="00F0574A"/>
    <w:rsid w:val="00F06FBD"/>
    <w:rsid w:val="00F11D9D"/>
    <w:rsid w:val="00F12A62"/>
    <w:rsid w:val="00F15393"/>
    <w:rsid w:val="00F228B1"/>
    <w:rsid w:val="00F25BC8"/>
    <w:rsid w:val="00F30B06"/>
    <w:rsid w:val="00F33A99"/>
    <w:rsid w:val="00F35836"/>
    <w:rsid w:val="00F53DB6"/>
    <w:rsid w:val="00F56D4C"/>
    <w:rsid w:val="00F57DD3"/>
    <w:rsid w:val="00F658F3"/>
    <w:rsid w:val="00F8016B"/>
    <w:rsid w:val="00F804E1"/>
    <w:rsid w:val="00F81F4C"/>
    <w:rsid w:val="00F87F88"/>
    <w:rsid w:val="00F90A9F"/>
    <w:rsid w:val="00F91DF6"/>
    <w:rsid w:val="00F962E3"/>
    <w:rsid w:val="00FA2378"/>
    <w:rsid w:val="00FA3300"/>
    <w:rsid w:val="00FA3F66"/>
    <w:rsid w:val="00FB3374"/>
    <w:rsid w:val="00FB67DE"/>
    <w:rsid w:val="00FD6CB9"/>
    <w:rsid w:val="00FE3081"/>
    <w:rsid w:val="00FE383A"/>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020A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character" w:customStyle="1" w:styleId="stBilgiChar">
    <w:name w:val="Üst Bilgi Char"/>
    <w:link w:val="stBilgi"/>
    <w:rsid w:val="00A9577A"/>
    <w:rPr>
      <w:rFonts w:ascii="Arial" w:hAnsi="Arial"/>
      <w:snapToGrid w:val="0"/>
      <w:lang w:val="sv-SE" w:eastAsia="en-US"/>
    </w:rPr>
  </w:style>
  <w:style w:type="paragraph" w:styleId="ListeParagraf">
    <w:name w:val="List Paragraph"/>
    <w:basedOn w:val="Normal"/>
    <w:uiPriority w:val="1"/>
    <w:qFormat/>
    <w:rsid w:val="002F61E1"/>
    <w:pPr>
      <w:widowControl w:val="0"/>
      <w:autoSpaceDE w:val="0"/>
      <w:autoSpaceDN w:val="0"/>
      <w:adjustRightInd w:val="0"/>
      <w:spacing w:before="0" w:after="0"/>
      <w:ind w:left="167" w:hanging="668"/>
    </w:pPr>
    <w:rPr>
      <w:rFonts w:cs="Arial"/>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108">
      <w:bodyDiv w:val="1"/>
      <w:marLeft w:val="0"/>
      <w:marRight w:val="0"/>
      <w:marTop w:val="0"/>
      <w:marBottom w:val="0"/>
      <w:divBdr>
        <w:top w:val="none" w:sz="0" w:space="0" w:color="auto"/>
        <w:left w:val="none" w:sz="0" w:space="0" w:color="auto"/>
        <w:bottom w:val="none" w:sz="0" w:space="0" w:color="auto"/>
        <w:right w:val="none" w:sz="0" w:space="0" w:color="auto"/>
      </w:divBdr>
    </w:div>
    <w:div w:id="31616439">
      <w:bodyDiv w:val="1"/>
      <w:marLeft w:val="0"/>
      <w:marRight w:val="0"/>
      <w:marTop w:val="0"/>
      <w:marBottom w:val="0"/>
      <w:divBdr>
        <w:top w:val="none" w:sz="0" w:space="0" w:color="auto"/>
        <w:left w:val="none" w:sz="0" w:space="0" w:color="auto"/>
        <w:bottom w:val="none" w:sz="0" w:space="0" w:color="auto"/>
        <w:right w:val="none" w:sz="0" w:space="0" w:color="auto"/>
      </w:divBdr>
    </w:div>
    <w:div w:id="36979978">
      <w:bodyDiv w:val="1"/>
      <w:marLeft w:val="0"/>
      <w:marRight w:val="0"/>
      <w:marTop w:val="0"/>
      <w:marBottom w:val="0"/>
      <w:divBdr>
        <w:top w:val="none" w:sz="0" w:space="0" w:color="auto"/>
        <w:left w:val="none" w:sz="0" w:space="0" w:color="auto"/>
        <w:bottom w:val="none" w:sz="0" w:space="0" w:color="auto"/>
        <w:right w:val="none" w:sz="0" w:space="0" w:color="auto"/>
      </w:divBdr>
    </w:div>
    <w:div w:id="39059843">
      <w:bodyDiv w:val="1"/>
      <w:marLeft w:val="0"/>
      <w:marRight w:val="0"/>
      <w:marTop w:val="0"/>
      <w:marBottom w:val="0"/>
      <w:divBdr>
        <w:top w:val="none" w:sz="0" w:space="0" w:color="auto"/>
        <w:left w:val="none" w:sz="0" w:space="0" w:color="auto"/>
        <w:bottom w:val="none" w:sz="0" w:space="0" w:color="auto"/>
        <w:right w:val="none" w:sz="0" w:space="0" w:color="auto"/>
      </w:divBdr>
    </w:div>
    <w:div w:id="48697659">
      <w:bodyDiv w:val="1"/>
      <w:marLeft w:val="0"/>
      <w:marRight w:val="0"/>
      <w:marTop w:val="0"/>
      <w:marBottom w:val="0"/>
      <w:divBdr>
        <w:top w:val="none" w:sz="0" w:space="0" w:color="auto"/>
        <w:left w:val="none" w:sz="0" w:space="0" w:color="auto"/>
        <w:bottom w:val="none" w:sz="0" w:space="0" w:color="auto"/>
        <w:right w:val="none" w:sz="0" w:space="0" w:color="auto"/>
      </w:divBdr>
    </w:div>
    <w:div w:id="65685269">
      <w:bodyDiv w:val="1"/>
      <w:marLeft w:val="0"/>
      <w:marRight w:val="0"/>
      <w:marTop w:val="0"/>
      <w:marBottom w:val="0"/>
      <w:divBdr>
        <w:top w:val="none" w:sz="0" w:space="0" w:color="auto"/>
        <w:left w:val="none" w:sz="0" w:space="0" w:color="auto"/>
        <w:bottom w:val="none" w:sz="0" w:space="0" w:color="auto"/>
        <w:right w:val="none" w:sz="0" w:space="0" w:color="auto"/>
      </w:divBdr>
    </w:div>
    <w:div w:id="69279009">
      <w:bodyDiv w:val="1"/>
      <w:marLeft w:val="0"/>
      <w:marRight w:val="0"/>
      <w:marTop w:val="0"/>
      <w:marBottom w:val="0"/>
      <w:divBdr>
        <w:top w:val="none" w:sz="0" w:space="0" w:color="auto"/>
        <w:left w:val="none" w:sz="0" w:space="0" w:color="auto"/>
        <w:bottom w:val="none" w:sz="0" w:space="0" w:color="auto"/>
        <w:right w:val="none" w:sz="0" w:space="0" w:color="auto"/>
      </w:divBdr>
    </w:div>
    <w:div w:id="78210046">
      <w:bodyDiv w:val="1"/>
      <w:marLeft w:val="0"/>
      <w:marRight w:val="0"/>
      <w:marTop w:val="0"/>
      <w:marBottom w:val="0"/>
      <w:divBdr>
        <w:top w:val="none" w:sz="0" w:space="0" w:color="auto"/>
        <w:left w:val="none" w:sz="0" w:space="0" w:color="auto"/>
        <w:bottom w:val="none" w:sz="0" w:space="0" w:color="auto"/>
        <w:right w:val="none" w:sz="0" w:space="0" w:color="auto"/>
      </w:divBdr>
    </w:div>
    <w:div w:id="78333380">
      <w:bodyDiv w:val="1"/>
      <w:marLeft w:val="0"/>
      <w:marRight w:val="0"/>
      <w:marTop w:val="0"/>
      <w:marBottom w:val="0"/>
      <w:divBdr>
        <w:top w:val="none" w:sz="0" w:space="0" w:color="auto"/>
        <w:left w:val="none" w:sz="0" w:space="0" w:color="auto"/>
        <w:bottom w:val="none" w:sz="0" w:space="0" w:color="auto"/>
        <w:right w:val="none" w:sz="0" w:space="0" w:color="auto"/>
      </w:divBdr>
    </w:div>
    <w:div w:id="91978835">
      <w:bodyDiv w:val="1"/>
      <w:marLeft w:val="0"/>
      <w:marRight w:val="0"/>
      <w:marTop w:val="0"/>
      <w:marBottom w:val="0"/>
      <w:divBdr>
        <w:top w:val="none" w:sz="0" w:space="0" w:color="auto"/>
        <w:left w:val="none" w:sz="0" w:space="0" w:color="auto"/>
        <w:bottom w:val="none" w:sz="0" w:space="0" w:color="auto"/>
        <w:right w:val="none" w:sz="0" w:space="0" w:color="auto"/>
      </w:divBdr>
    </w:div>
    <w:div w:id="95294272">
      <w:bodyDiv w:val="1"/>
      <w:marLeft w:val="0"/>
      <w:marRight w:val="0"/>
      <w:marTop w:val="0"/>
      <w:marBottom w:val="0"/>
      <w:divBdr>
        <w:top w:val="none" w:sz="0" w:space="0" w:color="auto"/>
        <w:left w:val="none" w:sz="0" w:space="0" w:color="auto"/>
        <w:bottom w:val="none" w:sz="0" w:space="0" w:color="auto"/>
        <w:right w:val="none" w:sz="0" w:space="0" w:color="auto"/>
      </w:divBdr>
    </w:div>
    <w:div w:id="99834718">
      <w:bodyDiv w:val="1"/>
      <w:marLeft w:val="0"/>
      <w:marRight w:val="0"/>
      <w:marTop w:val="0"/>
      <w:marBottom w:val="0"/>
      <w:divBdr>
        <w:top w:val="none" w:sz="0" w:space="0" w:color="auto"/>
        <w:left w:val="none" w:sz="0" w:space="0" w:color="auto"/>
        <w:bottom w:val="none" w:sz="0" w:space="0" w:color="auto"/>
        <w:right w:val="none" w:sz="0" w:space="0" w:color="auto"/>
      </w:divBdr>
    </w:div>
    <w:div w:id="111485700">
      <w:bodyDiv w:val="1"/>
      <w:marLeft w:val="0"/>
      <w:marRight w:val="0"/>
      <w:marTop w:val="0"/>
      <w:marBottom w:val="0"/>
      <w:divBdr>
        <w:top w:val="none" w:sz="0" w:space="0" w:color="auto"/>
        <w:left w:val="none" w:sz="0" w:space="0" w:color="auto"/>
        <w:bottom w:val="none" w:sz="0" w:space="0" w:color="auto"/>
        <w:right w:val="none" w:sz="0" w:space="0" w:color="auto"/>
      </w:divBdr>
    </w:div>
    <w:div w:id="118692531">
      <w:bodyDiv w:val="1"/>
      <w:marLeft w:val="0"/>
      <w:marRight w:val="0"/>
      <w:marTop w:val="0"/>
      <w:marBottom w:val="0"/>
      <w:divBdr>
        <w:top w:val="none" w:sz="0" w:space="0" w:color="auto"/>
        <w:left w:val="none" w:sz="0" w:space="0" w:color="auto"/>
        <w:bottom w:val="none" w:sz="0" w:space="0" w:color="auto"/>
        <w:right w:val="none" w:sz="0" w:space="0" w:color="auto"/>
      </w:divBdr>
    </w:div>
    <w:div w:id="124856177">
      <w:bodyDiv w:val="1"/>
      <w:marLeft w:val="0"/>
      <w:marRight w:val="0"/>
      <w:marTop w:val="0"/>
      <w:marBottom w:val="0"/>
      <w:divBdr>
        <w:top w:val="none" w:sz="0" w:space="0" w:color="auto"/>
        <w:left w:val="none" w:sz="0" w:space="0" w:color="auto"/>
        <w:bottom w:val="none" w:sz="0" w:space="0" w:color="auto"/>
        <w:right w:val="none" w:sz="0" w:space="0" w:color="auto"/>
      </w:divBdr>
    </w:div>
    <w:div w:id="130028365">
      <w:bodyDiv w:val="1"/>
      <w:marLeft w:val="0"/>
      <w:marRight w:val="0"/>
      <w:marTop w:val="0"/>
      <w:marBottom w:val="0"/>
      <w:divBdr>
        <w:top w:val="none" w:sz="0" w:space="0" w:color="auto"/>
        <w:left w:val="none" w:sz="0" w:space="0" w:color="auto"/>
        <w:bottom w:val="none" w:sz="0" w:space="0" w:color="auto"/>
        <w:right w:val="none" w:sz="0" w:space="0" w:color="auto"/>
      </w:divBdr>
    </w:div>
    <w:div w:id="130946240">
      <w:bodyDiv w:val="1"/>
      <w:marLeft w:val="0"/>
      <w:marRight w:val="0"/>
      <w:marTop w:val="0"/>
      <w:marBottom w:val="0"/>
      <w:divBdr>
        <w:top w:val="none" w:sz="0" w:space="0" w:color="auto"/>
        <w:left w:val="none" w:sz="0" w:space="0" w:color="auto"/>
        <w:bottom w:val="none" w:sz="0" w:space="0" w:color="auto"/>
        <w:right w:val="none" w:sz="0" w:space="0" w:color="auto"/>
      </w:divBdr>
    </w:div>
    <w:div w:id="149099957">
      <w:bodyDiv w:val="1"/>
      <w:marLeft w:val="0"/>
      <w:marRight w:val="0"/>
      <w:marTop w:val="0"/>
      <w:marBottom w:val="0"/>
      <w:divBdr>
        <w:top w:val="none" w:sz="0" w:space="0" w:color="auto"/>
        <w:left w:val="none" w:sz="0" w:space="0" w:color="auto"/>
        <w:bottom w:val="none" w:sz="0" w:space="0" w:color="auto"/>
        <w:right w:val="none" w:sz="0" w:space="0" w:color="auto"/>
      </w:divBdr>
    </w:div>
    <w:div w:id="152526648">
      <w:bodyDiv w:val="1"/>
      <w:marLeft w:val="0"/>
      <w:marRight w:val="0"/>
      <w:marTop w:val="0"/>
      <w:marBottom w:val="0"/>
      <w:divBdr>
        <w:top w:val="none" w:sz="0" w:space="0" w:color="auto"/>
        <w:left w:val="none" w:sz="0" w:space="0" w:color="auto"/>
        <w:bottom w:val="none" w:sz="0" w:space="0" w:color="auto"/>
        <w:right w:val="none" w:sz="0" w:space="0" w:color="auto"/>
      </w:divBdr>
    </w:div>
    <w:div w:id="160899741">
      <w:bodyDiv w:val="1"/>
      <w:marLeft w:val="0"/>
      <w:marRight w:val="0"/>
      <w:marTop w:val="0"/>
      <w:marBottom w:val="0"/>
      <w:divBdr>
        <w:top w:val="none" w:sz="0" w:space="0" w:color="auto"/>
        <w:left w:val="none" w:sz="0" w:space="0" w:color="auto"/>
        <w:bottom w:val="none" w:sz="0" w:space="0" w:color="auto"/>
        <w:right w:val="none" w:sz="0" w:space="0" w:color="auto"/>
      </w:divBdr>
    </w:div>
    <w:div w:id="164789134">
      <w:bodyDiv w:val="1"/>
      <w:marLeft w:val="0"/>
      <w:marRight w:val="0"/>
      <w:marTop w:val="0"/>
      <w:marBottom w:val="0"/>
      <w:divBdr>
        <w:top w:val="none" w:sz="0" w:space="0" w:color="auto"/>
        <w:left w:val="none" w:sz="0" w:space="0" w:color="auto"/>
        <w:bottom w:val="none" w:sz="0" w:space="0" w:color="auto"/>
        <w:right w:val="none" w:sz="0" w:space="0" w:color="auto"/>
      </w:divBdr>
    </w:div>
    <w:div w:id="169417268">
      <w:bodyDiv w:val="1"/>
      <w:marLeft w:val="0"/>
      <w:marRight w:val="0"/>
      <w:marTop w:val="0"/>
      <w:marBottom w:val="0"/>
      <w:divBdr>
        <w:top w:val="none" w:sz="0" w:space="0" w:color="auto"/>
        <w:left w:val="none" w:sz="0" w:space="0" w:color="auto"/>
        <w:bottom w:val="none" w:sz="0" w:space="0" w:color="auto"/>
        <w:right w:val="none" w:sz="0" w:space="0" w:color="auto"/>
      </w:divBdr>
    </w:div>
    <w:div w:id="181476387">
      <w:bodyDiv w:val="1"/>
      <w:marLeft w:val="0"/>
      <w:marRight w:val="0"/>
      <w:marTop w:val="0"/>
      <w:marBottom w:val="0"/>
      <w:divBdr>
        <w:top w:val="none" w:sz="0" w:space="0" w:color="auto"/>
        <w:left w:val="none" w:sz="0" w:space="0" w:color="auto"/>
        <w:bottom w:val="none" w:sz="0" w:space="0" w:color="auto"/>
        <w:right w:val="none" w:sz="0" w:space="0" w:color="auto"/>
      </w:divBdr>
    </w:div>
    <w:div w:id="185292388">
      <w:bodyDiv w:val="1"/>
      <w:marLeft w:val="0"/>
      <w:marRight w:val="0"/>
      <w:marTop w:val="0"/>
      <w:marBottom w:val="0"/>
      <w:divBdr>
        <w:top w:val="none" w:sz="0" w:space="0" w:color="auto"/>
        <w:left w:val="none" w:sz="0" w:space="0" w:color="auto"/>
        <w:bottom w:val="none" w:sz="0" w:space="0" w:color="auto"/>
        <w:right w:val="none" w:sz="0" w:space="0" w:color="auto"/>
      </w:divBdr>
    </w:div>
    <w:div w:id="187648349">
      <w:bodyDiv w:val="1"/>
      <w:marLeft w:val="0"/>
      <w:marRight w:val="0"/>
      <w:marTop w:val="0"/>
      <w:marBottom w:val="0"/>
      <w:divBdr>
        <w:top w:val="none" w:sz="0" w:space="0" w:color="auto"/>
        <w:left w:val="none" w:sz="0" w:space="0" w:color="auto"/>
        <w:bottom w:val="none" w:sz="0" w:space="0" w:color="auto"/>
        <w:right w:val="none" w:sz="0" w:space="0" w:color="auto"/>
      </w:divBdr>
    </w:div>
    <w:div w:id="202131702">
      <w:bodyDiv w:val="1"/>
      <w:marLeft w:val="0"/>
      <w:marRight w:val="0"/>
      <w:marTop w:val="0"/>
      <w:marBottom w:val="0"/>
      <w:divBdr>
        <w:top w:val="none" w:sz="0" w:space="0" w:color="auto"/>
        <w:left w:val="none" w:sz="0" w:space="0" w:color="auto"/>
        <w:bottom w:val="none" w:sz="0" w:space="0" w:color="auto"/>
        <w:right w:val="none" w:sz="0" w:space="0" w:color="auto"/>
      </w:divBdr>
    </w:div>
    <w:div w:id="210575930">
      <w:bodyDiv w:val="1"/>
      <w:marLeft w:val="0"/>
      <w:marRight w:val="0"/>
      <w:marTop w:val="0"/>
      <w:marBottom w:val="0"/>
      <w:divBdr>
        <w:top w:val="none" w:sz="0" w:space="0" w:color="auto"/>
        <w:left w:val="none" w:sz="0" w:space="0" w:color="auto"/>
        <w:bottom w:val="none" w:sz="0" w:space="0" w:color="auto"/>
        <w:right w:val="none" w:sz="0" w:space="0" w:color="auto"/>
      </w:divBdr>
    </w:div>
    <w:div w:id="217979875">
      <w:bodyDiv w:val="1"/>
      <w:marLeft w:val="0"/>
      <w:marRight w:val="0"/>
      <w:marTop w:val="0"/>
      <w:marBottom w:val="0"/>
      <w:divBdr>
        <w:top w:val="none" w:sz="0" w:space="0" w:color="auto"/>
        <w:left w:val="none" w:sz="0" w:space="0" w:color="auto"/>
        <w:bottom w:val="none" w:sz="0" w:space="0" w:color="auto"/>
        <w:right w:val="none" w:sz="0" w:space="0" w:color="auto"/>
      </w:divBdr>
    </w:div>
    <w:div w:id="222832288">
      <w:bodyDiv w:val="1"/>
      <w:marLeft w:val="0"/>
      <w:marRight w:val="0"/>
      <w:marTop w:val="0"/>
      <w:marBottom w:val="0"/>
      <w:divBdr>
        <w:top w:val="none" w:sz="0" w:space="0" w:color="auto"/>
        <w:left w:val="none" w:sz="0" w:space="0" w:color="auto"/>
        <w:bottom w:val="none" w:sz="0" w:space="0" w:color="auto"/>
        <w:right w:val="none" w:sz="0" w:space="0" w:color="auto"/>
      </w:divBdr>
    </w:div>
    <w:div w:id="226962910">
      <w:bodyDiv w:val="1"/>
      <w:marLeft w:val="0"/>
      <w:marRight w:val="0"/>
      <w:marTop w:val="0"/>
      <w:marBottom w:val="0"/>
      <w:divBdr>
        <w:top w:val="none" w:sz="0" w:space="0" w:color="auto"/>
        <w:left w:val="none" w:sz="0" w:space="0" w:color="auto"/>
        <w:bottom w:val="none" w:sz="0" w:space="0" w:color="auto"/>
        <w:right w:val="none" w:sz="0" w:space="0" w:color="auto"/>
      </w:divBdr>
    </w:div>
    <w:div w:id="233126701">
      <w:bodyDiv w:val="1"/>
      <w:marLeft w:val="0"/>
      <w:marRight w:val="0"/>
      <w:marTop w:val="0"/>
      <w:marBottom w:val="0"/>
      <w:divBdr>
        <w:top w:val="none" w:sz="0" w:space="0" w:color="auto"/>
        <w:left w:val="none" w:sz="0" w:space="0" w:color="auto"/>
        <w:bottom w:val="none" w:sz="0" w:space="0" w:color="auto"/>
        <w:right w:val="none" w:sz="0" w:space="0" w:color="auto"/>
      </w:divBdr>
    </w:div>
    <w:div w:id="239410075">
      <w:bodyDiv w:val="1"/>
      <w:marLeft w:val="0"/>
      <w:marRight w:val="0"/>
      <w:marTop w:val="0"/>
      <w:marBottom w:val="0"/>
      <w:divBdr>
        <w:top w:val="none" w:sz="0" w:space="0" w:color="auto"/>
        <w:left w:val="none" w:sz="0" w:space="0" w:color="auto"/>
        <w:bottom w:val="none" w:sz="0" w:space="0" w:color="auto"/>
        <w:right w:val="none" w:sz="0" w:space="0" w:color="auto"/>
      </w:divBdr>
    </w:div>
    <w:div w:id="244532514">
      <w:bodyDiv w:val="1"/>
      <w:marLeft w:val="0"/>
      <w:marRight w:val="0"/>
      <w:marTop w:val="0"/>
      <w:marBottom w:val="0"/>
      <w:divBdr>
        <w:top w:val="none" w:sz="0" w:space="0" w:color="auto"/>
        <w:left w:val="none" w:sz="0" w:space="0" w:color="auto"/>
        <w:bottom w:val="none" w:sz="0" w:space="0" w:color="auto"/>
        <w:right w:val="none" w:sz="0" w:space="0" w:color="auto"/>
      </w:divBdr>
    </w:div>
    <w:div w:id="258177531">
      <w:bodyDiv w:val="1"/>
      <w:marLeft w:val="0"/>
      <w:marRight w:val="0"/>
      <w:marTop w:val="0"/>
      <w:marBottom w:val="0"/>
      <w:divBdr>
        <w:top w:val="none" w:sz="0" w:space="0" w:color="auto"/>
        <w:left w:val="none" w:sz="0" w:space="0" w:color="auto"/>
        <w:bottom w:val="none" w:sz="0" w:space="0" w:color="auto"/>
        <w:right w:val="none" w:sz="0" w:space="0" w:color="auto"/>
      </w:divBdr>
    </w:div>
    <w:div w:id="263533721">
      <w:bodyDiv w:val="1"/>
      <w:marLeft w:val="0"/>
      <w:marRight w:val="0"/>
      <w:marTop w:val="0"/>
      <w:marBottom w:val="0"/>
      <w:divBdr>
        <w:top w:val="none" w:sz="0" w:space="0" w:color="auto"/>
        <w:left w:val="none" w:sz="0" w:space="0" w:color="auto"/>
        <w:bottom w:val="none" w:sz="0" w:space="0" w:color="auto"/>
        <w:right w:val="none" w:sz="0" w:space="0" w:color="auto"/>
      </w:divBdr>
    </w:div>
    <w:div w:id="270475448">
      <w:bodyDiv w:val="1"/>
      <w:marLeft w:val="0"/>
      <w:marRight w:val="0"/>
      <w:marTop w:val="0"/>
      <w:marBottom w:val="0"/>
      <w:divBdr>
        <w:top w:val="none" w:sz="0" w:space="0" w:color="auto"/>
        <w:left w:val="none" w:sz="0" w:space="0" w:color="auto"/>
        <w:bottom w:val="none" w:sz="0" w:space="0" w:color="auto"/>
        <w:right w:val="none" w:sz="0" w:space="0" w:color="auto"/>
      </w:divBdr>
    </w:div>
    <w:div w:id="278613655">
      <w:bodyDiv w:val="1"/>
      <w:marLeft w:val="0"/>
      <w:marRight w:val="0"/>
      <w:marTop w:val="0"/>
      <w:marBottom w:val="0"/>
      <w:divBdr>
        <w:top w:val="none" w:sz="0" w:space="0" w:color="auto"/>
        <w:left w:val="none" w:sz="0" w:space="0" w:color="auto"/>
        <w:bottom w:val="none" w:sz="0" w:space="0" w:color="auto"/>
        <w:right w:val="none" w:sz="0" w:space="0" w:color="auto"/>
      </w:divBdr>
    </w:div>
    <w:div w:id="292517636">
      <w:bodyDiv w:val="1"/>
      <w:marLeft w:val="0"/>
      <w:marRight w:val="0"/>
      <w:marTop w:val="0"/>
      <w:marBottom w:val="0"/>
      <w:divBdr>
        <w:top w:val="none" w:sz="0" w:space="0" w:color="auto"/>
        <w:left w:val="none" w:sz="0" w:space="0" w:color="auto"/>
        <w:bottom w:val="none" w:sz="0" w:space="0" w:color="auto"/>
        <w:right w:val="none" w:sz="0" w:space="0" w:color="auto"/>
      </w:divBdr>
    </w:div>
    <w:div w:id="303432671">
      <w:bodyDiv w:val="1"/>
      <w:marLeft w:val="0"/>
      <w:marRight w:val="0"/>
      <w:marTop w:val="0"/>
      <w:marBottom w:val="0"/>
      <w:divBdr>
        <w:top w:val="none" w:sz="0" w:space="0" w:color="auto"/>
        <w:left w:val="none" w:sz="0" w:space="0" w:color="auto"/>
        <w:bottom w:val="none" w:sz="0" w:space="0" w:color="auto"/>
        <w:right w:val="none" w:sz="0" w:space="0" w:color="auto"/>
      </w:divBdr>
    </w:div>
    <w:div w:id="303463462">
      <w:bodyDiv w:val="1"/>
      <w:marLeft w:val="0"/>
      <w:marRight w:val="0"/>
      <w:marTop w:val="0"/>
      <w:marBottom w:val="0"/>
      <w:divBdr>
        <w:top w:val="none" w:sz="0" w:space="0" w:color="auto"/>
        <w:left w:val="none" w:sz="0" w:space="0" w:color="auto"/>
        <w:bottom w:val="none" w:sz="0" w:space="0" w:color="auto"/>
        <w:right w:val="none" w:sz="0" w:space="0" w:color="auto"/>
      </w:divBdr>
    </w:div>
    <w:div w:id="323120642">
      <w:bodyDiv w:val="1"/>
      <w:marLeft w:val="0"/>
      <w:marRight w:val="0"/>
      <w:marTop w:val="0"/>
      <w:marBottom w:val="0"/>
      <w:divBdr>
        <w:top w:val="none" w:sz="0" w:space="0" w:color="auto"/>
        <w:left w:val="none" w:sz="0" w:space="0" w:color="auto"/>
        <w:bottom w:val="none" w:sz="0" w:space="0" w:color="auto"/>
        <w:right w:val="none" w:sz="0" w:space="0" w:color="auto"/>
      </w:divBdr>
    </w:div>
    <w:div w:id="338428662">
      <w:bodyDiv w:val="1"/>
      <w:marLeft w:val="0"/>
      <w:marRight w:val="0"/>
      <w:marTop w:val="0"/>
      <w:marBottom w:val="0"/>
      <w:divBdr>
        <w:top w:val="none" w:sz="0" w:space="0" w:color="auto"/>
        <w:left w:val="none" w:sz="0" w:space="0" w:color="auto"/>
        <w:bottom w:val="none" w:sz="0" w:space="0" w:color="auto"/>
        <w:right w:val="none" w:sz="0" w:space="0" w:color="auto"/>
      </w:divBdr>
    </w:div>
    <w:div w:id="355355414">
      <w:bodyDiv w:val="1"/>
      <w:marLeft w:val="0"/>
      <w:marRight w:val="0"/>
      <w:marTop w:val="0"/>
      <w:marBottom w:val="0"/>
      <w:divBdr>
        <w:top w:val="none" w:sz="0" w:space="0" w:color="auto"/>
        <w:left w:val="none" w:sz="0" w:space="0" w:color="auto"/>
        <w:bottom w:val="none" w:sz="0" w:space="0" w:color="auto"/>
        <w:right w:val="none" w:sz="0" w:space="0" w:color="auto"/>
      </w:divBdr>
    </w:div>
    <w:div w:id="362050154">
      <w:bodyDiv w:val="1"/>
      <w:marLeft w:val="0"/>
      <w:marRight w:val="0"/>
      <w:marTop w:val="0"/>
      <w:marBottom w:val="0"/>
      <w:divBdr>
        <w:top w:val="none" w:sz="0" w:space="0" w:color="auto"/>
        <w:left w:val="none" w:sz="0" w:space="0" w:color="auto"/>
        <w:bottom w:val="none" w:sz="0" w:space="0" w:color="auto"/>
        <w:right w:val="none" w:sz="0" w:space="0" w:color="auto"/>
      </w:divBdr>
    </w:div>
    <w:div w:id="379860317">
      <w:bodyDiv w:val="1"/>
      <w:marLeft w:val="0"/>
      <w:marRight w:val="0"/>
      <w:marTop w:val="0"/>
      <w:marBottom w:val="0"/>
      <w:divBdr>
        <w:top w:val="none" w:sz="0" w:space="0" w:color="auto"/>
        <w:left w:val="none" w:sz="0" w:space="0" w:color="auto"/>
        <w:bottom w:val="none" w:sz="0" w:space="0" w:color="auto"/>
        <w:right w:val="none" w:sz="0" w:space="0" w:color="auto"/>
      </w:divBdr>
    </w:div>
    <w:div w:id="383799854">
      <w:bodyDiv w:val="1"/>
      <w:marLeft w:val="0"/>
      <w:marRight w:val="0"/>
      <w:marTop w:val="0"/>
      <w:marBottom w:val="0"/>
      <w:divBdr>
        <w:top w:val="none" w:sz="0" w:space="0" w:color="auto"/>
        <w:left w:val="none" w:sz="0" w:space="0" w:color="auto"/>
        <w:bottom w:val="none" w:sz="0" w:space="0" w:color="auto"/>
        <w:right w:val="none" w:sz="0" w:space="0" w:color="auto"/>
      </w:divBdr>
    </w:div>
    <w:div w:id="391082629">
      <w:bodyDiv w:val="1"/>
      <w:marLeft w:val="0"/>
      <w:marRight w:val="0"/>
      <w:marTop w:val="0"/>
      <w:marBottom w:val="0"/>
      <w:divBdr>
        <w:top w:val="none" w:sz="0" w:space="0" w:color="auto"/>
        <w:left w:val="none" w:sz="0" w:space="0" w:color="auto"/>
        <w:bottom w:val="none" w:sz="0" w:space="0" w:color="auto"/>
        <w:right w:val="none" w:sz="0" w:space="0" w:color="auto"/>
      </w:divBdr>
    </w:div>
    <w:div w:id="406266700">
      <w:bodyDiv w:val="1"/>
      <w:marLeft w:val="0"/>
      <w:marRight w:val="0"/>
      <w:marTop w:val="0"/>
      <w:marBottom w:val="0"/>
      <w:divBdr>
        <w:top w:val="none" w:sz="0" w:space="0" w:color="auto"/>
        <w:left w:val="none" w:sz="0" w:space="0" w:color="auto"/>
        <w:bottom w:val="none" w:sz="0" w:space="0" w:color="auto"/>
        <w:right w:val="none" w:sz="0" w:space="0" w:color="auto"/>
      </w:divBdr>
    </w:div>
    <w:div w:id="417796992">
      <w:bodyDiv w:val="1"/>
      <w:marLeft w:val="0"/>
      <w:marRight w:val="0"/>
      <w:marTop w:val="0"/>
      <w:marBottom w:val="0"/>
      <w:divBdr>
        <w:top w:val="none" w:sz="0" w:space="0" w:color="auto"/>
        <w:left w:val="none" w:sz="0" w:space="0" w:color="auto"/>
        <w:bottom w:val="none" w:sz="0" w:space="0" w:color="auto"/>
        <w:right w:val="none" w:sz="0" w:space="0" w:color="auto"/>
      </w:divBdr>
    </w:div>
    <w:div w:id="418871358">
      <w:bodyDiv w:val="1"/>
      <w:marLeft w:val="0"/>
      <w:marRight w:val="0"/>
      <w:marTop w:val="0"/>
      <w:marBottom w:val="0"/>
      <w:divBdr>
        <w:top w:val="none" w:sz="0" w:space="0" w:color="auto"/>
        <w:left w:val="none" w:sz="0" w:space="0" w:color="auto"/>
        <w:bottom w:val="none" w:sz="0" w:space="0" w:color="auto"/>
        <w:right w:val="none" w:sz="0" w:space="0" w:color="auto"/>
      </w:divBdr>
    </w:div>
    <w:div w:id="419761130">
      <w:bodyDiv w:val="1"/>
      <w:marLeft w:val="0"/>
      <w:marRight w:val="0"/>
      <w:marTop w:val="0"/>
      <w:marBottom w:val="0"/>
      <w:divBdr>
        <w:top w:val="none" w:sz="0" w:space="0" w:color="auto"/>
        <w:left w:val="none" w:sz="0" w:space="0" w:color="auto"/>
        <w:bottom w:val="none" w:sz="0" w:space="0" w:color="auto"/>
        <w:right w:val="none" w:sz="0" w:space="0" w:color="auto"/>
      </w:divBdr>
    </w:div>
    <w:div w:id="439420283">
      <w:bodyDiv w:val="1"/>
      <w:marLeft w:val="0"/>
      <w:marRight w:val="0"/>
      <w:marTop w:val="0"/>
      <w:marBottom w:val="0"/>
      <w:divBdr>
        <w:top w:val="none" w:sz="0" w:space="0" w:color="auto"/>
        <w:left w:val="none" w:sz="0" w:space="0" w:color="auto"/>
        <w:bottom w:val="none" w:sz="0" w:space="0" w:color="auto"/>
        <w:right w:val="none" w:sz="0" w:space="0" w:color="auto"/>
      </w:divBdr>
    </w:div>
    <w:div w:id="447703231">
      <w:bodyDiv w:val="1"/>
      <w:marLeft w:val="0"/>
      <w:marRight w:val="0"/>
      <w:marTop w:val="0"/>
      <w:marBottom w:val="0"/>
      <w:divBdr>
        <w:top w:val="none" w:sz="0" w:space="0" w:color="auto"/>
        <w:left w:val="none" w:sz="0" w:space="0" w:color="auto"/>
        <w:bottom w:val="none" w:sz="0" w:space="0" w:color="auto"/>
        <w:right w:val="none" w:sz="0" w:space="0" w:color="auto"/>
      </w:divBdr>
    </w:div>
    <w:div w:id="456141119">
      <w:bodyDiv w:val="1"/>
      <w:marLeft w:val="0"/>
      <w:marRight w:val="0"/>
      <w:marTop w:val="0"/>
      <w:marBottom w:val="0"/>
      <w:divBdr>
        <w:top w:val="none" w:sz="0" w:space="0" w:color="auto"/>
        <w:left w:val="none" w:sz="0" w:space="0" w:color="auto"/>
        <w:bottom w:val="none" w:sz="0" w:space="0" w:color="auto"/>
        <w:right w:val="none" w:sz="0" w:space="0" w:color="auto"/>
      </w:divBdr>
    </w:div>
    <w:div w:id="480539503">
      <w:bodyDiv w:val="1"/>
      <w:marLeft w:val="0"/>
      <w:marRight w:val="0"/>
      <w:marTop w:val="0"/>
      <w:marBottom w:val="0"/>
      <w:divBdr>
        <w:top w:val="none" w:sz="0" w:space="0" w:color="auto"/>
        <w:left w:val="none" w:sz="0" w:space="0" w:color="auto"/>
        <w:bottom w:val="none" w:sz="0" w:space="0" w:color="auto"/>
        <w:right w:val="none" w:sz="0" w:space="0" w:color="auto"/>
      </w:divBdr>
    </w:div>
    <w:div w:id="485047137">
      <w:bodyDiv w:val="1"/>
      <w:marLeft w:val="0"/>
      <w:marRight w:val="0"/>
      <w:marTop w:val="0"/>
      <w:marBottom w:val="0"/>
      <w:divBdr>
        <w:top w:val="none" w:sz="0" w:space="0" w:color="auto"/>
        <w:left w:val="none" w:sz="0" w:space="0" w:color="auto"/>
        <w:bottom w:val="none" w:sz="0" w:space="0" w:color="auto"/>
        <w:right w:val="none" w:sz="0" w:space="0" w:color="auto"/>
      </w:divBdr>
    </w:div>
    <w:div w:id="505091675">
      <w:bodyDiv w:val="1"/>
      <w:marLeft w:val="0"/>
      <w:marRight w:val="0"/>
      <w:marTop w:val="0"/>
      <w:marBottom w:val="0"/>
      <w:divBdr>
        <w:top w:val="none" w:sz="0" w:space="0" w:color="auto"/>
        <w:left w:val="none" w:sz="0" w:space="0" w:color="auto"/>
        <w:bottom w:val="none" w:sz="0" w:space="0" w:color="auto"/>
        <w:right w:val="none" w:sz="0" w:space="0" w:color="auto"/>
      </w:divBdr>
    </w:div>
    <w:div w:id="507912847">
      <w:bodyDiv w:val="1"/>
      <w:marLeft w:val="0"/>
      <w:marRight w:val="0"/>
      <w:marTop w:val="0"/>
      <w:marBottom w:val="0"/>
      <w:divBdr>
        <w:top w:val="none" w:sz="0" w:space="0" w:color="auto"/>
        <w:left w:val="none" w:sz="0" w:space="0" w:color="auto"/>
        <w:bottom w:val="none" w:sz="0" w:space="0" w:color="auto"/>
        <w:right w:val="none" w:sz="0" w:space="0" w:color="auto"/>
      </w:divBdr>
    </w:div>
    <w:div w:id="509954603">
      <w:bodyDiv w:val="1"/>
      <w:marLeft w:val="0"/>
      <w:marRight w:val="0"/>
      <w:marTop w:val="0"/>
      <w:marBottom w:val="0"/>
      <w:divBdr>
        <w:top w:val="none" w:sz="0" w:space="0" w:color="auto"/>
        <w:left w:val="none" w:sz="0" w:space="0" w:color="auto"/>
        <w:bottom w:val="none" w:sz="0" w:space="0" w:color="auto"/>
        <w:right w:val="none" w:sz="0" w:space="0" w:color="auto"/>
      </w:divBdr>
    </w:div>
    <w:div w:id="515968037">
      <w:bodyDiv w:val="1"/>
      <w:marLeft w:val="0"/>
      <w:marRight w:val="0"/>
      <w:marTop w:val="0"/>
      <w:marBottom w:val="0"/>
      <w:divBdr>
        <w:top w:val="none" w:sz="0" w:space="0" w:color="auto"/>
        <w:left w:val="none" w:sz="0" w:space="0" w:color="auto"/>
        <w:bottom w:val="none" w:sz="0" w:space="0" w:color="auto"/>
        <w:right w:val="none" w:sz="0" w:space="0" w:color="auto"/>
      </w:divBdr>
    </w:div>
    <w:div w:id="518279663">
      <w:bodyDiv w:val="1"/>
      <w:marLeft w:val="0"/>
      <w:marRight w:val="0"/>
      <w:marTop w:val="0"/>
      <w:marBottom w:val="0"/>
      <w:divBdr>
        <w:top w:val="none" w:sz="0" w:space="0" w:color="auto"/>
        <w:left w:val="none" w:sz="0" w:space="0" w:color="auto"/>
        <w:bottom w:val="none" w:sz="0" w:space="0" w:color="auto"/>
        <w:right w:val="none" w:sz="0" w:space="0" w:color="auto"/>
      </w:divBdr>
    </w:div>
    <w:div w:id="524174127">
      <w:bodyDiv w:val="1"/>
      <w:marLeft w:val="0"/>
      <w:marRight w:val="0"/>
      <w:marTop w:val="0"/>
      <w:marBottom w:val="0"/>
      <w:divBdr>
        <w:top w:val="none" w:sz="0" w:space="0" w:color="auto"/>
        <w:left w:val="none" w:sz="0" w:space="0" w:color="auto"/>
        <w:bottom w:val="none" w:sz="0" w:space="0" w:color="auto"/>
        <w:right w:val="none" w:sz="0" w:space="0" w:color="auto"/>
      </w:divBdr>
    </w:div>
    <w:div w:id="528221875">
      <w:bodyDiv w:val="1"/>
      <w:marLeft w:val="0"/>
      <w:marRight w:val="0"/>
      <w:marTop w:val="0"/>
      <w:marBottom w:val="0"/>
      <w:divBdr>
        <w:top w:val="none" w:sz="0" w:space="0" w:color="auto"/>
        <w:left w:val="none" w:sz="0" w:space="0" w:color="auto"/>
        <w:bottom w:val="none" w:sz="0" w:space="0" w:color="auto"/>
        <w:right w:val="none" w:sz="0" w:space="0" w:color="auto"/>
      </w:divBdr>
    </w:div>
    <w:div w:id="561597897">
      <w:bodyDiv w:val="1"/>
      <w:marLeft w:val="0"/>
      <w:marRight w:val="0"/>
      <w:marTop w:val="0"/>
      <w:marBottom w:val="0"/>
      <w:divBdr>
        <w:top w:val="none" w:sz="0" w:space="0" w:color="auto"/>
        <w:left w:val="none" w:sz="0" w:space="0" w:color="auto"/>
        <w:bottom w:val="none" w:sz="0" w:space="0" w:color="auto"/>
        <w:right w:val="none" w:sz="0" w:space="0" w:color="auto"/>
      </w:divBdr>
    </w:div>
    <w:div w:id="573509675">
      <w:bodyDiv w:val="1"/>
      <w:marLeft w:val="0"/>
      <w:marRight w:val="0"/>
      <w:marTop w:val="0"/>
      <w:marBottom w:val="0"/>
      <w:divBdr>
        <w:top w:val="none" w:sz="0" w:space="0" w:color="auto"/>
        <w:left w:val="none" w:sz="0" w:space="0" w:color="auto"/>
        <w:bottom w:val="none" w:sz="0" w:space="0" w:color="auto"/>
        <w:right w:val="none" w:sz="0" w:space="0" w:color="auto"/>
      </w:divBdr>
    </w:div>
    <w:div w:id="573979320">
      <w:bodyDiv w:val="1"/>
      <w:marLeft w:val="0"/>
      <w:marRight w:val="0"/>
      <w:marTop w:val="0"/>
      <w:marBottom w:val="0"/>
      <w:divBdr>
        <w:top w:val="none" w:sz="0" w:space="0" w:color="auto"/>
        <w:left w:val="none" w:sz="0" w:space="0" w:color="auto"/>
        <w:bottom w:val="none" w:sz="0" w:space="0" w:color="auto"/>
        <w:right w:val="none" w:sz="0" w:space="0" w:color="auto"/>
      </w:divBdr>
    </w:div>
    <w:div w:id="610281831">
      <w:bodyDiv w:val="1"/>
      <w:marLeft w:val="0"/>
      <w:marRight w:val="0"/>
      <w:marTop w:val="0"/>
      <w:marBottom w:val="0"/>
      <w:divBdr>
        <w:top w:val="none" w:sz="0" w:space="0" w:color="auto"/>
        <w:left w:val="none" w:sz="0" w:space="0" w:color="auto"/>
        <w:bottom w:val="none" w:sz="0" w:space="0" w:color="auto"/>
        <w:right w:val="none" w:sz="0" w:space="0" w:color="auto"/>
      </w:divBdr>
    </w:div>
    <w:div w:id="610358093">
      <w:bodyDiv w:val="1"/>
      <w:marLeft w:val="0"/>
      <w:marRight w:val="0"/>
      <w:marTop w:val="0"/>
      <w:marBottom w:val="0"/>
      <w:divBdr>
        <w:top w:val="none" w:sz="0" w:space="0" w:color="auto"/>
        <w:left w:val="none" w:sz="0" w:space="0" w:color="auto"/>
        <w:bottom w:val="none" w:sz="0" w:space="0" w:color="auto"/>
        <w:right w:val="none" w:sz="0" w:space="0" w:color="auto"/>
      </w:divBdr>
    </w:div>
    <w:div w:id="624427417">
      <w:bodyDiv w:val="1"/>
      <w:marLeft w:val="0"/>
      <w:marRight w:val="0"/>
      <w:marTop w:val="0"/>
      <w:marBottom w:val="0"/>
      <w:divBdr>
        <w:top w:val="none" w:sz="0" w:space="0" w:color="auto"/>
        <w:left w:val="none" w:sz="0" w:space="0" w:color="auto"/>
        <w:bottom w:val="none" w:sz="0" w:space="0" w:color="auto"/>
        <w:right w:val="none" w:sz="0" w:space="0" w:color="auto"/>
      </w:divBdr>
    </w:div>
    <w:div w:id="645865447">
      <w:bodyDiv w:val="1"/>
      <w:marLeft w:val="0"/>
      <w:marRight w:val="0"/>
      <w:marTop w:val="0"/>
      <w:marBottom w:val="0"/>
      <w:divBdr>
        <w:top w:val="none" w:sz="0" w:space="0" w:color="auto"/>
        <w:left w:val="none" w:sz="0" w:space="0" w:color="auto"/>
        <w:bottom w:val="none" w:sz="0" w:space="0" w:color="auto"/>
        <w:right w:val="none" w:sz="0" w:space="0" w:color="auto"/>
      </w:divBdr>
    </w:div>
    <w:div w:id="647326218">
      <w:bodyDiv w:val="1"/>
      <w:marLeft w:val="0"/>
      <w:marRight w:val="0"/>
      <w:marTop w:val="0"/>
      <w:marBottom w:val="0"/>
      <w:divBdr>
        <w:top w:val="none" w:sz="0" w:space="0" w:color="auto"/>
        <w:left w:val="none" w:sz="0" w:space="0" w:color="auto"/>
        <w:bottom w:val="none" w:sz="0" w:space="0" w:color="auto"/>
        <w:right w:val="none" w:sz="0" w:space="0" w:color="auto"/>
      </w:divBdr>
    </w:div>
    <w:div w:id="671570496">
      <w:bodyDiv w:val="1"/>
      <w:marLeft w:val="0"/>
      <w:marRight w:val="0"/>
      <w:marTop w:val="0"/>
      <w:marBottom w:val="0"/>
      <w:divBdr>
        <w:top w:val="none" w:sz="0" w:space="0" w:color="auto"/>
        <w:left w:val="none" w:sz="0" w:space="0" w:color="auto"/>
        <w:bottom w:val="none" w:sz="0" w:space="0" w:color="auto"/>
        <w:right w:val="none" w:sz="0" w:space="0" w:color="auto"/>
      </w:divBdr>
    </w:div>
    <w:div w:id="676201937">
      <w:bodyDiv w:val="1"/>
      <w:marLeft w:val="0"/>
      <w:marRight w:val="0"/>
      <w:marTop w:val="0"/>
      <w:marBottom w:val="0"/>
      <w:divBdr>
        <w:top w:val="none" w:sz="0" w:space="0" w:color="auto"/>
        <w:left w:val="none" w:sz="0" w:space="0" w:color="auto"/>
        <w:bottom w:val="none" w:sz="0" w:space="0" w:color="auto"/>
        <w:right w:val="none" w:sz="0" w:space="0" w:color="auto"/>
      </w:divBdr>
    </w:div>
    <w:div w:id="685255308">
      <w:bodyDiv w:val="1"/>
      <w:marLeft w:val="0"/>
      <w:marRight w:val="0"/>
      <w:marTop w:val="0"/>
      <w:marBottom w:val="0"/>
      <w:divBdr>
        <w:top w:val="none" w:sz="0" w:space="0" w:color="auto"/>
        <w:left w:val="none" w:sz="0" w:space="0" w:color="auto"/>
        <w:bottom w:val="none" w:sz="0" w:space="0" w:color="auto"/>
        <w:right w:val="none" w:sz="0" w:space="0" w:color="auto"/>
      </w:divBdr>
    </w:div>
    <w:div w:id="688141428">
      <w:bodyDiv w:val="1"/>
      <w:marLeft w:val="0"/>
      <w:marRight w:val="0"/>
      <w:marTop w:val="0"/>
      <w:marBottom w:val="0"/>
      <w:divBdr>
        <w:top w:val="none" w:sz="0" w:space="0" w:color="auto"/>
        <w:left w:val="none" w:sz="0" w:space="0" w:color="auto"/>
        <w:bottom w:val="none" w:sz="0" w:space="0" w:color="auto"/>
        <w:right w:val="none" w:sz="0" w:space="0" w:color="auto"/>
      </w:divBdr>
    </w:div>
    <w:div w:id="688870392">
      <w:bodyDiv w:val="1"/>
      <w:marLeft w:val="0"/>
      <w:marRight w:val="0"/>
      <w:marTop w:val="0"/>
      <w:marBottom w:val="0"/>
      <w:divBdr>
        <w:top w:val="none" w:sz="0" w:space="0" w:color="auto"/>
        <w:left w:val="none" w:sz="0" w:space="0" w:color="auto"/>
        <w:bottom w:val="none" w:sz="0" w:space="0" w:color="auto"/>
        <w:right w:val="none" w:sz="0" w:space="0" w:color="auto"/>
      </w:divBdr>
    </w:div>
    <w:div w:id="717750847">
      <w:bodyDiv w:val="1"/>
      <w:marLeft w:val="0"/>
      <w:marRight w:val="0"/>
      <w:marTop w:val="0"/>
      <w:marBottom w:val="0"/>
      <w:divBdr>
        <w:top w:val="none" w:sz="0" w:space="0" w:color="auto"/>
        <w:left w:val="none" w:sz="0" w:space="0" w:color="auto"/>
        <w:bottom w:val="none" w:sz="0" w:space="0" w:color="auto"/>
        <w:right w:val="none" w:sz="0" w:space="0" w:color="auto"/>
      </w:divBdr>
    </w:div>
    <w:div w:id="727916467">
      <w:bodyDiv w:val="1"/>
      <w:marLeft w:val="0"/>
      <w:marRight w:val="0"/>
      <w:marTop w:val="0"/>
      <w:marBottom w:val="0"/>
      <w:divBdr>
        <w:top w:val="none" w:sz="0" w:space="0" w:color="auto"/>
        <w:left w:val="none" w:sz="0" w:space="0" w:color="auto"/>
        <w:bottom w:val="none" w:sz="0" w:space="0" w:color="auto"/>
        <w:right w:val="none" w:sz="0" w:space="0" w:color="auto"/>
      </w:divBdr>
    </w:div>
    <w:div w:id="739064970">
      <w:bodyDiv w:val="1"/>
      <w:marLeft w:val="0"/>
      <w:marRight w:val="0"/>
      <w:marTop w:val="0"/>
      <w:marBottom w:val="0"/>
      <w:divBdr>
        <w:top w:val="none" w:sz="0" w:space="0" w:color="auto"/>
        <w:left w:val="none" w:sz="0" w:space="0" w:color="auto"/>
        <w:bottom w:val="none" w:sz="0" w:space="0" w:color="auto"/>
        <w:right w:val="none" w:sz="0" w:space="0" w:color="auto"/>
      </w:divBdr>
    </w:div>
    <w:div w:id="757336901">
      <w:bodyDiv w:val="1"/>
      <w:marLeft w:val="0"/>
      <w:marRight w:val="0"/>
      <w:marTop w:val="0"/>
      <w:marBottom w:val="0"/>
      <w:divBdr>
        <w:top w:val="none" w:sz="0" w:space="0" w:color="auto"/>
        <w:left w:val="none" w:sz="0" w:space="0" w:color="auto"/>
        <w:bottom w:val="none" w:sz="0" w:space="0" w:color="auto"/>
        <w:right w:val="none" w:sz="0" w:space="0" w:color="auto"/>
      </w:divBdr>
    </w:div>
    <w:div w:id="763571235">
      <w:bodyDiv w:val="1"/>
      <w:marLeft w:val="0"/>
      <w:marRight w:val="0"/>
      <w:marTop w:val="0"/>
      <w:marBottom w:val="0"/>
      <w:divBdr>
        <w:top w:val="none" w:sz="0" w:space="0" w:color="auto"/>
        <w:left w:val="none" w:sz="0" w:space="0" w:color="auto"/>
        <w:bottom w:val="none" w:sz="0" w:space="0" w:color="auto"/>
        <w:right w:val="none" w:sz="0" w:space="0" w:color="auto"/>
      </w:divBdr>
    </w:div>
    <w:div w:id="774130148">
      <w:bodyDiv w:val="1"/>
      <w:marLeft w:val="0"/>
      <w:marRight w:val="0"/>
      <w:marTop w:val="0"/>
      <w:marBottom w:val="0"/>
      <w:divBdr>
        <w:top w:val="none" w:sz="0" w:space="0" w:color="auto"/>
        <w:left w:val="none" w:sz="0" w:space="0" w:color="auto"/>
        <w:bottom w:val="none" w:sz="0" w:space="0" w:color="auto"/>
        <w:right w:val="none" w:sz="0" w:space="0" w:color="auto"/>
      </w:divBdr>
    </w:div>
    <w:div w:id="775758068">
      <w:bodyDiv w:val="1"/>
      <w:marLeft w:val="0"/>
      <w:marRight w:val="0"/>
      <w:marTop w:val="0"/>
      <w:marBottom w:val="0"/>
      <w:divBdr>
        <w:top w:val="none" w:sz="0" w:space="0" w:color="auto"/>
        <w:left w:val="none" w:sz="0" w:space="0" w:color="auto"/>
        <w:bottom w:val="none" w:sz="0" w:space="0" w:color="auto"/>
        <w:right w:val="none" w:sz="0" w:space="0" w:color="auto"/>
      </w:divBdr>
    </w:div>
    <w:div w:id="794716546">
      <w:bodyDiv w:val="1"/>
      <w:marLeft w:val="0"/>
      <w:marRight w:val="0"/>
      <w:marTop w:val="0"/>
      <w:marBottom w:val="0"/>
      <w:divBdr>
        <w:top w:val="none" w:sz="0" w:space="0" w:color="auto"/>
        <w:left w:val="none" w:sz="0" w:space="0" w:color="auto"/>
        <w:bottom w:val="none" w:sz="0" w:space="0" w:color="auto"/>
        <w:right w:val="none" w:sz="0" w:space="0" w:color="auto"/>
      </w:divBdr>
    </w:div>
    <w:div w:id="798650331">
      <w:bodyDiv w:val="1"/>
      <w:marLeft w:val="0"/>
      <w:marRight w:val="0"/>
      <w:marTop w:val="0"/>
      <w:marBottom w:val="0"/>
      <w:divBdr>
        <w:top w:val="none" w:sz="0" w:space="0" w:color="auto"/>
        <w:left w:val="none" w:sz="0" w:space="0" w:color="auto"/>
        <w:bottom w:val="none" w:sz="0" w:space="0" w:color="auto"/>
        <w:right w:val="none" w:sz="0" w:space="0" w:color="auto"/>
      </w:divBdr>
    </w:div>
    <w:div w:id="814684558">
      <w:bodyDiv w:val="1"/>
      <w:marLeft w:val="0"/>
      <w:marRight w:val="0"/>
      <w:marTop w:val="0"/>
      <w:marBottom w:val="0"/>
      <w:divBdr>
        <w:top w:val="none" w:sz="0" w:space="0" w:color="auto"/>
        <w:left w:val="none" w:sz="0" w:space="0" w:color="auto"/>
        <w:bottom w:val="none" w:sz="0" w:space="0" w:color="auto"/>
        <w:right w:val="none" w:sz="0" w:space="0" w:color="auto"/>
      </w:divBdr>
    </w:div>
    <w:div w:id="818308123">
      <w:bodyDiv w:val="1"/>
      <w:marLeft w:val="0"/>
      <w:marRight w:val="0"/>
      <w:marTop w:val="0"/>
      <w:marBottom w:val="0"/>
      <w:divBdr>
        <w:top w:val="none" w:sz="0" w:space="0" w:color="auto"/>
        <w:left w:val="none" w:sz="0" w:space="0" w:color="auto"/>
        <w:bottom w:val="none" w:sz="0" w:space="0" w:color="auto"/>
        <w:right w:val="none" w:sz="0" w:space="0" w:color="auto"/>
      </w:divBdr>
    </w:div>
    <w:div w:id="828332129">
      <w:bodyDiv w:val="1"/>
      <w:marLeft w:val="0"/>
      <w:marRight w:val="0"/>
      <w:marTop w:val="0"/>
      <w:marBottom w:val="0"/>
      <w:divBdr>
        <w:top w:val="none" w:sz="0" w:space="0" w:color="auto"/>
        <w:left w:val="none" w:sz="0" w:space="0" w:color="auto"/>
        <w:bottom w:val="none" w:sz="0" w:space="0" w:color="auto"/>
        <w:right w:val="none" w:sz="0" w:space="0" w:color="auto"/>
      </w:divBdr>
    </w:div>
    <w:div w:id="837884676">
      <w:bodyDiv w:val="1"/>
      <w:marLeft w:val="0"/>
      <w:marRight w:val="0"/>
      <w:marTop w:val="0"/>
      <w:marBottom w:val="0"/>
      <w:divBdr>
        <w:top w:val="none" w:sz="0" w:space="0" w:color="auto"/>
        <w:left w:val="none" w:sz="0" w:space="0" w:color="auto"/>
        <w:bottom w:val="none" w:sz="0" w:space="0" w:color="auto"/>
        <w:right w:val="none" w:sz="0" w:space="0" w:color="auto"/>
      </w:divBdr>
    </w:div>
    <w:div w:id="854684806">
      <w:bodyDiv w:val="1"/>
      <w:marLeft w:val="0"/>
      <w:marRight w:val="0"/>
      <w:marTop w:val="0"/>
      <w:marBottom w:val="0"/>
      <w:divBdr>
        <w:top w:val="none" w:sz="0" w:space="0" w:color="auto"/>
        <w:left w:val="none" w:sz="0" w:space="0" w:color="auto"/>
        <w:bottom w:val="none" w:sz="0" w:space="0" w:color="auto"/>
        <w:right w:val="none" w:sz="0" w:space="0" w:color="auto"/>
      </w:divBdr>
    </w:div>
    <w:div w:id="857237932">
      <w:bodyDiv w:val="1"/>
      <w:marLeft w:val="0"/>
      <w:marRight w:val="0"/>
      <w:marTop w:val="0"/>
      <w:marBottom w:val="0"/>
      <w:divBdr>
        <w:top w:val="none" w:sz="0" w:space="0" w:color="auto"/>
        <w:left w:val="none" w:sz="0" w:space="0" w:color="auto"/>
        <w:bottom w:val="none" w:sz="0" w:space="0" w:color="auto"/>
        <w:right w:val="none" w:sz="0" w:space="0" w:color="auto"/>
      </w:divBdr>
    </w:div>
    <w:div w:id="858012345">
      <w:bodyDiv w:val="1"/>
      <w:marLeft w:val="0"/>
      <w:marRight w:val="0"/>
      <w:marTop w:val="0"/>
      <w:marBottom w:val="0"/>
      <w:divBdr>
        <w:top w:val="none" w:sz="0" w:space="0" w:color="auto"/>
        <w:left w:val="none" w:sz="0" w:space="0" w:color="auto"/>
        <w:bottom w:val="none" w:sz="0" w:space="0" w:color="auto"/>
        <w:right w:val="none" w:sz="0" w:space="0" w:color="auto"/>
      </w:divBdr>
    </w:div>
    <w:div w:id="862211438">
      <w:bodyDiv w:val="1"/>
      <w:marLeft w:val="0"/>
      <w:marRight w:val="0"/>
      <w:marTop w:val="0"/>
      <w:marBottom w:val="0"/>
      <w:divBdr>
        <w:top w:val="none" w:sz="0" w:space="0" w:color="auto"/>
        <w:left w:val="none" w:sz="0" w:space="0" w:color="auto"/>
        <w:bottom w:val="none" w:sz="0" w:space="0" w:color="auto"/>
        <w:right w:val="none" w:sz="0" w:space="0" w:color="auto"/>
      </w:divBdr>
    </w:div>
    <w:div w:id="866483212">
      <w:bodyDiv w:val="1"/>
      <w:marLeft w:val="0"/>
      <w:marRight w:val="0"/>
      <w:marTop w:val="0"/>
      <w:marBottom w:val="0"/>
      <w:divBdr>
        <w:top w:val="none" w:sz="0" w:space="0" w:color="auto"/>
        <w:left w:val="none" w:sz="0" w:space="0" w:color="auto"/>
        <w:bottom w:val="none" w:sz="0" w:space="0" w:color="auto"/>
        <w:right w:val="none" w:sz="0" w:space="0" w:color="auto"/>
      </w:divBdr>
    </w:div>
    <w:div w:id="867569284">
      <w:bodyDiv w:val="1"/>
      <w:marLeft w:val="0"/>
      <w:marRight w:val="0"/>
      <w:marTop w:val="0"/>
      <w:marBottom w:val="0"/>
      <w:divBdr>
        <w:top w:val="none" w:sz="0" w:space="0" w:color="auto"/>
        <w:left w:val="none" w:sz="0" w:space="0" w:color="auto"/>
        <w:bottom w:val="none" w:sz="0" w:space="0" w:color="auto"/>
        <w:right w:val="none" w:sz="0" w:space="0" w:color="auto"/>
      </w:divBdr>
    </w:div>
    <w:div w:id="868299399">
      <w:bodyDiv w:val="1"/>
      <w:marLeft w:val="0"/>
      <w:marRight w:val="0"/>
      <w:marTop w:val="0"/>
      <w:marBottom w:val="0"/>
      <w:divBdr>
        <w:top w:val="none" w:sz="0" w:space="0" w:color="auto"/>
        <w:left w:val="none" w:sz="0" w:space="0" w:color="auto"/>
        <w:bottom w:val="none" w:sz="0" w:space="0" w:color="auto"/>
        <w:right w:val="none" w:sz="0" w:space="0" w:color="auto"/>
      </w:divBdr>
    </w:div>
    <w:div w:id="877201201">
      <w:bodyDiv w:val="1"/>
      <w:marLeft w:val="0"/>
      <w:marRight w:val="0"/>
      <w:marTop w:val="0"/>
      <w:marBottom w:val="0"/>
      <w:divBdr>
        <w:top w:val="none" w:sz="0" w:space="0" w:color="auto"/>
        <w:left w:val="none" w:sz="0" w:space="0" w:color="auto"/>
        <w:bottom w:val="none" w:sz="0" w:space="0" w:color="auto"/>
        <w:right w:val="none" w:sz="0" w:space="0" w:color="auto"/>
      </w:divBdr>
    </w:div>
    <w:div w:id="877742290">
      <w:bodyDiv w:val="1"/>
      <w:marLeft w:val="0"/>
      <w:marRight w:val="0"/>
      <w:marTop w:val="0"/>
      <w:marBottom w:val="0"/>
      <w:divBdr>
        <w:top w:val="none" w:sz="0" w:space="0" w:color="auto"/>
        <w:left w:val="none" w:sz="0" w:space="0" w:color="auto"/>
        <w:bottom w:val="none" w:sz="0" w:space="0" w:color="auto"/>
        <w:right w:val="none" w:sz="0" w:space="0" w:color="auto"/>
      </w:divBdr>
    </w:div>
    <w:div w:id="903681044">
      <w:bodyDiv w:val="1"/>
      <w:marLeft w:val="0"/>
      <w:marRight w:val="0"/>
      <w:marTop w:val="0"/>
      <w:marBottom w:val="0"/>
      <w:divBdr>
        <w:top w:val="none" w:sz="0" w:space="0" w:color="auto"/>
        <w:left w:val="none" w:sz="0" w:space="0" w:color="auto"/>
        <w:bottom w:val="none" w:sz="0" w:space="0" w:color="auto"/>
        <w:right w:val="none" w:sz="0" w:space="0" w:color="auto"/>
      </w:divBdr>
    </w:div>
    <w:div w:id="907769537">
      <w:bodyDiv w:val="1"/>
      <w:marLeft w:val="0"/>
      <w:marRight w:val="0"/>
      <w:marTop w:val="0"/>
      <w:marBottom w:val="0"/>
      <w:divBdr>
        <w:top w:val="none" w:sz="0" w:space="0" w:color="auto"/>
        <w:left w:val="none" w:sz="0" w:space="0" w:color="auto"/>
        <w:bottom w:val="none" w:sz="0" w:space="0" w:color="auto"/>
        <w:right w:val="none" w:sz="0" w:space="0" w:color="auto"/>
      </w:divBdr>
    </w:div>
    <w:div w:id="918053763">
      <w:bodyDiv w:val="1"/>
      <w:marLeft w:val="0"/>
      <w:marRight w:val="0"/>
      <w:marTop w:val="0"/>
      <w:marBottom w:val="0"/>
      <w:divBdr>
        <w:top w:val="none" w:sz="0" w:space="0" w:color="auto"/>
        <w:left w:val="none" w:sz="0" w:space="0" w:color="auto"/>
        <w:bottom w:val="none" w:sz="0" w:space="0" w:color="auto"/>
        <w:right w:val="none" w:sz="0" w:space="0" w:color="auto"/>
      </w:divBdr>
    </w:div>
    <w:div w:id="935484238">
      <w:bodyDiv w:val="1"/>
      <w:marLeft w:val="0"/>
      <w:marRight w:val="0"/>
      <w:marTop w:val="0"/>
      <w:marBottom w:val="0"/>
      <w:divBdr>
        <w:top w:val="none" w:sz="0" w:space="0" w:color="auto"/>
        <w:left w:val="none" w:sz="0" w:space="0" w:color="auto"/>
        <w:bottom w:val="none" w:sz="0" w:space="0" w:color="auto"/>
        <w:right w:val="none" w:sz="0" w:space="0" w:color="auto"/>
      </w:divBdr>
    </w:div>
    <w:div w:id="945161904">
      <w:bodyDiv w:val="1"/>
      <w:marLeft w:val="0"/>
      <w:marRight w:val="0"/>
      <w:marTop w:val="0"/>
      <w:marBottom w:val="0"/>
      <w:divBdr>
        <w:top w:val="none" w:sz="0" w:space="0" w:color="auto"/>
        <w:left w:val="none" w:sz="0" w:space="0" w:color="auto"/>
        <w:bottom w:val="none" w:sz="0" w:space="0" w:color="auto"/>
        <w:right w:val="none" w:sz="0" w:space="0" w:color="auto"/>
      </w:divBdr>
    </w:div>
    <w:div w:id="946228867">
      <w:bodyDiv w:val="1"/>
      <w:marLeft w:val="0"/>
      <w:marRight w:val="0"/>
      <w:marTop w:val="0"/>
      <w:marBottom w:val="0"/>
      <w:divBdr>
        <w:top w:val="none" w:sz="0" w:space="0" w:color="auto"/>
        <w:left w:val="none" w:sz="0" w:space="0" w:color="auto"/>
        <w:bottom w:val="none" w:sz="0" w:space="0" w:color="auto"/>
        <w:right w:val="none" w:sz="0" w:space="0" w:color="auto"/>
      </w:divBdr>
    </w:div>
    <w:div w:id="968366650">
      <w:bodyDiv w:val="1"/>
      <w:marLeft w:val="0"/>
      <w:marRight w:val="0"/>
      <w:marTop w:val="0"/>
      <w:marBottom w:val="0"/>
      <w:divBdr>
        <w:top w:val="none" w:sz="0" w:space="0" w:color="auto"/>
        <w:left w:val="none" w:sz="0" w:space="0" w:color="auto"/>
        <w:bottom w:val="none" w:sz="0" w:space="0" w:color="auto"/>
        <w:right w:val="none" w:sz="0" w:space="0" w:color="auto"/>
      </w:divBdr>
    </w:div>
    <w:div w:id="969171167">
      <w:bodyDiv w:val="1"/>
      <w:marLeft w:val="0"/>
      <w:marRight w:val="0"/>
      <w:marTop w:val="0"/>
      <w:marBottom w:val="0"/>
      <w:divBdr>
        <w:top w:val="none" w:sz="0" w:space="0" w:color="auto"/>
        <w:left w:val="none" w:sz="0" w:space="0" w:color="auto"/>
        <w:bottom w:val="none" w:sz="0" w:space="0" w:color="auto"/>
        <w:right w:val="none" w:sz="0" w:space="0" w:color="auto"/>
      </w:divBdr>
    </w:div>
    <w:div w:id="984626051">
      <w:bodyDiv w:val="1"/>
      <w:marLeft w:val="0"/>
      <w:marRight w:val="0"/>
      <w:marTop w:val="0"/>
      <w:marBottom w:val="0"/>
      <w:divBdr>
        <w:top w:val="none" w:sz="0" w:space="0" w:color="auto"/>
        <w:left w:val="none" w:sz="0" w:space="0" w:color="auto"/>
        <w:bottom w:val="none" w:sz="0" w:space="0" w:color="auto"/>
        <w:right w:val="none" w:sz="0" w:space="0" w:color="auto"/>
      </w:divBdr>
    </w:div>
    <w:div w:id="987441753">
      <w:bodyDiv w:val="1"/>
      <w:marLeft w:val="0"/>
      <w:marRight w:val="0"/>
      <w:marTop w:val="0"/>
      <w:marBottom w:val="0"/>
      <w:divBdr>
        <w:top w:val="none" w:sz="0" w:space="0" w:color="auto"/>
        <w:left w:val="none" w:sz="0" w:space="0" w:color="auto"/>
        <w:bottom w:val="none" w:sz="0" w:space="0" w:color="auto"/>
        <w:right w:val="none" w:sz="0" w:space="0" w:color="auto"/>
      </w:divBdr>
    </w:div>
    <w:div w:id="990334061">
      <w:bodyDiv w:val="1"/>
      <w:marLeft w:val="0"/>
      <w:marRight w:val="0"/>
      <w:marTop w:val="0"/>
      <w:marBottom w:val="0"/>
      <w:divBdr>
        <w:top w:val="none" w:sz="0" w:space="0" w:color="auto"/>
        <w:left w:val="none" w:sz="0" w:space="0" w:color="auto"/>
        <w:bottom w:val="none" w:sz="0" w:space="0" w:color="auto"/>
        <w:right w:val="none" w:sz="0" w:space="0" w:color="auto"/>
      </w:divBdr>
    </w:div>
    <w:div w:id="992180058">
      <w:bodyDiv w:val="1"/>
      <w:marLeft w:val="0"/>
      <w:marRight w:val="0"/>
      <w:marTop w:val="0"/>
      <w:marBottom w:val="0"/>
      <w:divBdr>
        <w:top w:val="none" w:sz="0" w:space="0" w:color="auto"/>
        <w:left w:val="none" w:sz="0" w:space="0" w:color="auto"/>
        <w:bottom w:val="none" w:sz="0" w:space="0" w:color="auto"/>
        <w:right w:val="none" w:sz="0" w:space="0" w:color="auto"/>
      </w:divBdr>
    </w:div>
    <w:div w:id="996036770">
      <w:bodyDiv w:val="1"/>
      <w:marLeft w:val="0"/>
      <w:marRight w:val="0"/>
      <w:marTop w:val="0"/>
      <w:marBottom w:val="0"/>
      <w:divBdr>
        <w:top w:val="none" w:sz="0" w:space="0" w:color="auto"/>
        <w:left w:val="none" w:sz="0" w:space="0" w:color="auto"/>
        <w:bottom w:val="none" w:sz="0" w:space="0" w:color="auto"/>
        <w:right w:val="none" w:sz="0" w:space="0" w:color="auto"/>
      </w:divBdr>
    </w:div>
    <w:div w:id="996224765">
      <w:bodyDiv w:val="1"/>
      <w:marLeft w:val="0"/>
      <w:marRight w:val="0"/>
      <w:marTop w:val="0"/>
      <w:marBottom w:val="0"/>
      <w:divBdr>
        <w:top w:val="none" w:sz="0" w:space="0" w:color="auto"/>
        <w:left w:val="none" w:sz="0" w:space="0" w:color="auto"/>
        <w:bottom w:val="none" w:sz="0" w:space="0" w:color="auto"/>
        <w:right w:val="none" w:sz="0" w:space="0" w:color="auto"/>
      </w:divBdr>
    </w:div>
    <w:div w:id="997227357">
      <w:bodyDiv w:val="1"/>
      <w:marLeft w:val="0"/>
      <w:marRight w:val="0"/>
      <w:marTop w:val="0"/>
      <w:marBottom w:val="0"/>
      <w:divBdr>
        <w:top w:val="none" w:sz="0" w:space="0" w:color="auto"/>
        <w:left w:val="none" w:sz="0" w:space="0" w:color="auto"/>
        <w:bottom w:val="none" w:sz="0" w:space="0" w:color="auto"/>
        <w:right w:val="none" w:sz="0" w:space="0" w:color="auto"/>
      </w:divBdr>
    </w:div>
    <w:div w:id="1026371305">
      <w:bodyDiv w:val="1"/>
      <w:marLeft w:val="0"/>
      <w:marRight w:val="0"/>
      <w:marTop w:val="0"/>
      <w:marBottom w:val="0"/>
      <w:divBdr>
        <w:top w:val="none" w:sz="0" w:space="0" w:color="auto"/>
        <w:left w:val="none" w:sz="0" w:space="0" w:color="auto"/>
        <w:bottom w:val="none" w:sz="0" w:space="0" w:color="auto"/>
        <w:right w:val="none" w:sz="0" w:space="0" w:color="auto"/>
      </w:divBdr>
    </w:div>
    <w:div w:id="1032001916">
      <w:bodyDiv w:val="1"/>
      <w:marLeft w:val="0"/>
      <w:marRight w:val="0"/>
      <w:marTop w:val="0"/>
      <w:marBottom w:val="0"/>
      <w:divBdr>
        <w:top w:val="none" w:sz="0" w:space="0" w:color="auto"/>
        <w:left w:val="none" w:sz="0" w:space="0" w:color="auto"/>
        <w:bottom w:val="none" w:sz="0" w:space="0" w:color="auto"/>
        <w:right w:val="none" w:sz="0" w:space="0" w:color="auto"/>
      </w:divBdr>
    </w:div>
    <w:div w:id="1035035028">
      <w:bodyDiv w:val="1"/>
      <w:marLeft w:val="0"/>
      <w:marRight w:val="0"/>
      <w:marTop w:val="0"/>
      <w:marBottom w:val="0"/>
      <w:divBdr>
        <w:top w:val="none" w:sz="0" w:space="0" w:color="auto"/>
        <w:left w:val="none" w:sz="0" w:space="0" w:color="auto"/>
        <w:bottom w:val="none" w:sz="0" w:space="0" w:color="auto"/>
        <w:right w:val="none" w:sz="0" w:space="0" w:color="auto"/>
      </w:divBdr>
    </w:div>
    <w:div w:id="1036927474">
      <w:bodyDiv w:val="1"/>
      <w:marLeft w:val="0"/>
      <w:marRight w:val="0"/>
      <w:marTop w:val="0"/>
      <w:marBottom w:val="0"/>
      <w:divBdr>
        <w:top w:val="none" w:sz="0" w:space="0" w:color="auto"/>
        <w:left w:val="none" w:sz="0" w:space="0" w:color="auto"/>
        <w:bottom w:val="none" w:sz="0" w:space="0" w:color="auto"/>
        <w:right w:val="none" w:sz="0" w:space="0" w:color="auto"/>
      </w:divBdr>
    </w:div>
    <w:div w:id="1040662863">
      <w:bodyDiv w:val="1"/>
      <w:marLeft w:val="0"/>
      <w:marRight w:val="0"/>
      <w:marTop w:val="0"/>
      <w:marBottom w:val="0"/>
      <w:divBdr>
        <w:top w:val="none" w:sz="0" w:space="0" w:color="auto"/>
        <w:left w:val="none" w:sz="0" w:space="0" w:color="auto"/>
        <w:bottom w:val="none" w:sz="0" w:space="0" w:color="auto"/>
        <w:right w:val="none" w:sz="0" w:space="0" w:color="auto"/>
      </w:divBdr>
    </w:div>
    <w:div w:id="1042481962">
      <w:bodyDiv w:val="1"/>
      <w:marLeft w:val="0"/>
      <w:marRight w:val="0"/>
      <w:marTop w:val="0"/>
      <w:marBottom w:val="0"/>
      <w:divBdr>
        <w:top w:val="none" w:sz="0" w:space="0" w:color="auto"/>
        <w:left w:val="none" w:sz="0" w:space="0" w:color="auto"/>
        <w:bottom w:val="none" w:sz="0" w:space="0" w:color="auto"/>
        <w:right w:val="none" w:sz="0" w:space="0" w:color="auto"/>
      </w:divBdr>
    </w:div>
    <w:div w:id="1053116057">
      <w:bodyDiv w:val="1"/>
      <w:marLeft w:val="0"/>
      <w:marRight w:val="0"/>
      <w:marTop w:val="0"/>
      <w:marBottom w:val="0"/>
      <w:divBdr>
        <w:top w:val="none" w:sz="0" w:space="0" w:color="auto"/>
        <w:left w:val="none" w:sz="0" w:space="0" w:color="auto"/>
        <w:bottom w:val="none" w:sz="0" w:space="0" w:color="auto"/>
        <w:right w:val="none" w:sz="0" w:space="0" w:color="auto"/>
      </w:divBdr>
    </w:div>
    <w:div w:id="1053191871">
      <w:bodyDiv w:val="1"/>
      <w:marLeft w:val="0"/>
      <w:marRight w:val="0"/>
      <w:marTop w:val="0"/>
      <w:marBottom w:val="0"/>
      <w:divBdr>
        <w:top w:val="none" w:sz="0" w:space="0" w:color="auto"/>
        <w:left w:val="none" w:sz="0" w:space="0" w:color="auto"/>
        <w:bottom w:val="none" w:sz="0" w:space="0" w:color="auto"/>
        <w:right w:val="none" w:sz="0" w:space="0" w:color="auto"/>
      </w:divBdr>
    </w:div>
    <w:div w:id="1057246290">
      <w:bodyDiv w:val="1"/>
      <w:marLeft w:val="0"/>
      <w:marRight w:val="0"/>
      <w:marTop w:val="0"/>
      <w:marBottom w:val="0"/>
      <w:divBdr>
        <w:top w:val="none" w:sz="0" w:space="0" w:color="auto"/>
        <w:left w:val="none" w:sz="0" w:space="0" w:color="auto"/>
        <w:bottom w:val="none" w:sz="0" w:space="0" w:color="auto"/>
        <w:right w:val="none" w:sz="0" w:space="0" w:color="auto"/>
      </w:divBdr>
    </w:div>
    <w:div w:id="1058236897">
      <w:bodyDiv w:val="1"/>
      <w:marLeft w:val="0"/>
      <w:marRight w:val="0"/>
      <w:marTop w:val="0"/>
      <w:marBottom w:val="0"/>
      <w:divBdr>
        <w:top w:val="none" w:sz="0" w:space="0" w:color="auto"/>
        <w:left w:val="none" w:sz="0" w:space="0" w:color="auto"/>
        <w:bottom w:val="none" w:sz="0" w:space="0" w:color="auto"/>
        <w:right w:val="none" w:sz="0" w:space="0" w:color="auto"/>
      </w:divBdr>
    </w:div>
    <w:div w:id="1068923754">
      <w:bodyDiv w:val="1"/>
      <w:marLeft w:val="0"/>
      <w:marRight w:val="0"/>
      <w:marTop w:val="0"/>
      <w:marBottom w:val="0"/>
      <w:divBdr>
        <w:top w:val="none" w:sz="0" w:space="0" w:color="auto"/>
        <w:left w:val="none" w:sz="0" w:space="0" w:color="auto"/>
        <w:bottom w:val="none" w:sz="0" w:space="0" w:color="auto"/>
        <w:right w:val="none" w:sz="0" w:space="0" w:color="auto"/>
      </w:divBdr>
    </w:div>
    <w:div w:id="1071076663">
      <w:bodyDiv w:val="1"/>
      <w:marLeft w:val="0"/>
      <w:marRight w:val="0"/>
      <w:marTop w:val="0"/>
      <w:marBottom w:val="0"/>
      <w:divBdr>
        <w:top w:val="none" w:sz="0" w:space="0" w:color="auto"/>
        <w:left w:val="none" w:sz="0" w:space="0" w:color="auto"/>
        <w:bottom w:val="none" w:sz="0" w:space="0" w:color="auto"/>
        <w:right w:val="none" w:sz="0" w:space="0" w:color="auto"/>
      </w:divBdr>
    </w:div>
    <w:div w:id="1082995663">
      <w:bodyDiv w:val="1"/>
      <w:marLeft w:val="0"/>
      <w:marRight w:val="0"/>
      <w:marTop w:val="0"/>
      <w:marBottom w:val="0"/>
      <w:divBdr>
        <w:top w:val="none" w:sz="0" w:space="0" w:color="auto"/>
        <w:left w:val="none" w:sz="0" w:space="0" w:color="auto"/>
        <w:bottom w:val="none" w:sz="0" w:space="0" w:color="auto"/>
        <w:right w:val="none" w:sz="0" w:space="0" w:color="auto"/>
      </w:divBdr>
    </w:div>
    <w:div w:id="1086656292">
      <w:bodyDiv w:val="1"/>
      <w:marLeft w:val="0"/>
      <w:marRight w:val="0"/>
      <w:marTop w:val="0"/>
      <w:marBottom w:val="0"/>
      <w:divBdr>
        <w:top w:val="none" w:sz="0" w:space="0" w:color="auto"/>
        <w:left w:val="none" w:sz="0" w:space="0" w:color="auto"/>
        <w:bottom w:val="none" w:sz="0" w:space="0" w:color="auto"/>
        <w:right w:val="none" w:sz="0" w:space="0" w:color="auto"/>
      </w:divBdr>
    </w:div>
    <w:div w:id="1091198632">
      <w:bodyDiv w:val="1"/>
      <w:marLeft w:val="0"/>
      <w:marRight w:val="0"/>
      <w:marTop w:val="0"/>
      <w:marBottom w:val="0"/>
      <w:divBdr>
        <w:top w:val="none" w:sz="0" w:space="0" w:color="auto"/>
        <w:left w:val="none" w:sz="0" w:space="0" w:color="auto"/>
        <w:bottom w:val="none" w:sz="0" w:space="0" w:color="auto"/>
        <w:right w:val="none" w:sz="0" w:space="0" w:color="auto"/>
      </w:divBdr>
    </w:div>
    <w:div w:id="1114832916">
      <w:bodyDiv w:val="1"/>
      <w:marLeft w:val="0"/>
      <w:marRight w:val="0"/>
      <w:marTop w:val="0"/>
      <w:marBottom w:val="0"/>
      <w:divBdr>
        <w:top w:val="none" w:sz="0" w:space="0" w:color="auto"/>
        <w:left w:val="none" w:sz="0" w:space="0" w:color="auto"/>
        <w:bottom w:val="none" w:sz="0" w:space="0" w:color="auto"/>
        <w:right w:val="none" w:sz="0" w:space="0" w:color="auto"/>
      </w:divBdr>
    </w:div>
    <w:div w:id="1117338136">
      <w:bodyDiv w:val="1"/>
      <w:marLeft w:val="0"/>
      <w:marRight w:val="0"/>
      <w:marTop w:val="0"/>
      <w:marBottom w:val="0"/>
      <w:divBdr>
        <w:top w:val="none" w:sz="0" w:space="0" w:color="auto"/>
        <w:left w:val="none" w:sz="0" w:space="0" w:color="auto"/>
        <w:bottom w:val="none" w:sz="0" w:space="0" w:color="auto"/>
        <w:right w:val="none" w:sz="0" w:space="0" w:color="auto"/>
      </w:divBdr>
    </w:div>
    <w:div w:id="1121456404">
      <w:bodyDiv w:val="1"/>
      <w:marLeft w:val="0"/>
      <w:marRight w:val="0"/>
      <w:marTop w:val="0"/>
      <w:marBottom w:val="0"/>
      <w:divBdr>
        <w:top w:val="none" w:sz="0" w:space="0" w:color="auto"/>
        <w:left w:val="none" w:sz="0" w:space="0" w:color="auto"/>
        <w:bottom w:val="none" w:sz="0" w:space="0" w:color="auto"/>
        <w:right w:val="none" w:sz="0" w:space="0" w:color="auto"/>
      </w:divBdr>
    </w:div>
    <w:div w:id="1128163702">
      <w:bodyDiv w:val="1"/>
      <w:marLeft w:val="0"/>
      <w:marRight w:val="0"/>
      <w:marTop w:val="0"/>
      <w:marBottom w:val="0"/>
      <w:divBdr>
        <w:top w:val="none" w:sz="0" w:space="0" w:color="auto"/>
        <w:left w:val="none" w:sz="0" w:space="0" w:color="auto"/>
        <w:bottom w:val="none" w:sz="0" w:space="0" w:color="auto"/>
        <w:right w:val="none" w:sz="0" w:space="0" w:color="auto"/>
      </w:divBdr>
    </w:div>
    <w:div w:id="1131552866">
      <w:bodyDiv w:val="1"/>
      <w:marLeft w:val="0"/>
      <w:marRight w:val="0"/>
      <w:marTop w:val="0"/>
      <w:marBottom w:val="0"/>
      <w:divBdr>
        <w:top w:val="none" w:sz="0" w:space="0" w:color="auto"/>
        <w:left w:val="none" w:sz="0" w:space="0" w:color="auto"/>
        <w:bottom w:val="none" w:sz="0" w:space="0" w:color="auto"/>
        <w:right w:val="none" w:sz="0" w:space="0" w:color="auto"/>
      </w:divBdr>
    </w:div>
    <w:div w:id="1137145438">
      <w:bodyDiv w:val="1"/>
      <w:marLeft w:val="0"/>
      <w:marRight w:val="0"/>
      <w:marTop w:val="0"/>
      <w:marBottom w:val="0"/>
      <w:divBdr>
        <w:top w:val="none" w:sz="0" w:space="0" w:color="auto"/>
        <w:left w:val="none" w:sz="0" w:space="0" w:color="auto"/>
        <w:bottom w:val="none" w:sz="0" w:space="0" w:color="auto"/>
        <w:right w:val="none" w:sz="0" w:space="0" w:color="auto"/>
      </w:divBdr>
    </w:div>
    <w:div w:id="1139347407">
      <w:bodyDiv w:val="1"/>
      <w:marLeft w:val="0"/>
      <w:marRight w:val="0"/>
      <w:marTop w:val="0"/>
      <w:marBottom w:val="0"/>
      <w:divBdr>
        <w:top w:val="none" w:sz="0" w:space="0" w:color="auto"/>
        <w:left w:val="none" w:sz="0" w:space="0" w:color="auto"/>
        <w:bottom w:val="none" w:sz="0" w:space="0" w:color="auto"/>
        <w:right w:val="none" w:sz="0" w:space="0" w:color="auto"/>
      </w:divBdr>
    </w:div>
    <w:div w:id="1157770723">
      <w:bodyDiv w:val="1"/>
      <w:marLeft w:val="0"/>
      <w:marRight w:val="0"/>
      <w:marTop w:val="0"/>
      <w:marBottom w:val="0"/>
      <w:divBdr>
        <w:top w:val="none" w:sz="0" w:space="0" w:color="auto"/>
        <w:left w:val="none" w:sz="0" w:space="0" w:color="auto"/>
        <w:bottom w:val="none" w:sz="0" w:space="0" w:color="auto"/>
        <w:right w:val="none" w:sz="0" w:space="0" w:color="auto"/>
      </w:divBdr>
    </w:div>
    <w:div w:id="1159612713">
      <w:bodyDiv w:val="1"/>
      <w:marLeft w:val="0"/>
      <w:marRight w:val="0"/>
      <w:marTop w:val="0"/>
      <w:marBottom w:val="0"/>
      <w:divBdr>
        <w:top w:val="none" w:sz="0" w:space="0" w:color="auto"/>
        <w:left w:val="none" w:sz="0" w:space="0" w:color="auto"/>
        <w:bottom w:val="none" w:sz="0" w:space="0" w:color="auto"/>
        <w:right w:val="none" w:sz="0" w:space="0" w:color="auto"/>
      </w:divBdr>
    </w:div>
    <w:div w:id="1170294733">
      <w:bodyDiv w:val="1"/>
      <w:marLeft w:val="0"/>
      <w:marRight w:val="0"/>
      <w:marTop w:val="0"/>
      <w:marBottom w:val="0"/>
      <w:divBdr>
        <w:top w:val="none" w:sz="0" w:space="0" w:color="auto"/>
        <w:left w:val="none" w:sz="0" w:space="0" w:color="auto"/>
        <w:bottom w:val="none" w:sz="0" w:space="0" w:color="auto"/>
        <w:right w:val="none" w:sz="0" w:space="0" w:color="auto"/>
      </w:divBdr>
    </w:div>
    <w:div w:id="1170560475">
      <w:bodyDiv w:val="1"/>
      <w:marLeft w:val="0"/>
      <w:marRight w:val="0"/>
      <w:marTop w:val="0"/>
      <w:marBottom w:val="0"/>
      <w:divBdr>
        <w:top w:val="none" w:sz="0" w:space="0" w:color="auto"/>
        <w:left w:val="none" w:sz="0" w:space="0" w:color="auto"/>
        <w:bottom w:val="none" w:sz="0" w:space="0" w:color="auto"/>
        <w:right w:val="none" w:sz="0" w:space="0" w:color="auto"/>
      </w:divBdr>
    </w:div>
    <w:div w:id="1186403694">
      <w:bodyDiv w:val="1"/>
      <w:marLeft w:val="0"/>
      <w:marRight w:val="0"/>
      <w:marTop w:val="0"/>
      <w:marBottom w:val="0"/>
      <w:divBdr>
        <w:top w:val="none" w:sz="0" w:space="0" w:color="auto"/>
        <w:left w:val="none" w:sz="0" w:space="0" w:color="auto"/>
        <w:bottom w:val="none" w:sz="0" w:space="0" w:color="auto"/>
        <w:right w:val="none" w:sz="0" w:space="0" w:color="auto"/>
      </w:divBdr>
    </w:div>
    <w:div w:id="1194340548">
      <w:bodyDiv w:val="1"/>
      <w:marLeft w:val="0"/>
      <w:marRight w:val="0"/>
      <w:marTop w:val="0"/>
      <w:marBottom w:val="0"/>
      <w:divBdr>
        <w:top w:val="none" w:sz="0" w:space="0" w:color="auto"/>
        <w:left w:val="none" w:sz="0" w:space="0" w:color="auto"/>
        <w:bottom w:val="none" w:sz="0" w:space="0" w:color="auto"/>
        <w:right w:val="none" w:sz="0" w:space="0" w:color="auto"/>
      </w:divBdr>
    </w:div>
    <w:div w:id="1198472157">
      <w:bodyDiv w:val="1"/>
      <w:marLeft w:val="0"/>
      <w:marRight w:val="0"/>
      <w:marTop w:val="0"/>
      <w:marBottom w:val="0"/>
      <w:divBdr>
        <w:top w:val="none" w:sz="0" w:space="0" w:color="auto"/>
        <w:left w:val="none" w:sz="0" w:space="0" w:color="auto"/>
        <w:bottom w:val="none" w:sz="0" w:space="0" w:color="auto"/>
        <w:right w:val="none" w:sz="0" w:space="0" w:color="auto"/>
      </w:divBdr>
    </w:div>
    <w:div w:id="1205216168">
      <w:bodyDiv w:val="1"/>
      <w:marLeft w:val="0"/>
      <w:marRight w:val="0"/>
      <w:marTop w:val="0"/>
      <w:marBottom w:val="0"/>
      <w:divBdr>
        <w:top w:val="none" w:sz="0" w:space="0" w:color="auto"/>
        <w:left w:val="none" w:sz="0" w:space="0" w:color="auto"/>
        <w:bottom w:val="none" w:sz="0" w:space="0" w:color="auto"/>
        <w:right w:val="none" w:sz="0" w:space="0" w:color="auto"/>
      </w:divBdr>
    </w:div>
    <w:div w:id="1213542613">
      <w:bodyDiv w:val="1"/>
      <w:marLeft w:val="0"/>
      <w:marRight w:val="0"/>
      <w:marTop w:val="0"/>
      <w:marBottom w:val="0"/>
      <w:divBdr>
        <w:top w:val="none" w:sz="0" w:space="0" w:color="auto"/>
        <w:left w:val="none" w:sz="0" w:space="0" w:color="auto"/>
        <w:bottom w:val="none" w:sz="0" w:space="0" w:color="auto"/>
        <w:right w:val="none" w:sz="0" w:space="0" w:color="auto"/>
      </w:divBdr>
    </w:div>
    <w:div w:id="1233465309">
      <w:bodyDiv w:val="1"/>
      <w:marLeft w:val="0"/>
      <w:marRight w:val="0"/>
      <w:marTop w:val="0"/>
      <w:marBottom w:val="0"/>
      <w:divBdr>
        <w:top w:val="none" w:sz="0" w:space="0" w:color="auto"/>
        <w:left w:val="none" w:sz="0" w:space="0" w:color="auto"/>
        <w:bottom w:val="none" w:sz="0" w:space="0" w:color="auto"/>
        <w:right w:val="none" w:sz="0" w:space="0" w:color="auto"/>
      </w:divBdr>
    </w:div>
    <w:div w:id="1247568372">
      <w:bodyDiv w:val="1"/>
      <w:marLeft w:val="0"/>
      <w:marRight w:val="0"/>
      <w:marTop w:val="0"/>
      <w:marBottom w:val="0"/>
      <w:divBdr>
        <w:top w:val="none" w:sz="0" w:space="0" w:color="auto"/>
        <w:left w:val="none" w:sz="0" w:space="0" w:color="auto"/>
        <w:bottom w:val="none" w:sz="0" w:space="0" w:color="auto"/>
        <w:right w:val="none" w:sz="0" w:space="0" w:color="auto"/>
      </w:divBdr>
    </w:div>
    <w:div w:id="1265958916">
      <w:bodyDiv w:val="1"/>
      <w:marLeft w:val="0"/>
      <w:marRight w:val="0"/>
      <w:marTop w:val="0"/>
      <w:marBottom w:val="0"/>
      <w:divBdr>
        <w:top w:val="none" w:sz="0" w:space="0" w:color="auto"/>
        <w:left w:val="none" w:sz="0" w:space="0" w:color="auto"/>
        <w:bottom w:val="none" w:sz="0" w:space="0" w:color="auto"/>
        <w:right w:val="none" w:sz="0" w:space="0" w:color="auto"/>
      </w:divBdr>
    </w:div>
    <w:div w:id="1269654303">
      <w:bodyDiv w:val="1"/>
      <w:marLeft w:val="0"/>
      <w:marRight w:val="0"/>
      <w:marTop w:val="0"/>
      <w:marBottom w:val="0"/>
      <w:divBdr>
        <w:top w:val="none" w:sz="0" w:space="0" w:color="auto"/>
        <w:left w:val="none" w:sz="0" w:space="0" w:color="auto"/>
        <w:bottom w:val="none" w:sz="0" w:space="0" w:color="auto"/>
        <w:right w:val="none" w:sz="0" w:space="0" w:color="auto"/>
      </w:divBdr>
    </w:div>
    <w:div w:id="1274167404">
      <w:bodyDiv w:val="1"/>
      <w:marLeft w:val="0"/>
      <w:marRight w:val="0"/>
      <w:marTop w:val="0"/>
      <w:marBottom w:val="0"/>
      <w:divBdr>
        <w:top w:val="none" w:sz="0" w:space="0" w:color="auto"/>
        <w:left w:val="none" w:sz="0" w:space="0" w:color="auto"/>
        <w:bottom w:val="none" w:sz="0" w:space="0" w:color="auto"/>
        <w:right w:val="none" w:sz="0" w:space="0" w:color="auto"/>
      </w:divBdr>
    </w:div>
    <w:div w:id="1291740411">
      <w:bodyDiv w:val="1"/>
      <w:marLeft w:val="0"/>
      <w:marRight w:val="0"/>
      <w:marTop w:val="0"/>
      <w:marBottom w:val="0"/>
      <w:divBdr>
        <w:top w:val="none" w:sz="0" w:space="0" w:color="auto"/>
        <w:left w:val="none" w:sz="0" w:space="0" w:color="auto"/>
        <w:bottom w:val="none" w:sz="0" w:space="0" w:color="auto"/>
        <w:right w:val="none" w:sz="0" w:space="0" w:color="auto"/>
      </w:divBdr>
    </w:div>
    <w:div w:id="1306160213">
      <w:bodyDiv w:val="1"/>
      <w:marLeft w:val="0"/>
      <w:marRight w:val="0"/>
      <w:marTop w:val="0"/>
      <w:marBottom w:val="0"/>
      <w:divBdr>
        <w:top w:val="none" w:sz="0" w:space="0" w:color="auto"/>
        <w:left w:val="none" w:sz="0" w:space="0" w:color="auto"/>
        <w:bottom w:val="none" w:sz="0" w:space="0" w:color="auto"/>
        <w:right w:val="none" w:sz="0" w:space="0" w:color="auto"/>
      </w:divBdr>
    </w:div>
    <w:div w:id="1312825610">
      <w:bodyDiv w:val="1"/>
      <w:marLeft w:val="0"/>
      <w:marRight w:val="0"/>
      <w:marTop w:val="0"/>
      <w:marBottom w:val="0"/>
      <w:divBdr>
        <w:top w:val="none" w:sz="0" w:space="0" w:color="auto"/>
        <w:left w:val="none" w:sz="0" w:space="0" w:color="auto"/>
        <w:bottom w:val="none" w:sz="0" w:space="0" w:color="auto"/>
        <w:right w:val="none" w:sz="0" w:space="0" w:color="auto"/>
      </w:divBdr>
    </w:div>
    <w:div w:id="1321931891">
      <w:bodyDiv w:val="1"/>
      <w:marLeft w:val="0"/>
      <w:marRight w:val="0"/>
      <w:marTop w:val="0"/>
      <w:marBottom w:val="0"/>
      <w:divBdr>
        <w:top w:val="none" w:sz="0" w:space="0" w:color="auto"/>
        <w:left w:val="none" w:sz="0" w:space="0" w:color="auto"/>
        <w:bottom w:val="none" w:sz="0" w:space="0" w:color="auto"/>
        <w:right w:val="none" w:sz="0" w:space="0" w:color="auto"/>
      </w:divBdr>
    </w:div>
    <w:div w:id="1325469161">
      <w:bodyDiv w:val="1"/>
      <w:marLeft w:val="0"/>
      <w:marRight w:val="0"/>
      <w:marTop w:val="0"/>
      <w:marBottom w:val="0"/>
      <w:divBdr>
        <w:top w:val="none" w:sz="0" w:space="0" w:color="auto"/>
        <w:left w:val="none" w:sz="0" w:space="0" w:color="auto"/>
        <w:bottom w:val="none" w:sz="0" w:space="0" w:color="auto"/>
        <w:right w:val="none" w:sz="0" w:space="0" w:color="auto"/>
      </w:divBdr>
    </w:div>
    <w:div w:id="1338117769">
      <w:bodyDiv w:val="1"/>
      <w:marLeft w:val="0"/>
      <w:marRight w:val="0"/>
      <w:marTop w:val="0"/>
      <w:marBottom w:val="0"/>
      <w:divBdr>
        <w:top w:val="none" w:sz="0" w:space="0" w:color="auto"/>
        <w:left w:val="none" w:sz="0" w:space="0" w:color="auto"/>
        <w:bottom w:val="none" w:sz="0" w:space="0" w:color="auto"/>
        <w:right w:val="none" w:sz="0" w:space="0" w:color="auto"/>
      </w:divBdr>
    </w:div>
    <w:div w:id="1338387360">
      <w:bodyDiv w:val="1"/>
      <w:marLeft w:val="0"/>
      <w:marRight w:val="0"/>
      <w:marTop w:val="0"/>
      <w:marBottom w:val="0"/>
      <w:divBdr>
        <w:top w:val="none" w:sz="0" w:space="0" w:color="auto"/>
        <w:left w:val="none" w:sz="0" w:space="0" w:color="auto"/>
        <w:bottom w:val="none" w:sz="0" w:space="0" w:color="auto"/>
        <w:right w:val="none" w:sz="0" w:space="0" w:color="auto"/>
      </w:divBdr>
    </w:div>
    <w:div w:id="1351250580">
      <w:bodyDiv w:val="1"/>
      <w:marLeft w:val="0"/>
      <w:marRight w:val="0"/>
      <w:marTop w:val="0"/>
      <w:marBottom w:val="0"/>
      <w:divBdr>
        <w:top w:val="none" w:sz="0" w:space="0" w:color="auto"/>
        <w:left w:val="none" w:sz="0" w:space="0" w:color="auto"/>
        <w:bottom w:val="none" w:sz="0" w:space="0" w:color="auto"/>
        <w:right w:val="none" w:sz="0" w:space="0" w:color="auto"/>
      </w:divBdr>
    </w:div>
    <w:div w:id="1360623155">
      <w:bodyDiv w:val="1"/>
      <w:marLeft w:val="0"/>
      <w:marRight w:val="0"/>
      <w:marTop w:val="0"/>
      <w:marBottom w:val="0"/>
      <w:divBdr>
        <w:top w:val="none" w:sz="0" w:space="0" w:color="auto"/>
        <w:left w:val="none" w:sz="0" w:space="0" w:color="auto"/>
        <w:bottom w:val="none" w:sz="0" w:space="0" w:color="auto"/>
        <w:right w:val="none" w:sz="0" w:space="0" w:color="auto"/>
      </w:divBdr>
    </w:div>
    <w:div w:id="1369334709">
      <w:bodyDiv w:val="1"/>
      <w:marLeft w:val="0"/>
      <w:marRight w:val="0"/>
      <w:marTop w:val="0"/>
      <w:marBottom w:val="0"/>
      <w:divBdr>
        <w:top w:val="none" w:sz="0" w:space="0" w:color="auto"/>
        <w:left w:val="none" w:sz="0" w:space="0" w:color="auto"/>
        <w:bottom w:val="none" w:sz="0" w:space="0" w:color="auto"/>
        <w:right w:val="none" w:sz="0" w:space="0" w:color="auto"/>
      </w:divBdr>
    </w:div>
    <w:div w:id="1370255503">
      <w:bodyDiv w:val="1"/>
      <w:marLeft w:val="0"/>
      <w:marRight w:val="0"/>
      <w:marTop w:val="0"/>
      <w:marBottom w:val="0"/>
      <w:divBdr>
        <w:top w:val="none" w:sz="0" w:space="0" w:color="auto"/>
        <w:left w:val="none" w:sz="0" w:space="0" w:color="auto"/>
        <w:bottom w:val="none" w:sz="0" w:space="0" w:color="auto"/>
        <w:right w:val="none" w:sz="0" w:space="0" w:color="auto"/>
      </w:divBdr>
    </w:div>
    <w:div w:id="1411851820">
      <w:bodyDiv w:val="1"/>
      <w:marLeft w:val="0"/>
      <w:marRight w:val="0"/>
      <w:marTop w:val="0"/>
      <w:marBottom w:val="0"/>
      <w:divBdr>
        <w:top w:val="none" w:sz="0" w:space="0" w:color="auto"/>
        <w:left w:val="none" w:sz="0" w:space="0" w:color="auto"/>
        <w:bottom w:val="none" w:sz="0" w:space="0" w:color="auto"/>
        <w:right w:val="none" w:sz="0" w:space="0" w:color="auto"/>
      </w:divBdr>
    </w:div>
    <w:div w:id="1436638012">
      <w:bodyDiv w:val="1"/>
      <w:marLeft w:val="0"/>
      <w:marRight w:val="0"/>
      <w:marTop w:val="0"/>
      <w:marBottom w:val="0"/>
      <w:divBdr>
        <w:top w:val="none" w:sz="0" w:space="0" w:color="auto"/>
        <w:left w:val="none" w:sz="0" w:space="0" w:color="auto"/>
        <w:bottom w:val="none" w:sz="0" w:space="0" w:color="auto"/>
        <w:right w:val="none" w:sz="0" w:space="0" w:color="auto"/>
      </w:divBdr>
    </w:div>
    <w:div w:id="1441560836">
      <w:bodyDiv w:val="1"/>
      <w:marLeft w:val="0"/>
      <w:marRight w:val="0"/>
      <w:marTop w:val="0"/>
      <w:marBottom w:val="0"/>
      <w:divBdr>
        <w:top w:val="none" w:sz="0" w:space="0" w:color="auto"/>
        <w:left w:val="none" w:sz="0" w:space="0" w:color="auto"/>
        <w:bottom w:val="none" w:sz="0" w:space="0" w:color="auto"/>
        <w:right w:val="none" w:sz="0" w:space="0" w:color="auto"/>
      </w:divBdr>
    </w:div>
    <w:div w:id="1453328522">
      <w:bodyDiv w:val="1"/>
      <w:marLeft w:val="0"/>
      <w:marRight w:val="0"/>
      <w:marTop w:val="0"/>
      <w:marBottom w:val="0"/>
      <w:divBdr>
        <w:top w:val="none" w:sz="0" w:space="0" w:color="auto"/>
        <w:left w:val="none" w:sz="0" w:space="0" w:color="auto"/>
        <w:bottom w:val="none" w:sz="0" w:space="0" w:color="auto"/>
        <w:right w:val="none" w:sz="0" w:space="0" w:color="auto"/>
      </w:divBdr>
    </w:div>
    <w:div w:id="1461529438">
      <w:bodyDiv w:val="1"/>
      <w:marLeft w:val="0"/>
      <w:marRight w:val="0"/>
      <w:marTop w:val="0"/>
      <w:marBottom w:val="0"/>
      <w:divBdr>
        <w:top w:val="none" w:sz="0" w:space="0" w:color="auto"/>
        <w:left w:val="none" w:sz="0" w:space="0" w:color="auto"/>
        <w:bottom w:val="none" w:sz="0" w:space="0" w:color="auto"/>
        <w:right w:val="none" w:sz="0" w:space="0" w:color="auto"/>
      </w:divBdr>
    </w:div>
    <w:div w:id="1465082351">
      <w:bodyDiv w:val="1"/>
      <w:marLeft w:val="0"/>
      <w:marRight w:val="0"/>
      <w:marTop w:val="0"/>
      <w:marBottom w:val="0"/>
      <w:divBdr>
        <w:top w:val="none" w:sz="0" w:space="0" w:color="auto"/>
        <w:left w:val="none" w:sz="0" w:space="0" w:color="auto"/>
        <w:bottom w:val="none" w:sz="0" w:space="0" w:color="auto"/>
        <w:right w:val="none" w:sz="0" w:space="0" w:color="auto"/>
      </w:divBdr>
    </w:div>
    <w:div w:id="1465584415">
      <w:bodyDiv w:val="1"/>
      <w:marLeft w:val="0"/>
      <w:marRight w:val="0"/>
      <w:marTop w:val="0"/>
      <w:marBottom w:val="0"/>
      <w:divBdr>
        <w:top w:val="none" w:sz="0" w:space="0" w:color="auto"/>
        <w:left w:val="none" w:sz="0" w:space="0" w:color="auto"/>
        <w:bottom w:val="none" w:sz="0" w:space="0" w:color="auto"/>
        <w:right w:val="none" w:sz="0" w:space="0" w:color="auto"/>
      </w:divBdr>
    </w:div>
    <w:div w:id="1466705266">
      <w:bodyDiv w:val="1"/>
      <w:marLeft w:val="0"/>
      <w:marRight w:val="0"/>
      <w:marTop w:val="0"/>
      <w:marBottom w:val="0"/>
      <w:divBdr>
        <w:top w:val="none" w:sz="0" w:space="0" w:color="auto"/>
        <w:left w:val="none" w:sz="0" w:space="0" w:color="auto"/>
        <w:bottom w:val="none" w:sz="0" w:space="0" w:color="auto"/>
        <w:right w:val="none" w:sz="0" w:space="0" w:color="auto"/>
      </w:divBdr>
    </w:div>
    <w:div w:id="1466846409">
      <w:bodyDiv w:val="1"/>
      <w:marLeft w:val="0"/>
      <w:marRight w:val="0"/>
      <w:marTop w:val="0"/>
      <w:marBottom w:val="0"/>
      <w:divBdr>
        <w:top w:val="none" w:sz="0" w:space="0" w:color="auto"/>
        <w:left w:val="none" w:sz="0" w:space="0" w:color="auto"/>
        <w:bottom w:val="none" w:sz="0" w:space="0" w:color="auto"/>
        <w:right w:val="none" w:sz="0" w:space="0" w:color="auto"/>
      </w:divBdr>
    </w:div>
    <w:div w:id="1468359548">
      <w:bodyDiv w:val="1"/>
      <w:marLeft w:val="0"/>
      <w:marRight w:val="0"/>
      <w:marTop w:val="0"/>
      <w:marBottom w:val="0"/>
      <w:divBdr>
        <w:top w:val="none" w:sz="0" w:space="0" w:color="auto"/>
        <w:left w:val="none" w:sz="0" w:space="0" w:color="auto"/>
        <w:bottom w:val="none" w:sz="0" w:space="0" w:color="auto"/>
        <w:right w:val="none" w:sz="0" w:space="0" w:color="auto"/>
      </w:divBdr>
    </w:div>
    <w:div w:id="1472020100">
      <w:bodyDiv w:val="1"/>
      <w:marLeft w:val="0"/>
      <w:marRight w:val="0"/>
      <w:marTop w:val="0"/>
      <w:marBottom w:val="0"/>
      <w:divBdr>
        <w:top w:val="none" w:sz="0" w:space="0" w:color="auto"/>
        <w:left w:val="none" w:sz="0" w:space="0" w:color="auto"/>
        <w:bottom w:val="none" w:sz="0" w:space="0" w:color="auto"/>
        <w:right w:val="none" w:sz="0" w:space="0" w:color="auto"/>
      </w:divBdr>
    </w:div>
    <w:div w:id="1473325339">
      <w:bodyDiv w:val="1"/>
      <w:marLeft w:val="0"/>
      <w:marRight w:val="0"/>
      <w:marTop w:val="0"/>
      <w:marBottom w:val="0"/>
      <w:divBdr>
        <w:top w:val="none" w:sz="0" w:space="0" w:color="auto"/>
        <w:left w:val="none" w:sz="0" w:space="0" w:color="auto"/>
        <w:bottom w:val="none" w:sz="0" w:space="0" w:color="auto"/>
        <w:right w:val="none" w:sz="0" w:space="0" w:color="auto"/>
      </w:divBdr>
    </w:div>
    <w:div w:id="1473792905">
      <w:bodyDiv w:val="1"/>
      <w:marLeft w:val="0"/>
      <w:marRight w:val="0"/>
      <w:marTop w:val="0"/>
      <w:marBottom w:val="0"/>
      <w:divBdr>
        <w:top w:val="none" w:sz="0" w:space="0" w:color="auto"/>
        <w:left w:val="none" w:sz="0" w:space="0" w:color="auto"/>
        <w:bottom w:val="none" w:sz="0" w:space="0" w:color="auto"/>
        <w:right w:val="none" w:sz="0" w:space="0" w:color="auto"/>
      </w:divBdr>
    </w:div>
    <w:div w:id="1482427010">
      <w:bodyDiv w:val="1"/>
      <w:marLeft w:val="0"/>
      <w:marRight w:val="0"/>
      <w:marTop w:val="0"/>
      <w:marBottom w:val="0"/>
      <w:divBdr>
        <w:top w:val="none" w:sz="0" w:space="0" w:color="auto"/>
        <w:left w:val="none" w:sz="0" w:space="0" w:color="auto"/>
        <w:bottom w:val="none" w:sz="0" w:space="0" w:color="auto"/>
        <w:right w:val="none" w:sz="0" w:space="0" w:color="auto"/>
      </w:divBdr>
    </w:div>
    <w:div w:id="1491487642">
      <w:bodyDiv w:val="1"/>
      <w:marLeft w:val="0"/>
      <w:marRight w:val="0"/>
      <w:marTop w:val="0"/>
      <w:marBottom w:val="0"/>
      <w:divBdr>
        <w:top w:val="none" w:sz="0" w:space="0" w:color="auto"/>
        <w:left w:val="none" w:sz="0" w:space="0" w:color="auto"/>
        <w:bottom w:val="none" w:sz="0" w:space="0" w:color="auto"/>
        <w:right w:val="none" w:sz="0" w:space="0" w:color="auto"/>
      </w:divBdr>
    </w:div>
    <w:div w:id="1499688740">
      <w:bodyDiv w:val="1"/>
      <w:marLeft w:val="0"/>
      <w:marRight w:val="0"/>
      <w:marTop w:val="0"/>
      <w:marBottom w:val="0"/>
      <w:divBdr>
        <w:top w:val="none" w:sz="0" w:space="0" w:color="auto"/>
        <w:left w:val="none" w:sz="0" w:space="0" w:color="auto"/>
        <w:bottom w:val="none" w:sz="0" w:space="0" w:color="auto"/>
        <w:right w:val="none" w:sz="0" w:space="0" w:color="auto"/>
      </w:divBdr>
    </w:div>
    <w:div w:id="1500121067">
      <w:bodyDiv w:val="1"/>
      <w:marLeft w:val="0"/>
      <w:marRight w:val="0"/>
      <w:marTop w:val="0"/>
      <w:marBottom w:val="0"/>
      <w:divBdr>
        <w:top w:val="none" w:sz="0" w:space="0" w:color="auto"/>
        <w:left w:val="none" w:sz="0" w:space="0" w:color="auto"/>
        <w:bottom w:val="none" w:sz="0" w:space="0" w:color="auto"/>
        <w:right w:val="none" w:sz="0" w:space="0" w:color="auto"/>
      </w:divBdr>
    </w:div>
    <w:div w:id="1501578607">
      <w:bodyDiv w:val="1"/>
      <w:marLeft w:val="0"/>
      <w:marRight w:val="0"/>
      <w:marTop w:val="0"/>
      <w:marBottom w:val="0"/>
      <w:divBdr>
        <w:top w:val="none" w:sz="0" w:space="0" w:color="auto"/>
        <w:left w:val="none" w:sz="0" w:space="0" w:color="auto"/>
        <w:bottom w:val="none" w:sz="0" w:space="0" w:color="auto"/>
        <w:right w:val="none" w:sz="0" w:space="0" w:color="auto"/>
      </w:divBdr>
    </w:div>
    <w:div w:id="1503817641">
      <w:bodyDiv w:val="1"/>
      <w:marLeft w:val="0"/>
      <w:marRight w:val="0"/>
      <w:marTop w:val="0"/>
      <w:marBottom w:val="0"/>
      <w:divBdr>
        <w:top w:val="none" w:sz="0" w:space="0" w:color="auto"/>
        <w:left w:val="none" w:sz="0" w:space="0" w:color="auto"/>
        <w:bottom w:val="none" w:sz="0" w:space="0" w:color="auto"/>
        <w:right w:val="none" w:sz="0" w:space="0" w:color="auto"/>
      </w:divBdr>
    </w:div>
    <w:div w:id="1516335609">
      <w:bodyDiv w:val="1"/>
      <w:marLeft w:val="0"/>
      <w:marRight w:val="0"/>
      <w:marTop w:val="0"/>
      <w:marBottom w:val="0"/>
      <w:divBdr>
        <w:top w:val="none" w:sz="0" w:space="0" w:color="auto"/>
        <w:left w:val="none" w:sz="0" w:space="0" w:color="auto"/>
        <w:bottom w:val="none" w:sz="0" w:space="0" w:color="auto"/>
        <w:right w:val="none" w:sz="0" w:space="0" w:color="auto"/>
      </w:divBdr>
    </w:div>
    <w:div w:id="1517646316">
      <w:bodyDiv w:val="1"/>
      <w:marLeft w:val="0"/>
      <w:marRight w:val="0"/>
      <w:marTop w:val="0"/>
      <w:marBottom w:val="0"/>
      <w:divBdr>
        <w:top w:val="none" w:sz="0" w:space="0" w:color="auto"/>
        <w:left w:val="none" w:sz="0" w:space="0" w:color="auto"/>
        <w:bottom w:val="none" w:sz="0" w:space="0" w:color="auto"/>
        <w:right w:val="none" w:sz="0" w:space="0" w:color="auto"/>
      </w:divBdr>
    </w:div>
    <w:div w:id="1521429662">
      <w:bodyDiv w:val="1"/>
      <w:marLeft w:val="0"/>
      <w:marRight w:val="0"/>
      <w:marTop w:val="0"/>
      <w:marBottom w:val="0"/>
      <w:divBdr>
        <w:top w:val="none" w:sz="0" w:space="0" w:color="auto"/>
        <w:left w:val="none" w:sz="0" w:space="0" w:color="auto"/>
        <w:bottom w:val="none" w:sz="0" w:space="0" w:color="auto"/>
        <w:right w:val="none" w:sz="0" w:space="0" w:color="auto"/>
      </w:divBdr>
    </w:div>
    <w:div w:id="1525707265">
      <w:bodyDiv w:val="1"/>
      <w:marLeft w:val="0"/>
      <w:marRight w:val="0"/>
      <w:marTop w:val="0"/>
      <w:marBottom w:val="0"/>
      <w:divBdr>
        <w:top w:val="none" w:sz="0" w:space="0" w:color="auto"/>
        <w:left w:val="none" w:sz="0" w:space="0" w:color="auto"/>
        <w:bottom w:val="none" w:sz="0" w:space="0" w:color="auto"/>
        <w:right w:val="none" w:sz="0" w:space="0" w:color="auto"/>
      </w:divBdr>
    </w:div>
    <w:div w:id="1525751684">
      <w:bodyDiv w:val="1"/>
      <w:marLeft w:val="0"/>
      <w:marRight w:val="0"/>
      <w:marTop w:val="0"/>
      <w:marBottom w:val="0"/>
      <w:divBdr>
        <w:top w:val="none" w:sz="0" w:space="0" w:color="auto"/>
        <w:left w:val="none" w:sz="0" w:space="0" w:color="auto"/>
        <w:bottom w:val="none" w:sz="0" w:space="0" w:color="auto"/>
        <w:right w:val="none" w:sz="0" w:space="0" w:color="auto"/>
      </w:divBdr>
    </w:div>
    <w:div w:id="1529221358">
      <w:bodyDiv w:val="1"/>
      <w:marLeft w:val="0"/>
      <w:marRight w:val="0"/>
      <w:marTop w:val="0"/>
      <w:marBottom w:val="0"/>
      <w:divBdr>
        <w:top w:val="none" w:sz="0" w:space="0" w:color="auto"/>
        <w:left w:val="none" w:sz="0" w:space="0" w:color="auto"/>
        <w:bottom w:val="none" w:sz="0" w:space="0" w:color="auto"/>
        <w:right w:val="none" w:sz="0" w:space="0" w:color="auto"/>
      </w:divBdr>
    </w:div>
    <w:div w:id="1532721173">
      <w:bodyDiv w:val="1"/>
      <w:marLeft w:val="0"/>
      <w:marRight w:val="0"/>
      <w:marTop w:val="0"/>
      <w:marBottom w:val="0"/>
      <w:divBdr>
        <w:top w:val="none" w:sz="0" w:space="0" w:color="auto"/>
        <w:left w:val="none" w:sz="0" w:space="0" w:color="auto"/>
        <w:bottom w:val="none" w:sz="0" w:space="0" w:color="auto"/>
        <w:right w:val="none" w:sz="0" w:space="0" w:color="auto"/>
      </w:divBdr>
    </w:div>
    <w:div w:id="1537934271">
      <w:bodyDiv w:val="1"/>
      <w:marLeft w:val="0"/>
      <w:marRight w:val="0"/>
      <w:marTop w:val="0"/>
      <w:marBottom w:val="0"/>
      <w:divBdr>
        <w:top w:val="none" w:sz="0" w:space="0" w:color="auto"/>
        <w:left w:val="none" w:sz="0" w:space="0" w:color="auto"/>
        <w:bottom w:val="none" w:sz="0" w:space="0" w:color="auto"/>
        <w:right w:val="none" w:sz="0" w:space="0" w:color="auto"/>
      </w:divBdr>
    </w:div>
    <w:div w:id="1539050037">
      <w:bodyDiv w:val="1"/>
      <w:marLeft w:val="0"/>
      <w:marRight w:val="0"/>
      <w:marTop w:val="0"/>
      <w:marBottom w:val="0"/>
      <w:divBdr>
        <w:top w:val="none" w:sz="0" w:space="0" w:color="auto"/>
        <w:left w:val="none" w:sz="0" w:space="0" w:color="auto"/>
        <w:bottom w:val="none" w:sz="0" w:space="0" w:color="auto"/>
        <w:right w:val="none" w:sz="0" w:space="0" w:color="auto"/>
      </w:divBdr>
    </w:div>
    <w:div w:id="1544635685">
      <w:bodyDiv w:val="1"/>
      <w:marLeft w:val="0"/>
      <w:marRight w:val="0"/>
      <w:marTop w:val="0"/>
      <w:marBottom w:val="0"/>
      <w:divBdr>
        <w:top w:val="none" w:sz="0" w:space="0" w:color="auto"/>
        <w:left w:val="none" w:sz="0" w:space="0" w:color="auto"/>
        <w:bottom w:val="none" w:sz="0" w:space="0" w:color="auto"/>
        <w:right w:val="none" w:sz="0" w:space="0" w:color="auto"/>
      </w:divBdr>
    </w:div>
    <w:div w:id="1569464411">
      <w:bodyDiv w:val="1"/>
      <w:marLeft w:val="0"/>
      <w:marRight w:val="0"/>
      <w:marTop w:val="0"/>
      <w:marBottom w:val="0"/>
      <w:divBdr>
        <w:top w:val="none" w:sz="0" w:space="0" w:color="auto"/>
        <w:left w:val="none" w:sz="0" w:space="0" w:color="auto"/>
        <w:bottom w:val="none" w:sz="0" w:space="0" w:color="auto"/>
        <w:right w:val="none" w:sz="0" w:space="0" w:color="auto"/>
      </w:divBdr>
    </w:div>
    <w:div w:id="1593395795">
      <w:bodyDiv w:val="1"/>
      <w:marLeft w:val="0"/>
      <w:marRight w:val="0"/>
      <w:marTop w:val="0"/>
      <w:marBottom w:val="0"/>
      <w:divBdr>
        <w:top w:val="none" w:sz="0" w:space="0" w:color="auto"/>
        <w:left w:val="none" w:sz="0" w:space="0" w:color="auto"/>
        <w:bottom w:val="none" w:sz="0" w:space="0" w:color="auto"/>
        <w:right w:val="none" w:sz="0" w:space="0" w:color="auto"/>
      </w:divBdr>
    </w:div>
    <w:div w:id="1597400099">
      <w:bodyDiv w:val="1"/>
      <w:marLeft w:val="0"/>
      <w:marRight w:val="0"/>
      <w:marTop w:val="0"/>
      <w:marBottom w:val="0"/>
      <w:divBdr>
        <w:top w:val="none" w:sz="0" w:space="0" w:color="auto"/>
        <w:left w:val="none" w:sz="0" w:space="0" w:color="auto"/>
        <w:bottom w:val="none" w:sz="0" w:space="0" w:color="auto"/>
        <w:right w:val="none" w:sz="0" w:space="0" w:color="auto"/>
      </w:divBdr>
    </w:div>
    <w:div w:id="1616907634">
      <w:bodyDiv w:val="1"/>
      <w:marLeft w:val="0"/>
      <w:marRight w:val="0"/>
      <w:marTop w:val="0"/>
      <w:marBottom w:val="0"/>
      <w:divBdr>
        <w:top w:val="none" w:sz="0" w:space="0" w:color="auto"/>
        <w:left w:val="none" w:sz="0" w:space="0" w:color="auto"/>
        <w:bottom w:val="none" w:sz="0" w:space="0" w:color="auto"/>
        <w:right w:val="none" w:sz="0" w:space="0" w:color="auto"/>
      </w:divBdr>
    </w:div>
    <w:div w:id="1628589445">
      <w:bodyDiv w:val="1"/>
      <w:marLeft w:val="0"/>
      <w:marRight w:val="0"/>
      <w:marTop w:val="0"/>
      <w:marBottom w:val="0"/>
      <w:divBdr>
        <w:top w:val="none" w:sz="0" w:space="0" w:color="auto"/>
        <w:left w:val="none" w:sz="0" w:space="0" w:color="auto"/>
        <w:bottom w:val="none" w:sz="0" w:space="0" w:color="auto"/>
        <w:right w:val="none" w:sz="0" w:space="0" w:color="auto"/>
      </w:divBdr>
    </w:div>
    <w:div w:id="1669360123">
      <w:bodyDiv w:val="1"/>
      <w:marLeft w:val="0"/>
      <w:marRight w:val="0"/>
      <w:marTop w:val="0"/>
      <w:marBottom w:val="0"/>
      <w:divBdr>
        <w:top w:val="none" w:sz="0" w:space="0" w:color="auto"/>
        <w:left w:val="none" w:sz="0" w:space="0" w:color="auto"/>
        <w:bottom w:val="none" w:sz="0" w:space="0" w:color="auto"/>
        <w:right w:val="none" w:sz="0" w:space="0" w:color="auto"/>
      </w:divBdr>
    </w:div>
    <w:div w:id="1690712739">
      <w:bodyDiv w:val="1"/>
      <w:marLeft w:val="0"/>
      <w:marRight w:val="0"/>
      <w:marTop w:val="0"/>
      <w:marBottom w:val="0"/>
      <w:divBdr>
        <w:top w:val="none" w:sz="0" w:space="0" w:color="auto"/>
        <w:left w:val="none" w:sz="0" w:space="0" w:color="auto"/>
        <w:bottom w:val="none" w:sz="0" w:space="0" w:color="auto"/>
        <w:right w:val="none" w:sz="0" w:space="0" w:color="auto"/>
      </w:divBdr>
    </w:div>
    <w:div w:id="1696224109">
      <w:bodyDiv w:val="1"/>
      <w:marLeft w:val="0"/>
      <w:marRight w:val="0"/>
      <w:marTop w:val="0"/>
      <w:marBottom w:val="0"/>
      <w:divBdr>
        <w:top w:val="none" w:sz="0" w:space="0" w:color="auto"/>
        <w:left w:val="none" w:sz="0" w:space="0" w:color="auto"/>
        <w:bottom w:val="none" w:sz="0" w:space="0" w:color="auto"/>
        <w:right w:val="none" w:sz="0" w:space="0" w:color="auto"/>
      </w:divBdr>
    </w:div>
    <w:div w:id="1702781793">
      <w:bodyDiv w:val="1"/>
      <w:marLeft w:val="0"/>
      <w:marRight w:val="0"/>
      <w:marTop w:val="0"/>
      <w:marBottom w:val="0"/>
      <w:divBdr>
        <w:top w:val="none" w:sz="0" w:space="0" w:color="auto"/>
        <w:left w:val="none" w:sz="0" w:space="0" w:color="auto"/>
        <w:bottom w:val="none" w:sz="0" w:space="0" w:color="auto"/>
        <w:right w:val="none" w:sz="0" w:space="0" w:color="auto"/>
      </w:divBdr>
    </w:div>
    <w:div w:id="1757364954">
      <w:bodyDiv w:val="1"/>
      <w:marLeft w:val="0"/>
      <w:marRight w:val="0"/>
      <w:marTop w:val="0"/>
      <w:marBottom w:val="0"/>
      <w:divBdr>
        <w:top w:val="none" w:sz="0" w:space="0" w:color="auto"/>
        <w:left w:val="none" w:sz="0" w:space="0" w:color="auto"/>
        <w:bottom w:val="none" w:sz="0" w:space="0" w:color="auto"/>
        <w:right w:val="none" w:sz="0" w:space="0" w:color="auto"/>
      </w:divBdr>
    </w:div>
    <w:div w:id="1759015141">
      <w:bodyDiv w:val="1"/>
      <w:marLeft w:val="0"/>
      <w:marRight w:val="0"/>
      <w:marTop w:val="0"/>
      <w:marBottom w:val="0"/>
      <w:divBdr>
        <w:top w:val="none" w:sz="0" w:space="0" w:color="auto"/>
        <w:left w:val="none" w:sz="0" w:space="0" w:color="auto"/>
        <w:bottom w:val="none" w:sz="0" w:space="0" w:color="auto"/>
        <w:right w:val="none" w:sz="0" w:space="0" w:color="auto"/>
      </w:divBdr>
    </w:div>
    <w:div w:id="1759251727">
      <w:bodyDiv w:val="1"/>
      <w:marLeft w:val="0"/>
      <w:marRight w:val="0"/>
      <w:marTop w:val="0"/>
      <w:marBottom w:val="0"/>
      <w:divBdr>
        <w:top w:val="none" w:sz="0" w:space="0" w:color="auto"/>
        <w:left w:val="none" w:sz="0" w:space="0" w:color="auto"/>
        <w:bottom w:val="none" w:sz="0" w:space="0" w:color="auto"/>
        <w:right w:val="none" w:sz="0" w:space="0" w:color="auto"/>
      </w:divBdr>
    </w:div>
    <w:div w:id="1769618085">
      <w:bodyDiv w:val="1"/>
      <w:marLeft w:val="0"/>
      <w:marRight w:val="0"/>
      <w:marTop w:val="0"/>
      <w:marBottom w:val="0"/>
      <w:divBdr>
        <w:top w:val="none" w:sz="0" w:space="0" w:color="auto"/>
        <w:left w:val="none" w:sz="0" w:space="0" w:color="auto"/>
        <w:bottom w:val="none" w:sz="0" w:space="0" w:color="auto"/>
        <w:right w:val="none" w:sz="0" w:space="0" w:color="auto"/>
      </w:divBdr>
    </w:div>
    <w:div w:id="1771898096">
      <w:bodyDiv w:val="1"/>
      <w:marLeft w:val="0"/>
      <w:marRight w:val="0"/>
      <w:marTop w:val="0"/>
      <w:marBottom w:val="0"/>
      <w:divBdr>
        <w:top w:val="none" w:sz="0" w:space="0" w:color="auto"/>
        <w:left w:val="none" w:sz="0" w:space="0" w:color="auto"/>
        <w:bottom w:val="none" w:sz="0" w:space="0" w:color="auto"/>
        <w:right w:val="none" w:sz="0" w:space="0" w:color="auto"/>
      </w:divBdr>
    </w:div>
    <w:div w:id="1772819968">
      <w:bodyDiv w:val="1"/>
      <w:marLeft w:val="0"/>
      <w:marRight w:val="0"/>
      <w:marTop w:val="0"/>
      <w:marBottom w:val="0"/>
      <w:divBdr>
        <w:top w:val="none" w:sz="0" w:space="0" w:color="auto"/>
        <w:left w:val="none" w:sz="0" w:space="0" w:color="auto"/>
        <w:bottom w:val="none" w:sz="0" w:space="0" w:color="auto"/>
        <w:right w:val="none" w:sz="0" w:space="0" w:color="auto"/>
      </w:divBdr>
    </w:div>
    <w:div w:id="1775829874">
      <w:bodyDiv w:val="1"/>
      <w:marLeft w:val="0"/>
      <w:marRight w:val="0"/>
      <w:marTop w:val="0"/>
      <w:marBottom w:val="0"/>
      <w:divBdr>
        <w:top w:val="none" w:sz="0" w:space="0" w:color="auto"/>
        <w:left w:val="none" w:sz="0" w:space="0" w:color="auto"/>
        <w:bottom w:val="none" w:sz="0" w:space="0" w:color="auto"/>
        <w:right w:val="none" w:sz="0" w:space="0" w:color="auto"/>
      </w:divBdr>
    </w:div>
    <w:div w:id="1789229593">
      <w:bodyDiv w:val="1"/>
      <w:marLeft w:val="0"/>
      <w:marRight w:val="0"/>
      <w:marTop w:val="0"/>
      <w:marBottom w:val="0"/>
      <w:divBdr>
        <w:top w:val="none" w:sz="0" w:space="0" w:color="auto"/>
        <w:left w:val="none" w:sz="0" w:space="0" w:color="auto"/>
        <w:bottom w:val="none" w:sz="0" w:space="0" w:color="auto"/>
        <w:right w:val="none" w:sz="0" w:space="0" w:color="auto"/>
      </w:divBdr>
    </w:div>
    <w:div w:id="1798988423">
      <w:bodyDiv w:val="1"/>
      <w:marLeft w:val="0"/>
      <w:marRight w:val="0"/>
      <w:marTop w:val="0"/>
      <w:marBottom w:val="0"/>
      <w:divBdr>
        <w:top w:val="none" w:sz="0" w:space="0" w:color="auto"/>
        <w:left w:val="none" w:sz="0" w:space="0" w:color="auto"/>
        <w:bottom w:val="none" w:sz="0" w:space="0" w:color="auto"/>
        <w:right w:val="none" w:sz="0" w:space="0" w:color="auto"/>
      </w:divBdr>
    </w:div>
    <w:div w:id="1812823426">
      <w:bodyDiv w:val="1"/>
      <w:marLeft w:val="0"/>
      <w:marRight w:val="0"/>
      <w:marTop w:val="0"/>
      <w:marBottom w:val="0"/>
      <w:divBdr>
        <w:top w:val="none" w:sz="0" w:space="0" w:color="auto"/>
        <w:left w:val="none" w:sz="0" w:space="0" w:color="auto"/>
        <w:bottom w:val="none" w:sz="0" w:space="0" w:color="auto"/>
        <w:right w:val="none" w:sz="0" w:space="0" w:color="auto"/>
      </w:divBdr>
    </w:div>
    <w:div w:id="1823962563">
      <w:bodyDiv w:val="1"/>
      <w:marLeft w:val="0"/>
      <w:marRight w:val="0"/>
      <w:marTop w:val="0"/>
      <w:marBottom w:val="0"/>
      <w:divBdr>
        <w:top w:val="none" w:sz="0" w:space="0" w:color="auto"/>
        <w:left w:val="none" w:sz="0" w:space="0" w:color="auto"/>
        <w:bottom w:val="none" w:sz="0" w:space="0" w:color="auto"/>
        <w:right w:val="none" w:sz="0" w:space="0" w:color="auto"/>
      </w:divBdr>
    </w:div>
    <w:div w:id="1833719670">
      <w:bodyDiv w:val="1"/>
      <w:marLeft w:val="0"/>
      <w:marRight w:val="0"/>
      <w:marTop w:val="0"/>
      <w:marBottom w:val="0"/>
      <w:divBdr>
        <w:top w:val="none" w:sz="0" w:space="0" w:color="auto"/>
        <w:left w:val="none" w:sz="0" w:space="0" w:color="auto"/>
        <w:bottom w:val="none" w:sz="0" w:space="0" w:color="auto"/>
        <w:right w:val="none" w:sz="0" w:space="0" w:color="auto"/>
      </w:divBdr>
    </w:div>
    <w:div w:id="1836845258">
      <w:bodyDiv w:val="1"/>
      <w:marLeft w:val="0"/>
      <w:marRight w:val="0"/>
      <w:marTop w:val="0"/>
      <w:marBottom w:val="0"/>
      <w:divBdr>
        <w:top w:val="none" w:sz="0" w:space="0" w:color="auto"/>
        <w:left w:val="none" w:sz="0" w:space="0" w:color="auto"/>
        <w:bottom w:val="none" w:sz="0" w:space="0" w:color="auto"/>
        <w:right w:val="none" w:sz="0" w:space="0" w:color="auto"/>
      </w:divBdr>
    </w:div>
    <w:div w:id="1838685316">
      <w:bodyDiv w:val="1"/>
      <w:marLeft w:val="0"/>
      <w:marRight w:val="0"/>
      <w:marTop w:val="0"/>
      <w:marBottom w:val="0"/>
      <w:divBdr>
        <w:top w:val="none" w:sz="0" w:space="0" w:color="auto"/>
        <w:left w:val="none" w:sz="0" w:space="0" w:color="auto"/>
        <w:bottom w:val="none" w:sz="0" w:space="0" w:color="auto"/>
        <w:right w:val="none" w:sz="0" w:space="0" w:color="auto"/>
      </w:divBdr>
    </w:div>
    <w:div w:id="1843426972">
      <w:bodyDiv w:val="1"/>
      <w:marLeft w:val="0"/>
      <w:marRight w:val="0"/>
      <w:marTop w:val="0"/>
      <w:marBottom w:val="0"/>
      <w:divBdr>
        <w:top w:val="none" w:sz="0" w:space="0" w:color="auto"/>
        <w:left w:val="none" w:sz="0" w:space="0" w:color="auto"/>
        <w:bottom w:val="none" w:sz="0" w:space="0" w:color="auto"/>
        <w:right w:val="none" w:sz="0" w:space="0" w:color="auto"/>
      </w:divBdr>
    </w:div>
    <w:div w:id="1843659496">
      <w:bodyDiv w:val="1"/>
      <w:marLeft w:val="0"/>
      <w:marRight w:val="0"/>
      <w:marTop w:val="0"/>
      <w:marBottom w:val="0"/>
      <w:divBdr>
        <w:top w:val="none" w:sz="0" w:space="0" w:color="auto"/>
        <w:left w:val="none" w:sz="0" w:space="0" w:color="auto"/>
        <w:bottom w:val="none" w:sz="0" w:space="0" w:color="auto"/>
        <w:right w:val="none" w:sz="0" w:space="0" w:color="auto"/>
      </w:divBdr>
    </w:div>
    <w:div w:id="1848905257">
      <w:bodyDiv w:val="1"/>
      <w:marLeft w:val="0"/>
      <w:marRight w:val="0"/>
      <w:marTop w:val="0"/>
      <w:marBottom w:val="0"/>
      <w:divBdr>
        <w:top w:val="none" w:sz="0" w:space="0" w:color="auto"/>
        <w:left w:val="none" w:sz="0" w:space="0" w:color="auto"/>
        <w:bottom w:val="none" w:sz="0" w:space="0" w:color="auto"/>
        <w:right w:val="none" w:sz="0" w:space="0" w:color="auto"/>
      </w:divBdr>
    </w:div>
    <w:div w:id="1852451898">
      <w:bodyDiv w:val="1"/>
      <w:marLeft w:val="0"/>
      <w:marRight w:val="0"/>
      <w:marTop w:val="0"/>
      <w:marBottom w:val="0"/>
      <w:divBdr>
        <w:top w:val="none" w:sz="0" w:space="0" w:color="auto"/>
        <w:left w:val="none" w:sz="0" w:space="0" w:color="auto"/>
        <w:bottom w:val="none" w:sz="0" w:space="0" w:color="auto"/>
        <w:right w:val="none" w:sz="0" w:space="0" w:color="auto"/>
      </w:divBdr>
    </w:div>
    <w:div w:id="1865244182">
      <w:bodyDiv w:val="1"/>
      <w:marLeft w:val="0"/>
      <w:marRight w:val="0"/>
      <w:marTop w:val="0"/>
      <w:marBottom w:val="0"/>
      <w:divBdr>
        <w:top w:val="none" w:sz="0" w:space="0" w:color="auto"/>
        <w:left w:val="none" w:sz="0" w:space="0" w:color="auto"/>
        <w:bottom w:val="none" w:sz="0" w:space="0" w:color="auto"/>
        <w:right w:val="none" w:sz="0" w:space="0" w:color="auto"/>
      </w:divBdr>
    </w:div>
    <w:div w:id="1866093658">
      <w:bodyDiv w:val="1"/>
      <w:marLeft w:val="0"/>
      <w:marRight w:val="0"/>
      <w:marTop w:val="0"/>
      <w:marBottom w:val="0"/>
      <w:divBdr>
        <w:top w:val="none" w:sz="0" w:space="0" w:color="auto"/>
        <w:left w:val="none" w:sz="0" w:space="0" w:color="auto"/>
        <w:bottom w:val="none" w:sz="0" w:space="0" w:color="auto"/>
        <w:right w:val="none" w:sz="0" w:space="0" w:color="auto"/>
      </w:divBdr>
    </w:div>
    <w:div w:id="1866094911">
      <w:bodyDiv w:val="1"/>
      <w:marLeft w:val="0"/>
      <w:marRight w:val="0"/>
      <w:marTop w:val="0"/>
      <w:marBottom w:val="0"/>
      <w:divBdr>
        <w:top w:val="none" w:sz="0" w:space="0" w:color="auto"/>
        <w:left w:val="none" w:sz="0" w:space="0" w:color="auto"/>
        <w:bottom w:val="none" w:sz="0" w:space="0" w:color="auto"/>
        <w:right w:val="none" w:sz="0" w:space="0" w:color="auto"/>
      </w:divBdr>
    </w:div>
    <w:div w:id="1868367418">
      <w:bodyDiv w:val="1"/>
      <w:marLeft w:val="0"/>
      <w:marRight w:val="0"/>
      <w:marTop w:val="0"/>
      <w:marBottom w:val="0"/>
      <w:divBdr>
        <w:top w:val="none" w:sz="0" w:space="0" w:color="auto"/>
        <w:left w:val="none" w:sz="0" w:space="0" w:color="auto"/>
        <w:bottom w:val="none" w:sz="0" w:space="0" w:color="auto"/>
        <w:right w:val="none" w:sz="0" w:space="0" w:color="auto"/>
      </w:divBdr>
    </w:div>
    <w:div w:id="1869103764">
      <w:bodyDiv w:val="1"/>
      <w:marLeft w:val="0"/>
      <w:marRight w:val="0"/>
      <w:marTop w:val="0"/>
      <w:marBottom w:val="0"/>
      <w:divBdr>
        <w:top w:val="none" w:sz="0" w:space="0" w:color="auto"/>
        <w:left w:val="none" w:sz="0" w:space="0" w:color="auto"/>
        <w:bottom w:val="none" w:sz="0" w:space="0" w:color="auto"/>
        <w:right w:val="none" w:sz="0" w:space="0" w:color="auto"/>
      </w:divBdr>
    </w:div>
    <w:div w:id="1871381257">
      <w:bodyDiv w:val="1"/>
      <w:marLeft w:val="0"/>
      <w:marRight w:val="0"/>
      <w:marTop w:val="0"/>
      <w:marBottom w:val="0"/>
      <w:divBdr>
        <w:top w:val="none" w:sz="0" w:space="0" w:color="auto"/>
        <w:left w:val="none" w:sz="0" w:space="0" w:color="auto"/>
        <w:bottom w:val="none" w:sz="0" w:space="0" w:color="auto"/>
        <w:right w:val="none" w:sz="0" w:space="0" w:color="auto"/>
      </w:divBdr>
    </w:div>
    <w:div w:id="1879078219">
      <w:bodyDiv w:val="1"/>
      <w:marLeft w:val="0"/>
      <w:marRight w:val="0"/>
      <w:marTop w:val="0"/>
      <w:marBottom w:val="0"/>
      <w:divBdr>
        <w:top w:val="none" w:sz="0" w:space="0" w:color="auto"/>
        <w:left w:val="none" w:sz="0" w:space="0" w:color="auto"/>
        <w:bottom w:val="none" w:sz="0" w:space="0" w:color="auto"/>
        <w:right w:val="none" w:sz="0" w:space="0" w:color="auto"/>
      </w:divBdr>
    </w:div>
    <w:div w:id="1915700670">
      <w:bodyDiv w:val="1"/>
      <w:marLeft w:val="0"/>
      <w:marRight w:val="0"/>
      <w:marTop w:val="0"/>
      <w:marBottom w:val="0"/>
      <w:divBdr>
        <w:top w:val="none" w:sz="0" w:space="0" w:color="auto"/>
        <w:left w:val="none" w:sz="0" w:space="0" w:color="auto"/>
        <w:bottom w:val="none" w:sz="0" w:space="0" w:color="auto"/>
        <w:right w:val="none" w:sz="0" w:space="0" w:color="auto"/>
      </w:divBdr>
    </w:div>
    <w:div w:id="1922131038">
      <w:bodyDiv w:val="1"/>
      <w:marLeft w:val="0"/>
      <w:marRight w:val="0"/>
      <w:marTop w:val="0"/>
      <w:marBottom w:val="0"/>
      <w:divBdr>
        <w:top w:val="none" w:sz="0" w:space="0" w:color="auto"/>
        <w:left w:val="none" w:sz="0" w:space="0" w:color="auto"/>
        <w:bottom w:val="none" w:sz="0" w:space="0" w:color="auto"/>
        <w:right w:val="none" w:sz="0" w:space="0" w:color="auto"/>
      </w:divBdr>
    </w:div>
    <w:div w:id="1924531264">
      <w:bodyDiv w:val="1"/>
      <w:marLeft w:val="0"/>
      <w:marRight w:val="0"/>
      <w:marTop w:val="0"/>
      <w:marBottom w:val="0"/>
      <w:divBdr>
        <w:top w:val="none" w:sz="0" w:space="0" w:color="auto"/>
        <w:left w:val="none" w:sz="0" w:space="0" w:color="auto"/>
        <w:bottom w:val="none" w:sz="0" w:space="0" w:color="auto"/>
        <w:right w:val="none" w:sz="0" w:space="0" w:color="auto"/>
      </w:divBdr>
    </w:div>
    <w:div w:id="1926575856">
      <w:bodyDiv w:val="1"/>
      <w:marLeft w:val="0"/>
      <w:marRight w:val="0"/>
      <w:marTop w:val="0"/>
      <w:marBottom w:val="0"/>
      <w:divBdr>
        <w:top w:val="none" w:sz="0" w:space="0" w:color="auto"/>
        <w:left w:val="none" w:sz="0" w:space="0" w:color="auto"/>
        <w:bottom w:val="none" w:sz="0" w:space="0" w:color="auto"/>
        <w:right w:val="none" w:sz="0" w:space="0" w:color="auto"/>
      </w:divBdr>
    </w:div>
    <w:div w:id="1932468556">
      <w:bodyDiv w:val="1"/>
      <w:marLeft w:val="0"/>
      <w:marRight w:val="0"/>
      <w:marTop w:val="0"/>
      <w:marBottom w:val="0"/>
      <w:divBdr>
        <w:top w:val="none" w:sz="0" w:space="0" w:color="auto"/>
        <w:left w:val="none" w:sz="0" w:space="0" w:color="auto"/>
        <w:bottom w:val="none" w:sz="0" w:space="0" w:color="auto"/>
        <w:right w:val="none" w:sz="0" w:space="0" w:color="auto"/>
      </w:divBdr>
    </w:div>
    <w:div w:id="1954751302">
      <w:bodyDiv w:val="1"/>
      <w:marLeft w:val="0"/>
      <w:marRight w:val="0"/>
      <w:marTop w:val="0"/>
      <w:marBottom w:val="0"/>
      <w:divBdr>
        <w:top w:val="none" w:sz="0" w:space="0" w:color="auto"/>
        <w:left w:val="none" w:sz="0" w:space="0" w:color="auto"/>
        <w:bottom w:val="none" w:sz="0" w:space="0" w:color="auto"/>
        <w:right w:val="none" w:sz="0" w:space="0" w:color="auto"/>
      </w:divBdr>
    </w:div>
    <w:div w:id="1964267214">
      <w:bodyDiv w:val="1"/>
      <w:marLeft w:val="0"/>
      <w:marRight w:val="0"/>
      <w:marTop w:val="0"/>
      <w:marBottom w:val="0"/>
      <w:divBdr>
        <w:top w:val="none" w:sz="0" w:space="0" w:color="auto"/>
        <w:left w:val="none" w:sz="0" w:space="0" w:color="auto"/>
        <w:bottom w:val="none" w:sz="0" w:space="0" w:color="auto"/>
        <w:right w:val="none" w:sz="0" w:space="0" w:color="auto"/>
      </w:divBdr>
    </w:div>
    <w:div w:id="1967151302">
      <w:bodyDiv w:val="1"/>
      <w:marLeft w:val="0"/>
      <w:marRight w:val="0"/>
      <w:marTop w:val="0"/>
      <w:marBottom w:val="0"/>
      <w:divBdr>
        <w:top w:val="none" w:sz="0" w:space="0" w:color="auto"/>
        <w:left w:val="none" w:sz="0" w:space="0" w:color="auto"/>
        <w:bottom w:val="none" w:sz="0" w:space="0" w:color="auto"/>
        <w:right w:val="none" w:sz="0" w:space="0" w:color="auto"/>
      </w:divBdr>
    </w:div>
    <w:div w:id="1967662892">
      <w:bodyDiv w:val="1"/>
      <w:marLeft w:val="0"/>
      <w:marRight w:val="0"/>
      <w:marTop w:val="0"/>
      <w:marBottom w:val="0"/>
      <w:divBdr>
        <w:top w:val="none" w:sz="0" w:space="0" w:color="auto"/>
        <w:left w:val="none" w:sz="0" w:space="0" w:color="auto"/>
        <w:bottom w:val="none" w:sz="0" w:space="0" w:color="auto"/>
        <w:right w:val="none" w:sz="0" w:space="0" w:color="auto"/>
      </w:divBdr>
    </w:div>
    <w:div w:id="1969046787">
      <w:bodyDiv w:val="1"/>
      <w:marLeft w:val="0"/>
      <w:marRight w:val="0"/>
      <w:marTop w:val="0"/>
      <w:marBottom w:val="0"/>
      <w:divBdr>
        <w:top w:val="none" w:sz="0" w:space="0" w:color="auto"/>
        <w:left w:val="none" w:sz="0" w:space="0" w:color="auto"/>
        <w:bottom w:val="none" w:sz="0" w:space="0" w:color="auto"/>
        <w:right w:val="none" w:sz="0" w:space="0" w:color="auto"/>
      </w:divBdr>
    </w:div>
    <w:div w:id="1979408758">
      <w:bodyDiv w:val="1"/>
      <w:marLeft w:val="0"/>
      <w:marRight w:val="0"/>
      <w:marTop w:val="0"/>
      <w:marBottom w:val="0"/>
      <w:divBdr>
        <w:top w:val="none" w:sz="0" w:space="0" w:color="auto"/>
        <w:left w:val="none" w:sz="0" w:space="0" w:color="auto"/>
        <w:bottom w:val="none" w:sz="0" w:space="0" w:color="auto"/>
        <w:right w:val="none" w:sz="0" w:space="0" w:color="auto"/>
      </w:divBdr>
    </w:div>
    <w:div w:id="1979921450">
      <w:bodyDiv w:val="1"/>
      <w:marLeft w:val="0"/>
      <w:marRight w:val="0"/>
      <w:marTop w:val="0"/>
      <w:marBottom w:val="0"/>
      <w:divBdr>
        <w:top w:val="none" w:sz="0" w:space="0" w:color="auto"/>
        <w:left w:val="none" w:sz="0" w:space="0" w:color="auto"/>
        <w:bottom w:val="none" w:sz="0" w:space="0" w:color="auto"/>
        <w:right w:val="none" w:sz="0" w:space="0" w:color="auto"/>
      </w:divBdr>
    </w:div>
    <w:div w:id="1984891572">
      <w:bodyDiv w:val="1"/>
      <w:marLeft w:val="0"/>
      <w:marRight w:val="0"/>
      <w:marTop w:val="0"/>
      <w:marBottom w:val="0"/>
      <w:divBdr>
        <w:top w:val="none" w:sz="0" w:space="0" w:color="auto"/>
        <w:left w:val="none" w:sz="0" w:space="0" w:color="auto"/>
        <w:bottom w:val="none" w:sz="0" w:space="0" w:color="auto"/>
        <w:right w:val="none" w:sz="0" w:space="0" w:color="auto"/>
      </w:divBdr>
    </w:div>
    <w:div w:id="2019693940">
      <w:bodyDiv w:val="1"/>
      <w:marLeft w:val="0"/>
      <w:marRight w:val="0"/>
      <w:marTop w:val="0"/>
      <w:marBottom w:val="0"/>
      <w:divBdr>
        <w:top w:val="none" w:sz="0" w:space="0" w:color="auto"/>
        <w:left w:val="none" w:sz="0" w:space="0" w:color="auto"/>
        <w:bottom w:val="none" w:sz="0" w:space="0" w:color="auto"/>
        <w:right w:val="none" w:sz="0" w:space="0" w:color="auto"/>
      </w:divBdr>
    </w:div>
    <w:div w:id="2020546765">
      <w:bodyDiv w:val="1"/>
      <w:marLeft w:val="0"/>
      <w:marRight w:val="0"/>
      <w:marTop w:val="0"/>
      <w:marBottom w:val="0"/>
      <w:divBdr>
        <w:top w:val="none" w:sz="0" w:space="0" w:color="auto"/>
        <w:left w:val="none" w:sz="0" w:space="0" w:color="auto"/>
        <w:bottom w:val="none" w:sz="0" w:space="0" w:color="auto"/>
        <w:right w:val="none" w:sz="0" w:space="0" w:color="auto"/>
      </w:divBdr>
    </w:div>
    <w:div w:id="2023388448">
      <w:bodyDiv w:val="1"/>
      <w:marLeft w:val="0"/>
      <w:marRight w:val="0"/>
      <w:marTop w:val="0"/>
      <w:marBottom w:val="0"/>
      <w:divBdr>
        <w:top w:val="none" w:sz="0" w:space="0" w:color="auto"/>
        <w:left w:val="none" w:sz="0" w:space="0" w:color="auto"/>
        <w:bottom w:val="none" w:sz="0" w:space="0" w:color="auto"/>
        <w:right w:val="none" w:sz="0" w:space="0" w:color="auto"/>
      </w:divBdr>
    </w:div>
    <w:div w:id="2030402011">
      <w:bodyDiv w:val="1"/>
      <w:marLeft w:val="0"/>
      <w:marRight w:val="0"/>
      <w:marTop w:val="0"/>
      <w:marBottom w:val="0"/>
      <w:divBdr>
        <w:top w:val="none" w:sz="0" w:space="0" w:color="auto"/>
        <w:left w:val="none" w:sz="0" w:space="0" w:color="auto"/>
        <w:bottom w:val="none" w:sz="0" w:space="0" w:color="auto"/>
        <w:right w:val="none" w:sz="0" w:space="0" w:color="auto"/>
      </w:divBdr>
    </w:div>
    <w:div w:id="2034181515">
      <w:bodyDiv w:val="1"/>
      <w:marLeft w:val="0"/>
      <w:marRight w:val="0"/>
      <w:marTop w:val="0"/>
      <w:marBottom w:val="0"/>
      <w:divBdr>
        <w:top w:val="none" w:sz="0" w:space="0" w:color="auto"/>
        <w:left w:val="none" w:sz="0" w:space="0" w:color="auto"/>
        <w:bottom w:val="none" w:sz="0" w:space="0" w:color="auto"/>
        <w:right w:val="none" w:sz="0" w:space="0" w:color="auto"/>
      </w:divBdr>
    </w:div>
    <w:div w:id="2053768832">
      <w:bodyDiv w:val="1"/>
      <w:marLeft w:val="0"/>
      <w:marRight w:val="0"/>
      <w:marTop w:val="0"/>
      <w:marBottom w:val="0"/>
      <w:divBdr>
        <w:top w:val="none" w:sz="0" w:space="0" w:color="auto"/>
        <w:left w:val="none" w:sz="0" w:space="0" w:color="auto"/>
        <w:bottom w:val="none" w:sz="0" w:space="0" w:color="auto"/>
        <w:right w:val="none" w:sz="0" w:space="0" w:color="auto"/>
      </w:divBdr>
    </w:div>
    <w:div w:id="2056074600">
      <w:bodyDiv w:val="1"/>
      <w:marLeft w:val="0"/>
      <w:marRight w:val="0"/>
      <w:marTop w:val="0"/>
      <w:marBottom w:val="0"/>
      <w:divBdr>
        <w:top w:val="none" w:sz="0" w:space="0" w:color="auto"/>
        <w:left w:val="none" w:sz="0" w:space="0" w:color="auto"/>
        <w:bottom w:val="none" w:sz="0" w:space="0" w:color="auto"/>
        <w:right w:val="none" w:sz="0" w:space="0" w:color="auto"/>
      </w:divBdr>
    </w:div>
    <w:div w:id="2056349301">
      <w:bodyDiv w:val="1"/>
      <w:marLeft w:val="0"/>
      <w:marRight w:val="0"/>
      <w:marTop w:val="0"/>
      <w:marBottom w:val="0"/>
      <w:divBdr>
        <w:top w:val="none" w:sz="0" w:space="0" w:color="auto"/>
        <w:left w:val="none" w:sz="0" w:space="0" w:color="auto"/>
        <w:bottom w:val="none" w:sz="0" w:space="0" w:color="auto"/>
        <w:right w:val="none" w:sz="0" w:space="0" w:color="auto"/>
      </w:divBdr>
    </w:div>
    <w:div w:id="2072077324">
      <w:bodyDiv w:val="1"/>
      <w:marLeft w:val="0"/>
      <w:marRight w:val="0"/>
      <w:marTop w:val="0"/>
      <w:marBottom w:val="0"/>
      <w:divBdr>
        <w:top w:val="none" w:sz="0" w:space="0" w:color="auto"/>
        <w:left w:val="none" w:sz="0" w:space="0" w:color="auto"/>
        <w:bottom w:val="none" w:sz="0" w:space="0" w:color="auto"/>
        <w:right w:val="none" w:sz="0" w:space="0" w:color="auto"/>
      </w:divBdr>
    </w:div>
    <w:div w:id="2083260617">
      <w:bodyDiv w:val="1"/>
      <w:marLeft w:val="0"/>
      <w:marRight w:val="0"/>
      <w:marTop w:val="0"/>
      <w:marBottom w:val="0"/>
      <w:divBdr>
        <w:top w:val="none" w:sz="0" w:space="0" w:color="auto"/>
        <w:left w:val="none" w:sz="0" w:space="0" w:color="auto"/>
        <w:bottom w:val="none" w:sz="0" w:space="0" w:color="auto"/>
        <w:right w:val="none" w:sz="0" w:space="0" w:color="auto"/>
      </w:divBdr>
    </w:div>
    <w:div w:id="2115242625">
      <w:bodyDiv w:val="1"/>
      <w:marLeft w:val="0"/>
      <w:marRight w:val="0"/>
      <w:marTop w:val="0"/>
      <w:marBottom w:val="0"/>
      <w:divBdr>
        <w:top w:val="none" w:sz="0" w:space="0" w:color="auto"/>
        <w:left w:val="none" w:sz="0" w:space="0" w:color="auto"/>
        <w:bottom w:val="none" w:sz="0" w:space="0" w:color="auto"/>
        <w:right w:val="none" w:sz="0" w:space="0" w:color="auto"/>
      </w:divBdr>
    </w:div>
    <w:div w:id="2124424852">
      <w:bodyDiv w:val="1"/>
      <w:marLeft w:val="0"/>
      <w:marRight w:val="0"/>
      <w:marTop w:val="0"/>
      <w:marBottom w:val="0"/>
      <w:divBdr>
        <w:top w:val="none" w:sz="0" w:space="0" w:color="auto"/>
        <w:left w:val="none" w:sz="0" w:space="0" w:color="auto"/>
        <w:bottom w:val="none" w:sz="0" w:space="0" w:color="auto"/>
        <w:right w:val="none" w:sz="0" w:space="0" w:color="auto"/>
      </w:divBdr>
    </w:div>
    <w:div w:id="21284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4CCFE-36C5-4028-82FE-313A471B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2813</Words>
  <Characters>16039</Characters>
  <Application>Microsoft Office Word</Application>
  <DocSecurity>0</DocSecurity>
  <Lines>133</Lines>
  <Paragraphs>37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Aytaç KUŞOĞLU</cp:lastModifiedBy>
  <cp:revision>2</cp:revision>
  <cp:lastPrinted>2012-09-24T10:13:00Z</cp:lastPrinted>
  <dcterms:created xsi:type="dcterms:W3CDTF">2021-11-08T08:29:00Z</dcterms:created>
  <dcterms:modified xsi:type="dcterms:W3CDTF">2021-11-08T08:29:00Z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